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0A1A" w:rsidRPr="00F60A1A" w:rsidRDefault="00F60A1A" w:rsidP="002D4D23">
      <w:pPr>
        <w:widowControl/>
        <w:spacing w:line="240" w:lineRule="auto"/>
        <w:ind w:left="4820" w:firstLine="0"/>
        <w:jc w:val="center"/>
        <w:rPr>
          <w:rFonts w:eastAsia="Calibri"/>
          <w:sz w:val="28"/>
          <w:szCs w:val="28"/>
        </w:rPr>
      </w:pPr>
      <w:bookmarkStart w:id="0" w:name="_GoBack"/>
      <w:bookmarkEnd w:id="0"/>
      <w:r w:rsidRPr="00F60A1A">
        <w:rPr>
          <w:rFonts w:eastAsia="Calibri"/>
          <w:sz w:val="28"/>
          <w:szCs w:val="28"/>
        </w:rPr>
        <w:t xml:space="preserve">Приложение </w:t>
      </w:r>
      <w:r>
        <w:rPr>
          <w:rFonts w:eastAsia="Calibri"/>
          <w:sz w:val="28"/>
          <w:szCs w:val="28"/>
        </w:rPr>
        <w:t>№ </w:t>
      </w:r>
      <w:r w:rsidRPr="00F60A1A">
        <w:rPr>
          <w:rFonts w:eastAsia="Calibri"/>
          <w:sz w:val="28"/>
          <w:szCs w:val="28"/>
        </w:rPr>
        <w:t>1</w:t>
      </w:r>
    </w:p>
    <w:p w:rsidR="003B4AFC" w:rsidRDefault="00F60A1A" w:rsidP="00535C7D">
      <w:pPr>
        <w:widowControl/>
        <w:spacing w:line="240" w:lineRule="auto"/>
        <w:ind w:left="4820" w:firstLine="0"/>
        <w:jc w:val="center"/>
        <w:rPr>
          <w:rFonts w:eastAsia="Calibri"/>
          <w:bCs/>
          <w:sz w:val="28"/>
          <w:szCs w:val="28"/>
        </w:rPr>
      </w:pPr>
      <w:r w:rsidRPr="00F60A1A">
        <w:rPr>
          <w:rFonts w:eastAsia="Calibri"/>
          <w:sz w:val="28"/>
          <w:szCs w:val="28"/>
        </w:rPr>
        <w:t>к проекту межевания территории</w:t>
      </w:r>
      <w:r w:rsidR="00CA190A">
        <w:rPr>
          <w:rFonts w:eastAsia="Calibri"/>
          <w:sz w:val="28"/>
          <w:szCs w:val="28"/>
        </w:rPr>
        <w:t>, ограниченной</w:t>
      </w:r>
      <w:r w:rsidR="00535C7D">
        <w:rPr>
          <w:rFonts w:eastAsia="Calibri"/>
          <w:bCs/>
          <w:sz w:val="28"/>
          <w:szCs w:val="28"/>
        </w:rPr>
        <w:t xml:space="preserve"> </w:t>
      </w:r>
      <w:r w:rsidR="00CA190A">
        <w:rPr>
          <w:rFonts w:eastAsia="Calibri"/>
          <w:bCs/>
          <w:sz w:val="28"/>
          <w:szCs w:val="28"/>
        </w:rPr>
        <w:t>ул.</w:t>
      </w:r>
      <w:r w:rsidR="003B4AFC">
        <w:rPr>
          <w:rFonts w:eastAsia="Calibri"/>
          <w:bCs/>
          <w:sz w:val="28"/>
          <w:szCs w:val="28"/>
        </w:rPr>
        <w:t xml:space="preserve"> Боровская</w:t>
      </w:r>
      <w:r w:rsidR="00CA190A">
        <w:rPr>
          <w:rFonts w:eastAsia="Calibri"/>
          <w:bCs/>
          <w:sz w:val="28"/>
          <w:szCs w:val="28"/>
        </w:rPr>
        <w:t xml:space="preserve">, </w:t>
      </w:r>
    </w:p>
    <w:p w:rsidR="0069338C" w:rsidRDefault="00CA190A" w:rsidP="00535C7D">
      <w:pPr>
        <w:widowControl/>
        <w:spacing w:line="240" w:lineRule="auto"/>
        <w:ind w:left="4820" w:firstLine="0"/>
        <w:jc w:val="center"/>
        <w:rPr>
          <w:rFonts w:eastAsia="Calibri"/>
          <w:sz w:val="28"/>
          <w:szCs w:val="28"/>
        </w:rPr>
      </w:pPr>
      <w:r>
        <w:rPr>
          <w:rFonts w:eastAsia="Calibri"/>
          <w:bCs/>
          <w:sz w:val="28"/>
          <w:szCs w:val="28"/>
        </w:rPr>
        <w:t xml:space="preserve">ул. </w:t>
      </w:r>
      <w:r w:rsidR="003B4AFC">
        <w:rPr>
          <w:rFonts w:eastAsia="Calibri"/>
          <w:bCs/>
          <w:sz w:val="28"/>
          <w:szCs w:val="28"/>
        </w:rPr>
        <w:t xml:space="preserve">Южная </w:t>
      </w:r>
      <w:r w:rsidR="00F60A1A" w:rsidRPr="00F60A1A">
        <w:rPr>
          <w:rFonts w:eastAsia="Calibri"/>
          <w:sz w:val="28"/>
          <w:szCs w:val="28"/>
        </w:rPr>
        <w:t>в городском округе</w:t>
      </w:r>
      <w:r w:rsidR="001F277C">
        <w:rPr>
          <w:rFonts w:eastAsia="Calibri"/>
          <w:sz w:val="28"/>
          <w:szCs w:val="28"/>
        </w:rPr>
        <w:t xml:space="preserve"> </w:t>
      </w:r>
      <w:r w:rsidR="00F60A1A" w:rsidRPr="00F60A1A">
        <w:rPr>
          <w:rFonts w:eastAsia="Calibri"/>
          <w:sz w:val="28"/>
          <w:szCs w:val="28"/>
        </w:rPr>
        <w:t>город Воронеж</w:t>
      </w:r>
    </w:p>
    <w:p w:rsidR="00F60A1A" w:rsidRDefault="00F60A1A" w:rsidP="001F277C">
      <w:pPr>
        <w:widowControl/>
        <w:spacing w:line="360" w:lineRule="auto"/>
        <w:ind w:left="4820" w:firstLine="0"/>
        <w:jc w:val="center"/>
        <w:rPr>
          <w:rFonts w:eastAsia="Calibri"/>
          <w:sz w:val="28"/>
          <w:szCs w:val="28"/>
        </w:rPr>
      </w:pPr>
    </w:p>
    <w:p w:rsidR="00F60A1A" w:rsidRPr="00F60A1A" w:rsidRDefault="00F60A1A" w:rsidP="001F277C">
      <w:pPr>
        <w:widowControl/>
        <w:spacing w:line="360" w:lineRule="auto"/>
        <w:ind w:left="4820" w:firstLine="0"/>
        <w:jc w:val="center"/>
        <w:rPr>
          <w:sz w:val="28"/>
          <w:szCs w:val="28"/>
          <w:lang w:eastAsia="en-US"/>
        </w:rPr>
      </w:pPr>
    </w:p>
    <w:p w:rsidR="00B259AF" w:rsidRPr="002D4D23" w:rsidRDefault="00B259AF" w:rsidP="002D4D23">
      <w:pPr>
        <w:widowControl/>
        <w:spacing w:line="240" w:lineRule="auto"/>
        <w:ind w:firstLine="0"/>
        <w:jc w:val="center"/>
        <w:rPr>
          <w:rFonts w:eastAsia="Arial CYR" w:cs="Arial CYR"/>
          <w:b/>
          <w:caps/>
          <w:sz w:val="28"/>
          <w:szCs w:val="28"/>
        </w:rPr>
      </w:pPr>
      <w:r w:rsidRPr="002D4D23">
        <w:rPr>
          <w:rFonts w:eastAsia="Arial CYR" w:cs="Arial CYR"/>
          <w:b/>
          <w:caps/>
          <w:sz w:val="28"/>
          <w:szCs w:val="28"/>
        </w:rPr>
        <w:t xml:space="preserve">Текстовая </w:t>
      </w:r>
      <w:r w:rsidR="002D4D23" w:rsidRPr="002D4D23">
        <w:rPr>
          <w:rFonts w:eastAsia="Arial CYR" w:cs="Arial CYR"/>
          <w:b/>
          <w:caps/>
          <w:sz w:val="28"/>
          <w:szCs w:val="28"/>
        </w:rPr>
        <w:t xml:space="preserve"> </w:t>
      </w:r>
      <w:r w:rsidRPr="002D4D23">
        <w:rPr>
          <w:rFonts w:eastAsia="Arial CYR" w:cs="Arial CYR"/>
          <w:b/>
          <w:caps/>
          <w:sz w:val="28"/>
          <w:szCs w:val="28"/>
        </w:rPr>
        <w:t>часть</w:t>
      </w:r>
    </w:p>
    <w:p w:rsidR="007A732F" w:rsidRPr="002D4D23" w:rsidRDefault="00B259AF" w:rsidP="00C73ABB">
      <w:pPr>
        <w:widowControl/>
        <w:spacing w:line="240" w:lineRule="auto"/>
        <w:ind w:firstLine="0"/>
        <w:jc w:val="center"/>
        <w:rPr>
          <w:b/>
          <w:caps/>
          <w:sz w:val="28"/>
          <w:szCs w:val="28"/>
        </w:rPr>
      </w:pPr>
      <w:r w:rsidRPr="002D4D23">
        <w:rPr>
          <w:rFonts w:eastAsia="Arial CYR" w:cs="Arial CYR"/>
          <w:b/>
          <w:caps/>
          <w:sz w:val="28"/>
          <w:szCs w:val="28"/>
        </w:rPr>
        <w:t xml:space="preserve">проекта </w:t>
      </w:r>
      <w:r w:rsidR="002D4D23">
        <w:rPr>
          <w:rFonts w:eastAsia="Arial CYR" w:cs="Arial CYR"/>
          <w:b/>
          <w:caps/>
          <w:sz w:val="28"/>
          <w:szCs w:val="28"/>
        </w:rPr>
        <w:t xml:space="preserve"> </w:t>
      </w:r>
      <w:r w:rsidRPr="002D4D23">
        <w:rPr>
          <w:rFonts w:eastAsia="Arial CYR" w:cs="Arial CYR"/>
          <w:b/>
          <w:caps/>
          <w:sz w:val="28"/>
          <w:szCs w:val="28"/>
        </w:rPr>
        <w:t xml:space="preserve">межевания </w:t>
      </w:r>
      <w:r w:rsidR="002D4D23">
        <w:rPr>
          <w:rFonts w:eastAsia="Arial CYR" w:cs="Arial CYR"/>
          <w:b/>
          <w:caps/>
          <w:sz w:val="28"/>
          <w:szCs w:val="28"/>
        </w:rPr>
        <w:t xml:space="preserve"> </w:t>
      </w:r>
      <w:r w:rsidRPr="002D4D23">
        <w:rPr>
          <w:b/>
          <w:caps/>
          <w:sz w:val="28"/>
          <w:szCs w:val="28"/>
        </w:rPr>
        <w:t>территории</w:t>
      </w:r>
      <w:r w:rsidR="001B5F86">
        <w:rPr>
          <w:b/>
          <w:caps/>
          <w:sz w:val="28"/>
          <w:szCs w:val="28"/>
        </w:rPr>
        <w:t>, ограниченной</w:t>
      </w:r>
      <w:r w:rsidR="001B5F86">
        <w:rPr>
          <w:b/>
          <w:caps/>
          <w:sz w:val="28"/>
          <w:szCs w:val="28"/>
        </w:rPr>
        <w:br/>
      </w:r>
      <w:r w:rsidR="00C73ABB">
        <w:rPr>
          <w:b/>
          <w:caps/>
          <w:sz w:val="28"/>
          <w:szCs w:val="28"/>
        </w:rPr>
        <w:t xml:space="preserve">ул. БОРОВСКАЯ, ул. ЮЖНАЯ </w:t>
      </w:r>
      <w:r w:rsidR="0078684C" w:rsidRPr="002D4D23">
        <w:rPr>
          <w:b/>
          <w:caps/>
          <w:sz w:val="28"/>
          <w:szCs w:val="28"/>
        </w:rPr>
        <w:t>в</w:t>
      </w:r>
      <w:r w:rsidR="002D4D23">
        <w:rPr>
          <w:b/>
          <w:caps/>
          <w:sz w:val="28"/>
          <w:szCs w:val="28"/>
        </w:rPr>
        <w:t xml:space="preserve"> </w:t>
      </w:r>
      <w:r w:rsidR="0078684C" w:rsidRPr="002D4D23">
        <w:rPr>
          <w:b/>
          <w:caps/>
          <w:sz w:val="28"/>
          <w:szCs w:val="28"/>
        </w:rPr>
        <w:t xml:space="preserve"> городском </w:t>
      </w:r>
      <w:r w:rsidR="002D4D23">
        <w:rPr>
          <w:b/>
          <w:caps/>
          <w:sz w:val="28"/>
          <w:szCs w:val="28"/>
        </w:rPr>
        <w:t xml:space="preserve"> </w:t>
      </w:r>
      <w:r w:rsidR="0078684C" w:rsidRPr="002D4D23">
        <w:rPr>
          <w:b/>
          <w:caps/>
          <w:sz w:val="28"/>
          <w:szCs w:val="28"/>
        </w:rPr>
        <w:t xml:space="preserve">округе </w:t>
      </w:r>
      <w:r w:rsidR="002D4D23">
        <w:rPr>
          <w:b/>
          <w:caps/>
          <w:sz w:val="28"/>
          <w:szCs w:val="28"/>
        </w:rPr>
        <w:t xml:space="preserve"> </w:t>
      </w:r>
      <w:r w:rsidR="0078684C" w:rsidRPr="002D4D23">
        <w:rPr>
          <w:b/>
          <w:caps/>
          <w:sz w:val="28"/>
          <w:szCs w:val="28"/>
        </w:rPr>
        <w:t xml:space="preserve">город </w:t>
      </w:r>
      <w:r w:rsidR="002D4D23">
        <w:rPr>
          <w:b/>
          <w:caps/>
          <w:sz w:val="28"/>
          <w:szCs w:val="28"/>
        </w:rPr>
        <w:t xml:space="preserve"> </w:t>
      </w:r>
      <w:r w:rsidR="0078684C" w:rsidRPr="002D4D23">
        <w:rPr>
          <w:b/>
          <w:caps/>
          <w:sz w:val="28"/>
          <w:szCs w:val="28"/>
        </w:rPr>
        <w:t>Воронеж</w:t>
      </w:r>
      <w:r w:rsidR="003B6403" w:rsidRPr="002D4D23">
        <w:rPr>
          <w:b/>
          <w:caps/>
          <w:sz w:val="28"/>
          <w:szCs w:val="28"/>
        </w:rPr>
        <w:t xml:space="preserve"> </w:t>
      </w:r>
    </w:p>
    <w:p w:rsidR="000928CB" w:rsidRPr="00F60A1A" w:rsidRDefault="000928CB" w:rsidP="00C73ABB">
      <w:pPr>
        <w:widowControl/>
        <w:spacing w:line="360" w:lineRule="auto"/>
        <w:ind w:firstLine="0"/>
        <w:rPr>
          <w:b/>
          <w:sz w:val="28"/>
          <w:szCs w:val="28"/>
        </w:rPr>
      </w:pPr>
    </w:p>
    <w:p w:rsidR="00434FC1" w:rsidRDefault="001A302D" w:rsidP="00C73ABB">
      <w:pPr>
        <w:pStyle w:val="Standard"/>
        <w:spacing w:line="360" w:lineRule="auto"/>
        <w:ind w:firstLine="709"/>
        <w:jc w:val="both"/>
        <w:rPr>
          <w:shd w:val="clear" w:color="auto" w:fill="FFFFFF"/>
        </w:rPr>
      </w:pPr>
      <w:r w:rsidRPr="00164314">
        <w:rPr>
          <w:shd w:val="clear" w:color="auto" w:fill="FFFFFF"/>
        </w:rPr>
        <w:t>Проект межевания территории</w:t>
      </w:r>
      <w:r w:rsidR="00BE4A9A">
        <w:rPr>
          <w:shd w:val="clear" w:color="auto" w:fill="FFFFFF"/>
        </w:rPr>
        <w:t xml:space="preserve">, ограниченной </w:t>
      </w:r>
      <w:r w:rsidR="00C73ABB">
        <w:rPr>
          <w:shd w:val="clear" w:color="auto" w:fill="FFFFFF"/>
        </w:rPr>
        <w:t xml:space="preserve"> ул. Боровская,</w:t>
      </w:r>
      <w:r w:rsidR="00C73ABB">
        <w:rPr>
          <w:shd w:val="clear" w:color="auto" w:fill="FFFFFF"/>
        </w:rPr>
        <w:br/>
        <w:t xml:space="preserve">ул. </w:t>
      </w:r>
      <w:r w:rsidR="00C73ABB" w:rsidRPr="00C73ABB">
        <w:rPr>
          <w:shd w:val="clear" w:color="auto" w:fill="FFFFFF"/>
        </w:rPr>
        <w:t>Южная</w:t>
      </w:r>
      <w:r w:rsidR="001F277C" w:rsidRPr="005E543B">
        <w:rPr>
          <w:lang w:eastAsia="ar-SA"/>
        </w:rPr>
        <w:t xml:space="preserve"> </w:t>
      </w:r>
      <w:r w:rsidRPr="00164314">
        <w:rPr>
          <w:shd w:val="clear" w:color="auto" w:fill="FFFFFF"/>
        </w:rPr>
        <w:t xml:space="preserve">в городском округе город Воронеж, разработан на основании </w:t>
      </w:r>
      <w:r w:rsidR="00C73ABB" w:rsidRPr="00C73ABB">
        <w:rPr>
          <w:shd w:val="clear" w:color="auto" w:fill="FFFFFF"/>
        </w:rPr>
        <w:t>заявления от 29.08.2022  № 03-2059-МКП</w:t>
      </w:r>
      <w:r w:rsidRPr="00620C3E">
        <w:t>,</w:t>
      </w:r>
      <w:r>
        <w:t xml:space="preserve"> </w:t>
      </w:r>
      <w:r w:rsidRPr="00A5247D">
        <w:rPr>
          <w:shd w:val="clear" w:color="auto" w:fill="FFFFFF"/>
        </w:rPr>
        <w:t>Генерального плана городского округа город Воронеж</w:t>
      </w:r>
      <w:r>
        <w:rPr>
          <w:shd w:val="clear" w:color="auto" w:fill="FFFFFF"/>
        </w:rPr>
        <w:t xml:space="preserve"> на 2021−2041 годы</w:t>
      </w:r>
      <w:r w:rsidRPr="00A5247D">
        <w:rPr>
          <w:shd w:val="clear" w:color="auto" w:fill="FFFFFF"/>
        </w:rPr>
        <w:t>, утвержденного реше</w:t>
      </w:r>
      <w:r>
        <w:rPr>
          <w:shd w:val="clear" w:color="auto" w:fill="FFFFFF"/>
        </w:rPr>
        <w:t xml:space="preserve">нием Воронежской городской Думы </w:t>
      </w:r>
      <w:r w:rsidRPr="00A5247D">
        <w:rPr>
          <w:shd w:val="clear" w:color="auto" w:fill="FFFFFF"/>
        </w:rPr>
        <w:t xml:space="preserve">от 25.12.2020 </w:t>
      </w:r>
      <w:r w:rsidR="00F60A1A">
        <w:rPr>
          <w:shd w:val="clear" w:color="auto" w:fill="FFFFFF"/>
        </w:rPr>
        <w:t>№ </w:t>
      </w:r>
      <w:r w:rsidRPr="00A5247D">
        <w:rPr>
          <w:shd w:val="clear" w:color="auto" w:fill="FFFFFF"/>
        </w:rPr>
        <w:t>137-</w:t>
      </w:r>
      <w:r w:rsidRPr="00A5247D">
        <w:rPr>
          <w:shd w:val="clear" w:color="auto" w:fill="FFFFFF"/>
          <w:lang w:val="en-US"/>
        </w:rPr>
        <w:t>V</w:t>
      </w:r>
      <w:r w:rsidRPr="00A5247D">
        <w:rPr>
          <w:shd w:val="clear" w:color="auto" w:fill="FFFFFF"/>
        </w:rPr>
        <w:t xml:space="preserve"> «Об утверждении Генерального плана городского округа город Воронеж на 2021</w:t>
      </w:r>
      <w:r>
        <w:rPr>
          <w:shd w:val="clear" w:color="auto" w:fill="FFFFFF"/>
        </w:rPr>
        <w:t>−</w:t>
      </w:r>
      <w:r w:rsidRPr="00A5247D">
        <w:rPr>
          <w:shd w:val="clear" w:color="auto" w:fill="FFFFFF"/>
        </w:rPr>
        <w:t>2041 годы» (далее – Генеральный план),</w:t>
      </w:r>
      <w:r>
        <w:rPr>
          <w:shd w:val="clear" w:color="auto" w:fill="FFFFFF"/>
        </w:rPr>
        <w:t xml:space="preserve"> </w:t>
      </w:r>
      <w:r w:rsidR="00AD52FF" w:rsidRPr="0015156F">
        <w:rPr>
          <w:shd w:val="clear" w:color="auto" w:fill="FFFFFF"/>
        </w:rPr>
        <w:t>Правил</w:t>
      </w:r>
      <w:r w:rsidR="00AD52FF" w:rsidRPr="004E6D53">
        <w:rPr>
          <w:shd w:val="clear" w:color="auto" w:fill="FFFFFF"/>
        </w:rPr>
        <w:t xml:space="preserve"> землепользования и застройки городского округа город Воронеж, утвержденных решением Воронежской городской Думы от </w:t>
      </w:r>
      <w:r w:rsidR="0080043A" w:rsidRPr="0080043A">
        <w:rPr>
          <w:shd w:val="clear" w:color="auto" w:fill="FFFFFF"/>
        </w:rPr>
        <w:t xml:space="preserve">20.04.2022 </w:t>
      </w:r>
      <w:r w:rsidR="0080043A">
        <w:rPr>
          <w:shd w:val="clear" w:color="auto" w:fill="FFFFFF"/>
        </w:rPr>
        <w:t>№</w:t>
      </w:r>
      <w:r w:rsidR="0080043A" w:rsidRPr="0080043A">
        <w:rPr>
          <w:shd w:val="clear" w:color="auto" w:fill="FFFFFF"/>
        </w:rPr>
        <w:t xml:space="preserve"> 466-V </w:t>
      </w:r>
      <w:r w:rsidR="00AD52FF" w:rsidRPr="004E6D53">
        <w:rPr>
          <w:shd w:val="clear" w:color="auto" w:fill="FFFFFF"/>
        </w:rPr>
        <w:t>«Об утверждении</w:t>
      </w:r>
      <w:r w:rsidR="00F60A1A">
        <w:rPr>
          <w:shd w:val="clear" w:color="auto" w:fill="FFFFFF"/>
        </w:rPr>
        <w:t xml:space="preserve"> </w:t>
      </w:r>
      <w:r w:rsidR="00AD52FF" w:rsidRPr="004E6D53">
        <w:rPr>
          <w:shd w:val="clear" w:color="auto" w:fill="FFFFFF"/>
        </w:rPr>
        <w:t>Правил землепользования и застройки городского округа город Воронеж» (далее – Правил</w:t>
      </w:r>
      <w:r w:rsidR="009470B8">
        <w:rPr>
          <w:shd w:val="clear" w:color="auto" w:fill="FFFFFF"/>
        </w:rPr>
        <w:t>а</w:t>
      </w:r>
      <w:r w:rsidR="00AD52FF" w:rsidRPr="004E6D53">
        <w:rPr>
          <w:shd w:val="clear" w:color="auto" w:fill="FFFFFF"/>
        </w:rPr>
        <w:t xml:space="preserve"> землепользования и застройки), в соответствии с требованиями Градостроительного кодекса Российской Федерации</w:t>
      </w:r>
      <w:r w:rsidR="00D92D84">
        <w:rPr>
          <w:shd w:val="clear" w:color="auto" w:fill="FFFFFF"/>
        </w:rPr>
        <w:t xml:space="preserve"> </w:t>
      </w:r>
      <w:r w:rsidR="00D92D84" w:rsidRPr="004E6D53">
        <w:rPr>
          <w:shd w:val="clear" w:color="auto" w:fill="FFFFFF"/>
        </w:rPr>
        <w:t>(далее –</w:t>
      </w:r>
      <w:r w:rsidR="00D92D84">
        <w:rPr>
          <w:shd w:val="clear" w:color="auto" w:fill="FFFFFF"/>
        </w:rPr>
        <w:t xml:space="preserve"> ГрК РФ)</w:t>
      </w:r>
      <w:r w:rsidR="00AD52FF" w:rsidRPr="004E6D53">
        <w:rPr>
          <w:shd w:val="clear" w:color="auto" w:fill="FFFFFF"/>
        </w:rPr>
        <w:t>,</w:t>
      </w:r>
      <w:r w:rsidR="00C73ABB">
        <w:rPr>
          <w:shd w:val="clear" w:color="auto" w:fill="FFFFFF"/>
        </w:rPr>
        <w:t xml:space="preserve"> </w:t>
      </w:r>
      <w:r w:rsidR="00C73ABB" w:rsidRPr="00C73ABB">
        <w:rPr>
          <w:shd w:val="clear" w:color="auto" w:fill="FFFFFF"/>
        </w:rPr>
        <w:t xml:space="preserve">Земельного кодекса Российской Федерации (далее – ЗК РФ), </w:t>
      </w:r>
      <w:r w:rsidR="00AD52FF" w:rsidRPr="004E6D53">
        <w:rPr>
          <w:shd w:val="clear" w:color="auto" w:fill="FFFFFF"/>
        </w:rPr>
        <w:t xml:space="preserve"> иных нормативных правовых актов Российской Федерации, Воронежской области, муниципальных правовых актов городского округа город Воронеж.</w:t>
      </w:r>
    </w:p>
    <w:p w:rsidR="00C73ABB" w:rsidRPr="00C73ABB" w:rsidRDefault="00C73ABB" w:rsidP="00C73ABB">
      <w:pPr>
        <w:pStyle w:val="Standard"/>
        <w:spacing w:line="360" w:lineRule="auto"/>
        <w:ind w:firstLine="709"/>
        <w:jc w:val="both"/>
        <w:rPr>
          <w:shd w:val="clear" w:color="auto" w:fill="FFFFFF"/>
        </w:rPr>
      </w:pPr>
      <w:r w:rsidRPr="00C73ABB">
        <w:rPr>
          <w:shd w:val="clear" w:color="auto" w:fill="FFFFFF"/>
        </w:rPr>
        <w:t>В соответствии с положениями ст. 43 ГрК РФ подготовка проекта межевания территории осуществляется применительно к территории, расположенной в границах элементов планировочной структуры, в целях:</w:t>
      </w:r>
    </w:p>
    <w:p w:rsidR="00362CDB" w:rsidRDefault="00362CDB" w:rsidP="00C73ABB">
      <w:pPr>
        <w:pStyle w:val="23"/>
        <w:widowControl/>
        <w:spacing w:after="0"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-</w:t>
      </w:r>
      <w:r w:rsidR="002D4D23">
        <w:rPr>
          <w:sz w:val="28"/>
          <w:szCs w:val="28"/>
        </w:rPr>
        <w:t> </w:t>
      </w:r>
      <w:r w:rsidR="00434FC1" w:rsidRPr="004F29B0">
        <w:rPr>
          <w:sz w:val="28"/>
          <w:szCs w:val="28"/>
        </w:rPr>
        <w:t>определения местоположения границ образуемых и</w:t>
      </w:r>
      <w:r>
        <w:rPr>
          <w:sz w:val="28"/>
          <w:szCs w:val="28"/>
        </w:rPr>
        <w:t xml:space="preserve"> изменяемых земельных участков;</w:t>
      </w:r>
    </w:p>
    <w:p w:rsidR="00434FC1" w:rsidRPr="004F29B0" w:rsidRDefault="00362CDB" w:rsidP="00C73ABB">
      <w:pPr>
        <w:pStyle w:val="23"/>
        <w:widowControl/>
        <w:spacing w:after="0"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-</w:t>
      </w:r>
      <w:r w:rsidR="002D4D23">
        <w:rPr>
          <w:sz w:val="28"/>
          <w:szCs w:val="28"/>
        </w:rPr>
        <w:t> </w:t>
      </w:r>
      <w:r w:rsidR="00434FC1" w:rsidRPr="004F29B0">
        <w:rPr>
          <w:sz w:val="28"/>
          <w:szCs w:val="28"/>
        </w:rPr>
        <w:t>установления, изменения, отмены красных линий для застроенных территорий, в границах которых не планируется размещение новых объектов капитального строительства, а также для установления, изменения, отмены красных линий в связи с образованием и (или) изменением земельного участка, расположенного в границах территории, применительно к которой не предусматривается осуществление деятельности по комплексному и устойчивому развитию территории, при условии, что такие установление, изменение, отмена влекут за собой исключительно изменение границ территории общего пользования.</w:t>
      </w:r>
    </w:p>
    <w:p w:rsidR="00434FC1" w:rsidRPr="004F29B0" w:rsidRDefault="00434FC1" w:rsidP="00C73ABB">
      <w:pPr>
        <w:pStyle w:val="23"/>
        <w:widowControl/>
        <w:spacing w:after="0" w:line="360" w:lineRule="auto"/>
        <w:ind w:left="0" w:firstLine="709"/>
        <w:rPr>
          <w:sz w:val="28"/>
          <w:szCs w:val="28"/>
        </w:rPr>
      </w:pPr>
      <w:r w:rsidRPr="004F29B0">
        <w:rPr>
          <w:sz w:val="28"/>
          <w:szCs w:val="28"/>
        </w:rPr>
        <w:t>Согласно ч. 4 ст. 41 Г</w:t>
      </w:r>
      <w:r w:rsidR="00F65522">
        <w:rPr>
          <w:sz w:val="28"/>
          <w:szCs w:val="28"/>
        </w:rPr>
        <w:t>рК РФ</w:t>
      </w:r>
      <w:r w:rsidR="000C3921" w:rsidRPr="004F29B0">
        <w:rPr>
          <w:sz w:val="28"/>
          <w:szCs w:val="28"/>
        </w:rPr>
        <w:t xml:space="preserve"> </w:t>
      </w:r>
      <w:r w:rsidRPr="004F29B0">
        <w:rPr>
          <w:sz w:val="28"/>
          <w:szCs w:val="28"/>
        </w:rPr>
        <w:t>видами документации по планировке территории являются проект планировки территории и проект межевания территории.</w:t>
      </w:r>
    </w:p>
    <w:p w:rsidR="00AD52FF" w:rsidRPr="004F29B0" w:rsidRDefault="00AD52FF" w:rsidP="00C73ABB">
      <w:pPr>
        <w:pStyle w:val="Standard"/>
        <w:spacing w:line="360" w:lineRule="auto"/>
        <w:ind w:firstLine="709"/>
        <w:jc w:val="both"/>
        <w:rPr>
          <w:shd w:val="clear" w:color="auto" w:fill="FFFFFF"/>
        </w:rPr>
      </w:pPr>
      <w:r w:rsidRPr="004F29B0">
        <w:rPr>
          <w:shd w:val="clear" w:color="auto" w:fill="FFFFFF"/>
        </w:rPr>
        <w:t>Подготовка проекта межевания территории осуществляется применительно к территории, расположенной в границах одного или нескольких смежных элементов планировочной структуры, границах определенно</w:t>
      </w:r>
      <w:r w:rsidR="00D97197">
        <w:rPr>
          <w:shd w:val="clear" w:color="auto" w:fill="FFFFFF"/>
        </w:rPr>
        <w:t>й п</w:t>
      </w:r>
      <w:r w:rsidRPr="004F29B0">
        <w:rPr>
          <w:shd w:val="clear" w:color="auto" w:fill="FFFFFF"/>
        </w:rPr>
        <w:t>равилами землепользования и застройки</w:t>
      </w:r>
      <w:r w:rsidR="0069338C" w:rsidRPr="004F29B0">
        <w:rPr>
          <w:shd w:val="clear" w:color="auto" w:fill="FFFFFF"/>
        </w:rPr>
        <w:t xml:space="preserve"> </w:t>
      </w:r>
      <w:r w:rsidRPr="004F29B0">
        <w:rPr>
          <w:shd w:val="clear" w:color="auto" w:fill="FFFFFF"/>
        </w:rPr>
        <w:t>территориальной зоны и (или) границах установленной схемой территориального план</w:t>
      </w:r>
      <w:r w:rsidR="00D97197">
        <w:rPr>
          <w:shd w:val="clear" w:color="auto" w:fill="FFFFFF"/>
        </w:rPr>
        <w:t xml:space="preserve">ирования муниципального района, </w:t>
      </w:r>
      <w:r w:rsidRPr="004F29B0">
        <w:rPr>
          <w:shd w:val="clear" w:color="auto" w:fill="FFFFFF"/>
        </w:rPr>
        <w:t>генеральным планом поселения, городского округа функциональной зоны.</w:t>
      </w:r>
    </w:p>
    <w:p w:rsidR="00AD52FF" w:rsidRDefault="00BE4A9A" w:rsidP="00C73ABB">
      <w:pPr>
        <w:pStyle w:val="Standard"/>
        <w:spacing w:line="360" w:lineRule="auto"/>
        <w:ind w:firstLine="709"/>
        <w:jc w:val="both"/>
        <w:rPr>
          <w:shd w:val="clear" w:color="auto" w:fill="FFFFFF"/>
        </w:rPr>
      </w:pPr>
      <w:r w:rsidRPr="00BE4A9A">
        <w:rPr>
          <w:shd w:val="clear" w:color="auto" w:fill="FFFFFF"/>
        </w:rPr>
        <w:t>При подготовке проекта межевания территории определение местоположения границ образуемых и изменяемых земельных участков осуществляется в соответствии с градостроительными регламентами и нормами отвода земельных участков для конкретных видов деятельности.</w:t>
      </w:r>
    </w:p>
    <w:p w:rsidR="00F6643A" w:rsidRDefault="00F6643A" w:rsidP="00C73ABB">
      <w:pPr>
        <w:pStyle w:val="Standard"/>
        <w:spacing w:line="360" w:lineRule="auto"/>
        <w:ind w:firstLine="709"/>
        <w:jc w:val="both"/>
        <w:rPr>
          <w:shd w:val="clear" w:color="auto" w:fill="FFFFFF"/>
        </w:rPr>
      </w:pPr>
      <w:r w:rsidRPr="00F6643A">
        <w:rPr>
          <w:shd w:val="clear" w:color="auto" w:fill="FFFFFF"/>
        </w:rPr>
        <w:t>Настоящим проектом межевания территории образование земельных участков не предусмотрено.</w:t>
      </w:r>
    </w:p>
    <w:p w:rsidR="00F6643A" w:rsidRDefault="00F6643A" w:rsidP="00C73ABB">
      <w:pPr>
        <w:pStyle w:val="Standard"/>
        <w:spacing w:line="360" w:lineRule="auto"/>
        <w:ind w:firstLine="709"/>
        <w:jc w:val="both"/>
        <w:rPr>
          <w:shd w:val="clear" w:color="auto" w:fill="FFFFFF"/>
        </w:rPr>
      </w:pPr>
      <w:r w:rsidRPr="00F6643A">
        <w:rPr>
          <w:shd w:val="clear" w:color="auto" w:fill="FFFFFF"/>
        </w:rPr>
        <w:t>Образование земельных участков, которые будут отнесены к территориям общего пользования или имуществу общего пользования, в том числе</w:t>
      </w:r>
      <w:r w:rsidR="00C559DB">
        <w:rPr>
          <w:shd w:val="clear" w:color="auto" w:fill="FFFFFF"/>
        </w:rPr>
        <w:t xml:space="preserve"> в отношении которых предполагаю</w:t>
      </w:r>
      <w:r w:rsidRPr="00F6643A">
        <w:rPr>
          <w:shd w:val="clear" w:color="auto" w:fill="FFFFFF"/>
        </w:rPr>
        <w:t>тся резервирование и (или) изъятие для государственных или муниципальных нужд</w:t>
      </w:r>
      <w:r w:rsidR="00C559DB">
        <w:rPr>
          <w:shd w:val="clear" w:color="auto" w:fill="FFFFFF"/>
        </w:rPr>
        <w:t>,</w:t>
      </w:r>
      <w:r w:rsidRPr="00F6643A">
        <w:rPr>
          <w:shd w:val="clear" w:color="auto" w:fill="FFFFFF"/>
        </w:rPr>
        <w:t xml:space="preserve"> проектом межевания территории не предусмотрено.</w:t>
      </w:r>
    </w:p>
    <w:p w:rsidR="00177CED" w:rsidRDefault="00177CED" w:rsidP="00C73ABB">
      <w:pPr>
        <w:pStyle w:val="Standard"/>
        <w:spacing w:line="360" w:lineRule="auto"/>
        <w:ind w:firstLine="709"/>
        <w:jc w:val="both"/>
        <w:rPr>
          <w:shd w:val="clear" w:color="auto" w:fill="FFFFFF"/>
        </w:rPr>
      </w:pPr>
      <w:r w:rsidRPr="00177CED">
        <w:rPr>
          <w:shd w:val="clear" w:color="auto" w:fill="FFFFFF"/>
        </w:rPr>
        <w:lastRenderedPageBreak/>
        <w:t>В границах рассматриваемой территории лесных участков не обнаружено. Прилегающие к проектируемой территории участки также не входят в состав земель лесного фонда.</w:t>
      </w:r>
    </w:p>
    <w:p w:rsidR="00E733C8" w:rsidRPr="004F29B0" w:rsidRDefault="00E733C8" w:rsidP="00C73ABB">
      <w:pPr>
        <w:pStyle w:val="Standard"/>
        <w:spacing w:line="360" w:lineRule="auto"/>
        <w:ind w:firstLine="709"/>
        <w:jc w:val="both"/>
        <w:rPr>
          <w:shd w:val="clear" w:color="auto" w:fill="FFFFFF"/>
        </w:rPr>
      </w:pPr>
      <w:r w:rsidRPr="00E733C8">
        <w:rPr>
          <w:shd w:val="clear" w:color="auto" w:fill="FFFFFF"/>
        </w:rPr>
        <w:t>Рассматриваемая территория расположена в Железнодорожном районе городского округа город Воронеж на территории када</w:t>
      </w:r>
      <w:r w:rsidR="00856CBF">
        <w:rPr>
          <w:shd w:val="clear" w:color="auto" w:fill="FFFFFF"/>
        </w:rPr>
        <w:t>стрового квартала 36:34:0104102</w:t>
      </w:r>
      <w:r w:rsidRPr="00E733C8">
        <w:rPr>
          <w:shd w:val="clear" w:color="auto" w:fill="FFFFFF"/>
        </w:rPr>
        <w:t xml:space="preserve"> и включает земельные участки кадастрового квартала  36:34:0000000 (охранные зоны).</w:t>
      </w:r>
    </w:p>
    <w:p w:rsidR="004C48F8" w:rsidRDefault="00C41CC1" w:rsidP="00C73ABB">
      <w:pPr>
        <w:pStyle w:val="Standard"/>
        <w:spacing w:line="360" w:lineRule="auto"/>
        <w:ind w:firstLine="709"/>
        <w:jc w:val="both"/>
      </w:pPr>
      <w:r>
        <w:t>Площадь рассматриваемой</w:t>
      </w:r>
      <w:r w:rsidR="00856CBF">
        <w:t xml:space="preserve"> территории составляет 2,</w:t>
      </w:r>
      <w:r w:rsidR="00C73ABB">
        <w:t>38</w:t>
      </w:r>
      <w:r w:rsidR="00BE4A9A">
        <w:t xml:space="preserve"> </w:t>
      </w:r>
      <w:r w:rsidR="004C48F8">
        <w:t>га.</w:t>
      </w:r>
      <w:r w:rsidR="00482063" w:rsidRPr="00482063">
        <w:t xml:space="preserve"> На территории межевания расположены здания, сооружения жилого и нежилого назначения</w:t>
      </w:r>
      <w:r w:rsidR="00482063">
        <w:t>.</w:t>
      </w:r>
    </w:p>
    <w:p w:rsidR="00177CED" w:rsidRDefault="00177CED" w:rsidP="00177CED">
      <w:pPr>
        <w:pStyle w:val="Standard"/>
        <w:spacing w:line="360" w:lineRule="auto"/>
        <w:ind w:firstLine="709"/>
        <w:jc w:val="both"/>
      </w:pPr>
      <w:r w:rsidRPr="00482063">
        <w:t>Ведомость земельных участков, прошедших государственный кадастровый</w:t>
      </w:r>
      <w:r w:rsidR="005B2703">
        <w:t xml:space="preserve"> учет, представлен</w:t>
      </w:r>
      <w:r w:rsidR="00856CBF">
        <w:t>а</w:t>
      </w:r>
      <w:r w:rsidR="005B2703">
        <w:t xml:space="preserve"> в таблице № 1</w:t>
      </w:r>
      <w:r w:rsidRPr="00482063">
        <w:t>.</w:t>
      </w:r>
    </w:p>
    <w:p w:rsidR="00177CED" w:rsidRDefault="005B2703" w:rsidP="00177CED">
      <w:pPr>
        <w:pStyle w:val="Standard"/>
        <w:spacing w:line="360" w:lineRule="auto"/>
        <w:ind w:firstLine="709"/>
        <w:jc w:val="right"/>
      </w:pPr>
      <w:r>
        <w:t>Таблица № 1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45"/>
        <w:gridCol w:w="3106"/>
        <w:gridCol w:w="2253"/>
        <w:gridCol w:w="1152"/>
        <w:gridCol w:w="2513"/>
      </w:tblGrid>
      <w:tr w:rsidR="00177CED" w:rsidRPr="00482063" w:rsidTr="00856CBF">
        <w:trPr>
          <w:trHeight w:val="1005"/>
          <w:tblHeader/>
        </w:trPr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7CED" w:rsidRPr="00482063" w:rsidRDefault="00177CED" w:rsidP="002242D8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482063">
              <w:rPr>
                <w:kern w:val="0"/>
                <w:sz w:val="24"/>
                <w:szCs w:val="24"/>
              </w:rPr>
              <w:t xml:space="preserve">№      </w:t>
            </w:r>
            <w:r w:rsidRPr="00482063">
              <w:rPr>
                <w:kern w:val="0"/>
                <w:sz w:val="24"/>
                <w:szCs w:val="24"/>
              </w:rPr>
              <w:br/>
              <w:t>п/п</w:t>
            </w:r>
          </w:p>
        </w:tc>
        <w:tc>
          <w:tcPr>
            <w:tcW w:w="1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7CED" w:rsidRPr="00482063" w:rsidRDefault="00177CED" w:rsidP="002242D8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482063">
              <w:rPr>
                <w:kern w:val="0"/>
                <w:sz w:val="24"/>
                <w:szCs w:val="24"/>
              </w:rPr>
              <w:t>Адрес</w:t>
            </w:r>
            <w:r w:rsidRPr="00482063">
              <w:rPr>
                <w:kern w:val="0"/>
                <w:sz w:val="24"/>
                <w:szCs w:val="24"/>
              </w:rPr>
              <w:br/>
              <w:t>(местоположение)</w:t>
            </w:r>
          </w:p>
        </w:tc>
        <w:tc>
          <w:tcPr>
            <w:tcW w:w="11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7CED" w:rsidRPr="00482063" w:rsidRDefault="00177CED" w:rsidP="002242D8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482063">
              <w:rPr>
                <w:kern w:val="0"/>
                <w:sz w:val="24"/>
                <w:szCs w:val="24"/>
              </w:rPr>
              <w:t>Кадастровый номер</w:t>
            </w:r>
          </w:p>
        </w:tc>
        <w:tc>
          <w:tcPr>
            <w:tcW w:w="5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7CED" w:rsidRPr="00482063" w:rsidRDefault="00177CED" w:rsidP="002242D8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482063">
              <w:rPr>
                <w:kern w:val="0"/>
                <w:sz w:val="24"/>
                <w:szCs w:val="24"/>
              </w:rPr>
              <w:t xml:space="preserve">Площадь </w:t>
            </w:r>
            <w:r w:rsidRPr="00482063">
              <w:rPr>
                <w:kern w:val="0"/>
                <w:sz w:val="24"/>
                <w:szCs w:val="24"/>
              </w:rPr>
              <w:br/>
              <w:t xml:space="preserve">участка, </w:t>
            </w:r>
            <w:r w:rsidRPr="00482063">
              <w:rPr>
                <w:kern w:val="0"/>
                <w:sz w:val="24"/>
                <w:szCs w:val="24"/>
              </w:rPr>
              <w:br/>
              <w:t>кв. м</w:t>
            </w:r>
          </w:p>
        </w:tc>
        <w:tc>
          <w:tcPr>
            <w:tcW w:w="1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7CED" w:rsidRPr="00482063" w:rsidRDefault="00177CED" w:rsidP="002242D8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482063">
              <w:rPr>
                <w:kern w:val="0"/>
                <w:sz w:val="24"/>
                <w:szCs w:val="24"/>
              </w:rPr>
              <w:t>Разрешенное использование</w:t>
            </w:r>
          </w:p>
        </w:tc>
      </w:tr>
      <w:tr w:rsidR="00177CED" w:rsidRPr="00482063" w:rsidTr="00856CBF">
        <w:trPr>
          <w:trHeight w:val="735"/>
          <w:tblHeader/>
        </w:trPr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7CED" w:rsidRPr="00482063" w:rsidRDefault="00177CED" w:rsidP="002242D8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482063">
              <w:rPr>
                <w:kern w:val="0"/>
                <w:sz w:val="24"/>
                <w:szCs w:val="24"/>
              </w:rPr>
              <w:t>1</w:t>
            </w:r>
          </w:p>
        </w:tc>
        <w:tc>
          <w:tcPr>
            <w:tcW w:w="1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7CED" w:rsidRPr="00EE032D" w:rsidRDefault="00177CED" w:rsidP="002242D8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EE032D">
              <w:rPr>
                <w:kern w:val="0"/>
                <w:sz w:val="24"/>
                <w:szCs w:val="24"/>
              </w:rPr>
              <w:t>Воронежская обл.,</w:t>
            </w:r>
          </w:p>
          <w:p w:rsidR="00177CED" w:rsidRPr="00EE032D" w:rsidRDefault="00177CED" w:rsidP="002242D8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EE032D">
              <w:rPr>
                <w:kern w:val="0"/>
                <w:sz w:val="24"/>
                <w:szCs w:val="24"/>
              </w:rPr>
              <w:t>г. Воронеж,</w:t>
            </w:r>
          </w:p>
          <w:p w:rsidR="00177CED" w:rsidRPr="00EE032D" w:rsidRDefault="00177CED" w:rsidP="002242D8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EE032D">
              <w:rPr>
                <w:kern w:val="0"/>
                <w:sz w:val="24"/>
                <w:szCs w:val="24"/>
              </w:rPr>
              <w:t>ул. Южная, 73</w:t>
            </w:r>
          </w:p>
        </w:tc>
        <w:tc>
          <w:tcPr>
            <w:tcW w:w="11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7CED" w:rsidRPr="00482063" w:rsidRDefault="00177CED" w:rsidP="002242D8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482063">
              <w:rPr>
                <w:kern w:val="0"/>
                <w:sz w:val="24"/>
                <w:szCs w:val="24"/>
              </w:rPr>
              <w:t>36:34:0104102:24</w:t>
            </w:r>
          </w:p>
        </w:tc>
        <w:tc>
          <w:tcPr>
            <w:tcW w:w="5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7CED" w:rsidRPr="00482063" w:rsidRDefault="00177CED" w:rsidP="002242D8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482063">
              <w:rPr>
                <w:kern w:val="0"/>
                <w:sz w:val="24"/>
                <w:szCs w:val="24"/>
              </w:rPr>
              <w:t>671</w:t>
            </w:r>
          </w:p>
        </w:tc>
        <w:tc>
          <w:tcPr>
            <w:tcW w:w="1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7CED" w:rsidRPr="00482063" w:rsidRDefault="00177CED" w:rsidP="002242D8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482063">
              <w:rPr>
                <w:kern w:val="0"/>
                <w:sz w:val="24"/>
                <w:szCs w:val="24"/>
              </w:rPr>
              <w:t>Индивидуальное жилищное</w:t>
            </w:r>
          </w:p>
          <w:p w:rsidR="00177CED" w:rsidRPr="00482063" w:rsidRDefault="00177CED" w:rsidP="002242D8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482063">
              <w:rPr>
                <w:kern w:val="0"/>
                <w:sz w:val="24"/>
                <w:szCs w:val="24"/>
              </w:rPr>
              <w:t>строительство</w:t>
            </w:r>
          </w:p>
        </w:tc>
      </w:tr>
      <w:tr w:rsidR="00177CED" w:rsidRPr="00482063" w:rsidTr="00856CBF">
        <w:trPr>
          <w:trHeight w:val="795"/>
          <w:tblHeader/>
        </w:trPr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7CED" w:rsidRPr="00482063" w:rsidRDefault="00177CED" w:rsidP="002242D8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482063">
              <w:rPr>
                <w:kern w:val="0"/>
                <w:sz w:val="24"/>
                <w:szCs w:val="24"/>
              </w:rPr>
              <w:t>2</w:t>
            </w:r>
          </w:p>
        </w:tc>
        <w:tc>
          <w:tcPr>
            <w:tcW w:w="1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7CED" w:rsidRPr="00EE032D" w:rsidRDefault="00177CED" w:rsidP="002242D8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EE032D">
              <w:rPr>
                <w:kern w:val="0"/>
                <w:sz w:val="24"/>
                <w:szCs w:val="24"/>
              </w:rPr>
              <w:t>Воронежская обл.,</w:t>
            </w:r>
          </w:p>
          <w:p w:rsidR="00177CED" w:rsidRPr="00EE032D" w:rsidRDefault="00177CED" w:rsidP="002242D8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EE032D">
              <w:rPr>
                <w:kern w:val="0"/>
                <w:sz w:val="24"/>
                <w:szCs w:val="24"/>
              </w:rPr>
              <w:t>г. Воронеж,</w:t>
            </w:r>
          </w:p>
          <w:p w:rsidR="00177CED" w:rsidRPr="00EE032D" w:rsidRDefault="00177CED" w:rsidP="002242D8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EE032D">
              <w:rPr>
                <w:kern w:val="0"/>
                <w:sz w:val="24"/>
                <w:szCs w:val="24"/>
              </w:rPr>
              <w:t>ул. Южная, 75</w:t>
            </w:r>
          </w:p>
        </w:tc>
        <w:tc>
          <w:tcPr>
            <w:tcW w:w="11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7CED" w:rsidRPr="00482063" w:rsidRDefault="00177CED" w:rsidP="002242D8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482063">
              <w:rPr>
                <w:kern w:val="0"/>
                <w:sz w:val="24"/>
                <w:szCs w:val="24"/>
              </w:rPr>
              <w:t>36:34:0104102:4</w:t>
            </w:r>
          </w:p>
        </w:tc>
        <w:tc>
          <w:tcPr>
            <w:tcW w:w="5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7CED" w:rsidRPr="00482063" w:rsidRDefault="00177CED" w:rsidP="002242D8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482063">
              <w:rPr>
                <w:kern w:val="0"/>
                <w:sz w:val="24"/>
                <w:szCs w:val="24"/>
              </w:rPr>
              <w:t>716</w:t>
            </w:r>
          </w:p>
        </w:tc>
        <w:tc>
          <w:tcPr>
            <w:tcW w:w="1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7CED" w:rsidRPr="00482063" w:rsidRDefault="00177CED" w:rsidP="002242D8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482063">
              <w:rPr>
                <w:kern w:val="0"/>
                <w:sz w:val="24"/>
                <w:szCs w:val="24"/>
              </w:rPr>
              <w:t>Индивидуальное жилищное</w:t>
            </w:r>
          </w:p>
          <w:p w:rsidR="00177CED" w:rsidRPr="00482063" w:rsidRDefault="00177CED" w:rsidP="002242D8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482063">
              <w:rPr>
                <w:kern w:val="0"/>
                <w:sz w:val="24"/>
                <w:szCs w:val="24"/>
              </w:rPr>
              <w:t>строительство</w:t>
            </w:r>
          </w:p>
        </w:tc>
      </w:tr>
      <w:tr w:rsidR="00177CED" w:rsidRPr="00482063" w:rsidTr="00856CBF">
        <w:trPr>
          <w:trHeight w:val="795"/>
          <w:tblHeader/>
        </w:trPr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7CED" w:rsidRPr="00482063" w:rsidRDefault="00177CED" w:rsidP="002242D8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482063">
              <w:rPr>
                <w:kern w:val="0"/>
                <w:sz w:val="24"/>
                <w:szCs w:val="24"/>
              </w:rPr>
              <w:t>3</w:t>
            </w:r>
          </w:p>
        </w:tc>
        <w:tc>
          <w:tcPr>
            <w:tcW w:w="1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032D" w:rsidRPr="00EE032D" w:rsidRDefault="00EE032D" w:rsidP="00EE032D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EE032D">
              <w:rPr>
                <w:kern w:val="0"/>
                <w:sz w:val="24"/>
                <w:szCs w:val="24"/>
              </w:rPr>
              <w:t>Воронежская обл.,</w:t>
            </w:r>
          </w:p>
          <w:p w:rsidR="00EE032D" w:rsidRPr="00EE032D" w:rsidRDefault="00EE032D" w:rsidP="00EE032D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EE032D">
              <w:rPr>
                <w:kern w:val="0"/>
                <w:sz w:val="24"/>
                <w:szCs w:val="24"/>
              </w:rPr>
              <w:t>г. Воронеж,</w:t>
            </w:r>
          </w:p>
          <w:p w:rsidR="00177CED" w:rsidRPr="00EE032D" w:rsidRDefault="00EE032D" w:rsidP="00EE032D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color w:val="000000"/>
                <w:kern w:val="0"/>
                <w:sz w:val="24"/>
                <w:szCs w:val="24"/>
                <w:shd w:val="clear" w:color="auto" w:fill="F8F9FA"/>
              </w:rPr>
            </w:pPr>
            <w:r>
              <w:rPr>
                <w:kern w:val="0"/>
                <w:sz w:val="24"/>
                <w:szCs w:val="24"/>
              </w:rPr>
              <w:t>ул. Южная, 77</w:t>
            </w:r>
          </w:p>
        </w:tc>
        <w:tc>
          <w:tcPr>
            <w:tcW w:w="11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7CED" w:rsidRPr="00482063" w:rsidRDefault="00177CED" w:rsidP="002242D8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bCs/>
                <w:color w:val="000000"/>
                <w:kern w:val="0"/>
                <w:sz w:val="24"/>
                <w:szCs w:val="24"/>
                <w:shd w:val="clear" w:color="auto" w:fill="FFFFFF"/>
              </w:rPr>
            </w:pPr>
            <w:r w:rsidRPr="00482063">
              <w:rPr>
                <w:bCs/>
                <w:color w:val="000000"/>
                <w:kern w:val="0"/>
                <w:sz w:val="24"/>
                <w:szCs w:val="24"/>
                <w:shd w:val="clear" w:color="auto" w:fill="FFFFFF"/>
              </w:rPr>
              <w:t>36:34:0104102:14</w:t>
            </w:r>
          </w:p>
        </w:tc>
        <w:tc>
          <w:tcPr>
            <w:tcW w:w="5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7CED" w:rsidRPr="00482063" w:rsidRDefault="00177CED" w:rsidP="002242D8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color w:val="000000"/>
                <w:kern w:val="0"/>
                <w:sz w:val="24"/>
                <w:szCs w:val="24"/>
                <w:shd w:val="clear" w:color="auto" w:fill="FFFFFF"/>
              </w:rPr>
            </w:pPr>
            <w:r w:rsidRPr="00482063">
              <w:rPr>
                <w:color w:val="000000"/>
                <w:kern w:val="0"/>
                <w:sz w:val="24"/>
                <w:szCs w:val="24"/>
                <w:shd w:val="clear" w:color="auto" w:fill="FFFFFF"/>
              </w:rPr>
              <w:t>779</w:t>
            </w:r>
          </w:p>
        </w:tc>
        <w:tc>
          <w:tcPr>
            <w:tcW w:w="1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7CED" w:rsidRPr="00482063" w:rsidRDefault="00177CED" w:rsidP="002242D8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482063">
              <w:rPr>
                <w:kern w:val="0"/>
                <w:sz w:val="24"/>
                <w:szCs w:val="24"/>
              </w:rPr>
              <w:t>Индивидуальное жилищное</w:t>
            </w:r>
          </w:p>
          <w:p w:rsidR="00177CED" w:rsidRPr="00482063" w:rsidRDefault="00177CED" w:rsidP="002242D8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color w:val="000000"/>
                <w:kern w:val="0"/>
                <w:sz w:val="24"/>
                <w:szCs w:val="24"/>
                <w:shd w:val="clear" w:color="auto" w:fill="F8F9FA"/>
              </w:rPr>
            </w:pPr>
            <w:r w:rsidRPr="00482063">
              <w:rPr>
                <w:kern w:val="0"/>
                <w:sz w:val="24"/>
                <w:szCs w:val="24"/>
              </w:rPr>
              <w:t>строительство</w:t>
            </w:r>
          </w:p>
        </w:tc>
      </w:tr>
      <w:tr w:rsidR="00177CED" w:rsidRPr="00482063" w:rsidTr="00856CBF">
        <w:trPr>
          <w:trHeight w:val="795"/>
          <w:tblHeader/>
        </w:trPr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7CED" w:rsidRPr="00482063" w:rsidRDefault="00177CED" w:rsidP="002242D8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482063">
              <w:rPr>
                <w:kern w:val="0"/>
                <w:sz w:val="24"/>
                <w:szCs w:val="24"/>
              </w:rPr>
              <w:t>4</w:t>
            </w:r>
          </w:p>
        </w:tc>
        <w:tc>
          <w:tcPr>
            <w:tcW w:w="1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7CED" w:rsidRPr="00EE032D" w:rsidRDefault="00177CED" w:rsidP="002242D8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EE032D">
              <w:rPr>
                <w:kern w:val="0"/>
                <w:sz w:val="24"/>
                <w:szCs w:val="24"/>
              </w:rPr>
              <w:t>Воронежская обл.,</w:t>
            </w:r>
          </w:p>
          <w:p w:rsidR="00177CED" w:rsidRPr="00EE032D" w:rsidRDefault="00177CED" w:rsidP="002242D8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EE032D">
              <w:rPr>
                <w:kern w:val="0"/>
                <w:sz w:val="24"/>
                <w:szCs w:val="24"/>
              </w:rPr>
              <w:t>г. Воронеж,</w:t>
            </w:r>
          </w:p>
          <w:p w:rsidR="00177CED" w:rsidRPr="00EE032D" w:rsidRDefault="00177CED" w:rsidP="002242D8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EE032D">
              <w:rPr>
                <w:kern w:val="0"/>
                <w:sz w:val="24"/>
                <w:szCs w:val="24"/>
              </w:rPr>
              <w:t>ул. Боровская, 40</w:t>
            </w:r>
          </w:p>
        </w:tc>
        <w:tc>
          <w:tcPr>
            <w:tcW w:w="11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7CED" w:rsidRPr="00482063" w:rsidRDefault="00177CED" w:rsidP="002242D8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bCs/>
                <w:color w:val="000000"/>
                <w:kern w:val="0"/>
                <w:sz w:val="24"/>
                <w:szCs w:val="24"/>
                <w:shd w:val="clear" w:color="auto" w:fill="FFFFFF"/>
              </w:rPr>
            </w:pPr>
            <w:r w:rsidRPr="00482063">
              <w:rPr>
                <w:bCs/>
                <w:color w:val="000000"/>
                <w:kern w:val="0"/>
                <w:sz w:val="24"/>
                <w:szCs w:val="24"/>
                <w:shd w:val="clear" w:color="auto" w:fill="FFFFFF"/>
              </w:rPr>
              <w:t>36:34:0104102:3</w:t>
            </w:r>
          </w:p>
        </w:tc>
        <w:tc>
          <w:tcPr>
            <w:tcW w:w="5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7CED" w:rsidRPr="00482063" w:rsidRDefault="00177CED" w:rsidP="002242D8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color w:val="000000"/>
                <w:kern w:val="0"/>
                <w:sz w:val="24"/>
                <w:szCs w:val="24"/>
                <w:shd w:val="clear" w:color="auto" w:fill="FFFFFF"/>
              </w:rPr>
            </w:pPr>
            <w:r w:rsidRPr="00482063">
              <w:rPr>
                <w:color w:val="000000"/>
                <w:kern w:val="0"/>
                <w:sz w:val="24"/>
                <w:szCs w:val="24"/>
                <w:shd w:val="clear" w:color="auto" w:fill="FFFFFF"/>
              </w:rPr>
              <w:t>769</w:t>
            </w:r>
          </w:p>
        </w:tc>
        <w:tc>
          <w:tcPr>
            <w:tcW w:w="1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7CED" w:rsidRPr="00482063" w:rsidRDefault="00177CED" w:rsidP="002242D8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482063">
              <w:rPr>
                <w:kern w:val="0"/>
                <w:sz w:val="24"/>
                <w:szCs w:val="24"/>
              </w:rPr>
              <w:t>Индивидуальное жилищное</w:t>
            </w:r>
          </w:p>
          <w:p w:rsidR="00177CED" w:rsidRPr="00482063" w:rsidRDefault="00177CED" w:rsidP="002242D8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482063">
              <w:rPr>
                <w:kern w:val="0"/>
                <w:sz w:val="24"/>
                <w:szCs w:val="24"/>
              </w:rPr>
              <w:t>строительство</w:t>
            </w:r>
          </w:p>
        </w:tc>
      </w:tr>
      <w:tr w:rsidR="00177CED" w:rsidRPr="00482063" w:rsidTr="00856CBF">
        <w:trPr>
          <w:trHeight w:val="795"/>
          <w:tblHeader/>
        </w:trPr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7CED" w:rsidRPr="00482063" w:rsidRDefault="00177CED" w:rsidP="002242D8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482063">
              <w:rPr>
                <w:kern w:val="0"/>
                <w:sz w:val="24"/>
                <w:szCs w:val="24"/>
              </w:rPr>
              <w:t>5</w:t>
            </w:r>
          </w:p>
        </w:tc>
        <w:tc>
          <w:tcPr>
            <w:tcW w:w="1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032D" w:rsidRPr="00EE032D" w:rsidRDefault="00EE032D" w:rsidP="00EE032D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EE032D">
              <w:rPr>
                <w:kern w:val="0"/>
                <w:sz w:val="24"/>
                <w:szCs w:val="24"/>
              </w:rPr>
              <w:t>Воронежская обл.,</w:t>
            </w:r>
          </w:p>
          <w:p w:rsidR="00EE032D" w:rsidRPr="00EE032D" w:rsidRDefault="00EE032D" w:rsidP="00EE032D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EE032D">
              <w:rPr>
                <w:kern w:val="0"/>
                <w:sz w:val="24"/>
                <w:szCs w:val="24"/>
              </w:rPr>
              <w:t>г. Воронеж,</w:t>
            </w:r>
          </w:p>
          <w:p w:rsidR="00C01D58" w:rsidRPr="00EE032D" w:rsidRDefault="00EE032D" w:rsidP="00EE032D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color w:val="000000"/>
                <w:kern w:val="0"/>
                <w:sz w:val="24"/>
                <w:szCs w:val="24"/>
                <w:shd w:val="clear" w:color="auto" w:fill="F8F9FA"/>
              </w:rPr>
            </w:pPr>
            <w:r>
              <w:rPr>
                <w:kern w:val="0"/>
                <w:sz w:val="24"/>
                <w:szCs w:val="24"/>
              </w:rPr>
              <w:t>ул. Боровская, 42</w:t>
            </w:r>
          </w:p>
        </w:tc>
        <w:tc>
          <w:tcPr>
            <w:tcW w:w="11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7CED" w:rsidRPr="00482063" w:rsidRDefault="00177CED" w:rsidP="002242D8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bCs/>
                <w:color w:val="000000"/>
                <w:kern w:val="0"/>
                <w:sz w:val="24"/>
                <w:szCs w:val="24"/>
                <w:shd w:val="clear" w:color="auto" w:fill="FFFFFF"/>
              </w:rPr>
            </w:pPr>
            <w:r w:rsidRPr="00482063">
              <w:rPr>
                <w:bCs/>
                <w:color w:val="000000"/>
                <w:kern w:val="0"/>
                <w:sz w:val="24"/>
                <w:szCs w:val="24"/>
                <w:shd w:val="clear" w:color="auto" w:fill="FFFFFF"/>
              </w:rPr>
              <w:t>36:34:0104102:12</w:t>
            </w:r>
          </w:p>
        </w:tc>
        <w:tc>
          <w:tcPr>
            <w:tcW w:w="5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7CED" w:rsidRPr="00482063" w:rsidRDefault="00177CED" w:rsidP="002242D8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color w:val="000000"/>
                <w:kern w:val="0"/>
                <w:sz w:val="24"/>
                <w:szCs w:val="24"/>
                <w:shd w:val="clear" w:color="auto" w:fill="FFFFFF"/>
              </w:rPr>
            </w:pPr>
            <w:r w:rsidRPr="00482063">
              <w:rPr>
                <w:color w:val="000000"/>
                <w:kern w:val="0"/>
                <w:sz w:val="24"/>
                <w:szCs w:val="24"/>
                <w:shd w:val="clear" w:color="auto" w:fill="FFFFFF"/>
              </w:rPr>
              <w:t>589</w:t>
            </w:r>
          </w:p>
        </w:tc>
        <w:tc>
          <w:tcPr>
            <w:tcW w:w="1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7CED" w:rsidRPr="00482063" w:rsidRDefault="00177CED" w:rsidP="002242D8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482063">
              <w:rPr>
                <w:kern w:val="0"/>
                <w:sz w:val="24"/>
                <w:szCs w:val="24"/>
              </w:rPr>
              <w:t>Индивидуальное жилищное</w:t>
            </w:r>
          </w:p>
          <w:p w:rsidR="00177CED" w:rsidRPr="00482063" w:rsidRDefault="00177CED" w:rsidP="002242D8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color w:val="000000"/>
                <w:kern w:val="0"/>
                <w:sz w:val="24"/>
                <w:szCs w:val="24"/>
                <w:shd w:val="clear" w:color="auto" w:fill="F8F9FA"/>
              </w:rPr>
            </w:pPr>
            <w:r w:rsidRPr="00482063">
              <w:rPr>
                <w:kern w:val="0"/>
                <w:sz w:val="24"/>
                <w:szCs w:val="24"/>
              </w:rPr>
              <w:t>строительство</w:t>
            </w:r>
          </w:p>
        </w:tc>
      </w:tr>
      <w:tr w:rsidR="00177CED" w:rsidRPr="00482063" w:rsidTr="00856CBF">
        <w:trPr>
          <w:trHeight w:val="795"/>
          <w:tblHeader/>
        </w:trPr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7CED" w:rsidRPr="00482063" w:rsidRDefault="00177CED" w:rsidP="002242D8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482063">
              <w:rPr>
                <w:kern w:val="0"/>
                <w:sz w:val="24"/>
                <w:szCs w:val="24"/>
              </w:rPr>
              <w:t>6</w:t>
            </w:r>
          </w:p>
        </w:tc>
        <w:tc>
          <w:tcPr>
            <w:tcW w:w="1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032D" w:rsidRPr="00EE032D" w:rsidRDefault="00EE032D" w:rsidP="00EE032D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EE032D">
              <w:rPr>
                <w:kern w:val="0"/>
                <w:sz w:val="24"/>
                <w:szCs w:val="24"/>
              </w:rPr>
              <w:t>Воронежская обл.,</w:t>
            </w:r>
          </w:p>
          <w:p w:rsidR="00EE032D" w:rsidRPr="00EE032D" w:rsidRDefault="00EE032D" w:rsidP="00EE032D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EE032D">
              <w:rPr>
                <w:kern w:val="0"/>
                <w:sz w:val="24"/>
                <w:szCs w:val="24"/>
              </w:rPr>
              <w:t>г. Воронеж,</w:t>
            </w:r>
          </w:p>
          <w:p w:rsidR="00C01D58" w:rsidRPr="00EE032D" w:rsidRDefault="00EE032D" w:rsidP="00EE032D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color w:val="000000"/>
                <w:kern w:val="0"/>
                <w:sz w:val="24"/>
                <w:szCs w:val="24"/>
                <w:shd w:val="clear" w:color="auto" w:fill="F8F9FA"/>
              </w:rPr>
            </w:pPr>
            <w:r>
              <w:rPr>
                <w:kern w:val="0"/>
                <w:sz w:val="24"/>
                <w:szCs w:val="24"/>
              </w:rPr>
              <w:t>ул. Южная, 79</w:t>
            </w:r>
          </w:p>
        </w:tc>
        <w:tc>
          <w:tcPr>
            <w:tcW w:w="11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7CED" w:rsidRPr="00482063" w:rsidRDefault="00177CED" w:rsidP="002242D8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bCs/>
                <w:color w:val="000000"/>
                <w:kern w:val="0"/>
                <w:sz w:val="24"/>
                <w:szCs w:val="24"/>
                <w:shd w:val="clear" w:color="auto" w:fill="FFFFFF"/>
              </w:rPr>
            </w:pPr>
            <w:r w:rsidRPr="00482063">
              <w:rPr>
                <w:bCs/>
                <w:color w:val="000000"/>
                <w:kern w:val="0"/>
                <w:sz w:val="24"/>
                <w:szCs w:val="24"/>
                <w:shd w:val="clear" w:color="auto" w:fill="FFFFFF"/>
              </w:rPr>
              <w:t>36:34:0104102:10</w:t>
            </w:r>
          </w:p>
        </w:tc>
        <w:tc>
          <w:tcPr>
            <w:tcW w:w="5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7CED" w:rsidRPr="00482063" w:rsidRDefault="00177CED" w:rsidP="002242D8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color w:val="000000"/>
                <w:kern w:val="0"/>
                <w:sz w:val="24"/>
                <w:szCs w:val="24"/>
                <w:shd w:val="clear" w:color="auto" w:fill="FFFFFF"/>
              </w:rPr>
            </w:pPr>
            <w:r w:rsidRPr="00482063">
              <w:rPr>
                <w:color w:val="000000"/>
                <w:kern w:val="0"/>
                <w:sz w:val="24"/>
                <w:szCs w:val="24"/>
                <w:shd w:val="clear" w:color="auto" w:fill="FFFFFF"/>
              </w:rPr>
              <w:t>684</w:t>
            </w:r>
          </w:p>
        </w:tc>
        <w:tc>
          <w:tcPr>
            <w:tcW w:w="1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7CED" w:rsidRPr="00482063" w:rsidRDefault="00177CED" w:rsidP="002242D8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482063">
              <w:rPr>
                <w:kern w:val="0"/>
                <w:sz w:val="24"/>
                <w:szCs w:val="24"/>
              </w:rPr>
              <w:t>Индивидуальное жилищное</w:t>
            </w:r>
          </w:p>
          <w:p w:rsidR="00177CED" w:rsidRPr="00482063" w:rsidRDefault="00177CED" w:rsidP="002242D8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color w:val="000000"/>
                <w:kern w:val="0"/>
                <w:sz w:val="24"/>
                <w:szCs w:val="24"/>
                <w:shd w:val="clear" w:color="auto" w:fill="F8F9FA"/>
              </w:rPr>
            </w:pPr>
            <w:r w:rsidRPr="00482063">
              <w:rPr>
                <w:kern w:val="0"/>
                <w:sz w:val="24"/>
                <w:szCs w:val="24"/>
              </w:rPr>
              <w:t>строительство</w:t>
            </w:r>
          </w:p>
        </w:tc>
      </w:tr>
      <w:tr w:rsidR="00177CED" w:rsidRPr="00482063" w:rsidTr="00856CBF">
        <w:trPr>
          <w:trHeight w:val="795"/>
          <w:tblHeader/>
        </w:trPr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7CED" w:rsidRPr="00482063" w:rsidRDefault="00177CED" w:rsidP="002242D8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482063">
              <w:rPr>
                <w:kern w:val="0"/>
                <w:sz w:val="24"/>
                <w:szCs w:val="24"/>
              </w:rPr>
              <w:t>7</w:t>
            </w:r>
          </w:p>
        </w:tc>
        <w:tc>
          <w:tcPr>
            <w:tcW w:w="1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032D" w:rsidRPr="00EE032D" w:rsidRDefault="00EE032D" w:rsidP="00EE032D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EE032D">
              <w:rPr>
                <w:kern w:val="0"/>
                <w:sz w:val="24"/>
                <w:szCs w:val="24"/>
              </w:rPr>
              <w:t>Воронежская обл.,</w:t>
            </w:r>
          </w:p>
          <w:p w:rsidR="00EE032D" w:rsidRPr="00EE032D" w:rsidRDefault="00EE032D" w:rsidP="00EE032D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EE032D">
              <w:rPr>
                <w:kern w:val="0"/>
                <w:sz w:val="24"/>
                <w:szCs w:val="24"/>
              </w:rPr>
              <w:t>г. Воронеж,</w:t>
            </w:r>
          </w:p>
          <w:p w:rsidR="00177CED" w:rsidRPr="00EE032D" w:rsidRDefault="00EE032D" w:rsidP="00EE032D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color w:val="000000"/>
                <w:kern w:val="0"/>
                <w:sz w:val="24"/>
                <w:szCs w:val="24"/>
                <w:shd w:val="clear" w:color="auto" w:fill="F8F9FA"/>
              </w:rPr>
            </w:pPr>
            <w:r>
              <w:rPr>
                <w:kern w:val="0"/>
                <w:sz w:val="24"/>
                <w:szCs w:val="24"/>
              </w:rPr>
              <w:t>ул. Боровская, 44</w:t>
            </w:r>
          </w:p>
        </w:tc>
        <w:tc>
          <w:tcPr>
            <w:tcW w:w="11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7CED" w:rsidRPr="00482063" w:rsidRDefault="00177CED" w:rsidP="002242D8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bCs/>
                <w:color w:val="000000"/>
                <w:kern w:val="0"/>
                <w:sz w:val="24"/>
                <w:szCs w:val="24"/>
                <w:shd w:val="clear" w:color="auto" w:fill="FFFFFF"/>
              </w:rPr>
            </w:pPr>
            <w:r w:rsidRPr="00482063">
              <w:rPr>
                <w:bCs/>
                <w:color w:val="000000"/>
                <w:kern w:val="0"/>
                <w:sz w:val="24"/>
                <w:szCs w:val="24"/>
                <w:shd w:val="clear" w:color="auto" w:fill="FFFFFF"/>
              </w:rPr>
              <w:t>36:34:0104102:15</w:t>
            </w:r>
          </w:p>
        </w:tc>
        <w:tc>
          <w:tcPr>
            <w:tcW w:w="5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7CED" w:rsidRPr="00482063" w:rsidRDefault="00177CED" w:rsidP="002242D8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color w:val="000000"/>
                <w:kern w:val="0"/>
                <w:sz w:val="24"/>
                <w:szCs w:val="24"/>
                <w:shd w:val="clear" w:color="auto" w:fill="FFFFFF"/>
              </w:rPr>
            </w:pPr>
            <w:r w:rsidRPr="00482063">
              <w:rPr>
                <w:color w:val="000000"/>
                <w:kern w:val="0"/>
                <w:sz w:val="24"/>
                <w:szCs w:val="24"/>
                <w:shd w:val="clear" w:color="auto" w:fill="FFFFFF"/>
              </w:rPr>
              <w:t>600</w:t>
            </w:r>
          </w:p>
        </w:tc>
        <w:tc>
          <w:tcPr>
            <w:tcW w:w="1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7CED" w:rsidRPr="00482063" w:rsidRDefault="00177CED" w:rsidP="002242D8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482063">
              <w:rPr>
                <w:kern w:val="0"/>
                <w:sz w:val="24"/>
                <w:szCs w:val="24"/>
              </w:rPr>
              <w:t>Индивидуальное жилищное</w:t>
            </w:r>
          </w:p>
          <w:p w:rsidR="00177CED" w:rsidRPr="00482063" w:rsidRDefault="00177CED" w:rsidP="002242D8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color w:val="000000"/>
                <w:kern w:val="0"/>
                <w:sz w:val="24"/>
                <w:szCs w:val="24"/>
                <w:shd w:val="clear" w:color="auto" w:fill="F8F9FA"/>
              </w:rPr>
            </w:pPr>
            <w:r w:rsidRPr="00482063">
              <w:rPr>
                <w:kern w:val="0"/>
                <w:sz w:val="24"/>
                <w:szCs w:val="24"/>
              </w:rPr>
              <w:t>строительство</w:t>
            </w:r>
          </w:p>
        </w:tc>
      </w:tr>
      <w:tr w:rsidR="00177CED" w:rsidRPr="00482063" w:rsidTr="00856CBF">
        <w:trPr>
          <w:trHeight w:val="703"/>
          <w:tblHeader/>
        </w:trPr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7CED" w:rsidRPr="00482063" w:rsidRDefault="00177CED" w:rsidP="002242D8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482063">
              <w:rPr>
                <w:kern w:val="0"/>
                <w:sz w:val="24"/>
                <w:szCs w:val="24"/>
              </w:rPr>
              <w:t>8</w:t>
            </w:r>
          </w:p>
          <w:p w:rsidR="00177CED" w:rsidRPr="00482063" w:rsidRDefault="00177CED" w:rsidP="002242D8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</w:p>
        </w:tc>
        <w:tc>
          <w:tcPr>
            <w:tcW w:w="1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032D" w:rsidRPr="00EE032D" w:rsidRDefault="00EE032D" w:rsidP="00EE032D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EE032D">
              <w:rPr>
                <w:kern w:val="0"/>
                <w:sz w:val="24"/>
                <w:szCs w:val="24"/>
              </w:rPr>
              <w:t>Воронежская обл.,</w:t>
            </w:r>
          </w:p>
          <w:p w:rsidR="00EE032D" w:rsidRPr="00EE032D" w:rsidRDefault="00EE032D" w:rsidP="00EE032D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EE032D">
              <w:rPr>
                <w:kern w:val="0"/>
                <w:sz w:val="24"/>
                <w:szCs w:val="24"/>
              </w:rPr>
              <w:t>г. Воронеж,</w:t>
            </w:r>
          </w:p>
          <w:p w:rsidR="00177CED" w:rsidRPr="00EE032D" w:rsidRDefault="00EE032D" w:rsidP="00EE032D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color w:val="000000"/>
                <w:kern w:val="0"/>
                <w:sz w:val="24"/>
                <w:szCs w:val="24"/>
                <w:shd w:val="clear" w:color="auto" w:fill="F8F9FA"/>
              </w:rPr>
            </w:pPr>
            <w:r>
              <w:rPr>
                <w:kern w:val="0"/>
                <w:sz w:val="24"/>
                <w:szCs w:val="24"/>
              </w:rPr>
              <w:t>ул. Южная, 81</w:t>
            </w:r>
          </w:p>
        </w:tc>
        <w:tc>
          <w:tcPr>
            <w:tcW w:w="11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7CED" w:rsidRPr="00482063" w:rsidRDefault="00177CED" w:rsidP="002242D8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bCs/>
                <w:color w:val="000000"/>
                <w:kern w:val="0"/>
                <w:sz w:val="24"/>
                <w:szCs w:val="24"/>
                <w:shd w:val="clear" w:color="auto" w:fill="FFFFFF"/>
              </w:rPr>
            </w:pPr>
            <w:r w:rsidRPr="00482063">
              <w:rPr>
                <w:bCs/>
                <w:color w:val="000000"/>
                <w:kern w:val="0"/>
                <w:sz w:val="24"/>
                <w:szCs w:val="24"/>
                <w:shd w:val="clear" w:color="auto" w:fill="FFFFFF"/>
              </w:rPr>
              <w:t>36:34:0104102:5</w:t>
            </w:r>
          </w:p>
        </w:tc>
        <w:tc>
          <w:tcPr>
            <w:tcW w:w="5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7CED" w:rsidRPr="00482063" w:rsidRDefault="00177CED" w:rsidP="002242D8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color w:val="000000"/>
                <w:kern w:val="0"/>
                <w:sz w:val="24"/>
                <w:szCs w:val="24"/>
                <w:shd w:val="clear" w:color="auto" w:fill="FFFFFF"/>
              </w:rPr>
            </w:pPr>
            <w:r w:rsidRPr="00482063">
              <w:rPr>
                <w:color w:val="000000"/>
                <w:kern w:val="0"/>
                <w:sz w:val="24"/>
                <w:szCs w:val="24"/>
                <w:shd w:val="clear" w:color="auto" w:fill="FFFFFF"/>
              </w:rPr>
              <w:t>779</w:t>
            </w:r>
          </w:p>
        </w:tc>
        <w:tc>
          <w:tcPr>
            <w:tcW w:w="1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7CED" w:rsidRPr="00482063" w:rsidRDefault="00177CED" w:rsidP="002242D8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482063">
              <w:rPr>
                <w:kern w:val="0"/>
                <w:sz w:val="24"/>
                <w:szCs w:val="24"/>
              </w:rPr>
              <w:t>Индивидуальное жилищное</w:t>
            </w:r>
          </w:p>
          <w:p w:rsidR="00177CED" w:rsidRPr="00482063" w:rsidRDefault="00177CED" w:rsidP="002242D8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color w:val="000000"/>
                <w:kern w:val="0"/>
                <w:sz w:val="24"/>
                <w:szCs w:val="24"/>
                <w:shd w:val="clear" w:color="auto" w:fill="F8F9FA"/>
              </w:rPr>
            </w:pPr>
            <w:r w:rsidRPr="00482063">
              <w:rPr>
                <w:kern w:val="0"/>
                <w:sz w:val="24"/>
                <w:szCs w:val="24"/>
              </w:rPr>
              <w:t>строительство</w:t>
            </w:r>
          </w:p>
        </w:tc>
      </w:tr>
      <w:tr w:rsidR="00177CED" w:rsidRPr="00482063" w:rsidTr="00856CBF">
        <w:trPr>
          <w:trHeight w:val="795"/>
          <w:tblHeader/>
        </w:trPr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7CED" w:rsidRPr="00482063" w:rsidRDefault="00177CED" w:rsidP="002242D8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482063">
              <w:rPr>
                <w:kern w:val="0"/>
                <w:sz w:val="24"/>
                <w:szCs w:val="24"/>
              </w:rPr>
              <w:lastRenderedPageBreak/>
              <w:t>9</w:t>
            </w:r>
          </w:p>
        </w:tc>
        <w:tc>
          <w:tcPr>
            <w:tcW w:w="1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1B4" w:rsidRPr="00EE032D" w:rsidRDefault="004C11B4" w:rsidP="004C11B4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EE032D">
              <w:rPr>
                <w:kern w:val="0"/>
                <w:sz w:val="24"/>
                <w:szCs w:val="24"/>
              </w:rPr>
              <w:t>Воронежская обл.,</w:t>
            </w:r>
          </w:p>
          <w:p w:rsidR="004C11B4" w:rsidRPr="00EE032D" w:rsidRDefault="004C11B4" w:rsidP="004C11B4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EE032D">
              <w:rPr>
                <w:kern w:val="0"/>
                <w:sz w:val="24"/>
                <w:szCs w:val="24"/>
              </w:rPr>
              <w:t>г. Воронеж,</w:t>
            </w:r>
          </w:p>
          <w:p w:rsidR="00177CED" w:rsidRPr="00EE032D" w:rsidRDefault="004C11B4" w:rsidP="004C11B4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color w:val="000000"/>
                <w:kern w:val="0"/>
                <w:sz w:val="24"/>
                <w:szCs w:val="24"/>
                <w:shd w:val="clear" w:color="auto" w:fill="F8F9FA"/>
              </w:rPr>
            </w:pPr>
            <w:r>
              <w:rPr>
                <w:kern w:val="0"/>
                <w:sz w:val="24"/>
                <w:szCs w:val="24"/>
              </w:rPr>
              <w:t>ул. Боровская, 46</w:t>
            </w:r>
          </w:p>
        </w:tc>
        <w:tc>
          <w:tcPr>
            <w:tcW w:w="11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7CED" w:rsidRPr="00482063" w:rsidRDefault="00177CED" w:rsidP="002242D8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bCs/>
                <w:color w:val="000000"/>
                <w:kern w:val="0"/>
                <w:sz w:val="24"/>
                <w:szCs w:val="24"/>
                <w:shd w:val="clear" w:color="auto" w:fill="FFFFFF"/>
              </w:rPr>
            </w:pPr>
            <w:r w:rsidRPr="00482063">
              <w:rPr>
                <w:bCs/>
                <w:color w:val="000000"/>
                <w:kern w:val="0"/>
                <w:sz w:val="24"/>
                <w:szCs w:val="24"/>
                <w:shd w:val="clear" w:color="auto" w:fill="FFFFFF"/>
              </w:rPr>
              <w:t>36:34:0104102:13</w:t>
            </w:r>
          </w:p>
        </w:tc>
        <w:tc>
          <w:tcPr>
            <w:tcW w:w="5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7CED" w:rsidRPr="00482063" w:rsidRDefault="00177CED" w:rsidP="002242D8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color w:val="000000"/>
                <w:kern w:val="0"/>
                <w:sz w:val="24"/>
                <w:szCs w:val="24"/>
                <w:shd w:val="clear" w:color="auto" w:fill="FFFFFF"/>
              </w:rPr>
            </w:pPr>
            <w:r w:rsidRPr="00482063">
              <w:rPr>
                <w:color w:val="000000"/>
                <w:kern w:val="0"/>
                <w:sz w:val="24"/>
                <w:szCs w:val="24"/>
                <w:shd w:val="clear" w:color="auto" w:fill="FFFFFF"/>
              </w:rPr>
              <w:t>610</w:t>
            </w:r>
          </w:p>
        </w:tc>
        <w:tc>
          <w:tcPr>
            <w:tcW w:w="1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7CED" w:rsidRPr="00482063" w:rsidRDefault="00177CED" w:rsidP="002242D8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482063">
              <w:rPr>
                <w:kern w:val="0"/>
                <w:sz w:val="24"/>
                <w:szCs w:val="24"/>
              </w:rPr>
              <w:t>Индивидуальное жилищное</w:t>
            </w:r>
          </w:p>
          <w:p w:rsidR="00177CED" w:rsidRPr="00482063" w:rsidRDefault="00177CED" w:rsidP="002242D8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color w:val="000000"/>
                <w:kern w:val="0"/>
                <w:sz w:val="24"/>
                <w:szCs w:val="24"/>
                <w:shd w:val="clear" w:color="auto" w:fill="F8F9FA"/>
              </w:rPr>
            </w:pPr>
            <w:r w:rsidRPr="00482063">
              <w:rPr>
                <w:kern w:val="0"/>
                <w:sz w:val="24"/>
                <w:szCs w:val="24"/>
              </w:rPr>
              <w:t>строительство</w:t>
            </w:r>
          </w:p>
        </w:tc>
      </w:tr>
      <w:tr w:rsidR="00177CED" w:rsidRPr="00482063" w:rsidTr="00856CBF">
        <w:trPr>
          <w:trHeight w:val="795"/>
          <w:tblHeader/>
        </w:trPr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7CED" w:rsidRPr="00482063" w:rsidRDefault="00177CED" w:rsidP="002242D8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482063">
              <w:rPr>
                <w:kern w:val="0"/>
                <w:sz w:val="24"/>
                <w:szCs w:val="24"/>
              </w:rPr>
              <w:t>10</w:t>
            </w:r>
          </w:p>
        </w:tc>
        <w:tc>
          <w:tcPr>
            <w:tcW w:w="1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7CED" w:rsidRPr="00EE032D" w:rsidRDefault="00177CED" w:rsidP="002242D8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EE032D">
              <w:rPr>
                <w:kern w:val="0"/>
                <w:sz w:val="24"/>
                <w:szCs w:val="24"/>
              </w:rPr>
              <w:t>Воронежская обл.,</w:t>
            </w:r>
          </w:p>
          <w:p w:rsidR="00177CED" w:rsidRPr="00EE032D" w:rsidRDefault="00177CED" w:rsidP="002242D8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EE032D">
              <w:rPr>
                <w:kern w:val="0"/>
                <w:sz w:val="24"/>
                <w:szCs w:val="24"/>
              </w:rPr>
              <w:t>г. Воронеж,</w:t>
            </w:r>
          </w:p>
          <w:p w:rsidR="00177CED" w:rsidRPr="00EE032D" w:rsidRDefault="00177CED" w:rsidP="002242D8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EE032D">
              <w:rPr>
                <w:kern w:val="0"/>
                <w:sz w:val="24"/>
                <w:szCs w:val="24"/>
              </w:rPr>
              <w:t>ул. Южная, 83</w:t>
            </w:r>
          </w:p>
        </w:tc>
        <w:tc>
          <w:tcPr>
            <w:tcW w:w="11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7CED" w:rsidRPr="00482063" w:rsidRDefault="00177CED" w:rsidP="002242D8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bCs/>
                <w:color w:val="000000"/>
                <w:kern w:val="0"/>
                <w:sz w:val="24"/>
                <w:szCs w:val="24"/>
                <w:shd w:val="clear" w:color="auto" w:fill="FFFFFF"/>
              </w:rPr>
            </w:pPr>
            <w:r w:rsidRPr="00482063">
              <w:rPr>
                <w:bCs/>
                <w:color w:val="000000"/>
                <w:kern w:val="0"/>
                <w:sz w:val="24"/>
                <w:szCs w:val="24"/>
                <w:shd w:val="clear" w:color="auto" w:fill="FFFFFF"/>
              </w:rPr>
              <w:t>36:34:0104102:1</w:t>
            </w:r>
          </w:p>
        </w:tc>
        <w:tc>
          <w:tcPr>
            <w:tcW w:w="5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7CED" w:rsidRPr="00482063" w:rsidRDefault="00177CED" w:rsidP="002242D8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color w:val="000000"/>
                <w:kern w:val="0"/>
                <w:sz w:val="24"/>
                <w:szCs w:val="24"/>
                <w:shd w:val="clear" w:color="auto" w:fill="FFFFFF"/>
              </w:rPr>
            </w:pPr>
            <w:r w:rsidRPr="00482063">
              <w:rPr>
                <w:color w:val="000000"/>
                <w:kern w:val="0"/>
                <w:sz w:val="24"/>
                <w:szCs w:val="24"/>
                <w:shd w:val="clear" w:color="auto" w:fill="FFFFFF"/>
              </w:rPr>
              <w:t>630</w:t>
            </w:r>
          </w:p>
        </w:tc>
        <w:tc>
          <w:tcPr>
            <w:tcW w:w="1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7CED" w:rsidRPr="00482063" w:rsidRDefault="00177CED" w:rsidP="002242D8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482063">
              <w:rPr>
                <w:kern w:val="0"/>
                <w:sz w:val="24"/>
                <w:szCs w:val="24"/>
              </w:rPr>
              <w:t>Индивидуальное жилищное</w:t>
            </w:r>
          </w:p>
          <w:p w:rsidR="00177CED" w:rsidRPr="00482063" w:rsidRDefault="00177CED" w:rsidP="002242D8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482063">
              <w:rPr>
                <w:kern w:val="0"/>
                <w:sz w:val="24"/>
                <w:szCs w:val="24"/>
              </w:rPr>
              <w:t>строительство</w:t>
            </w:r>
          </w:p>
        </w:tc>
      </w:tr>
      <w:tr w:rsidR="00177CED" w:rsidRPr="00482063" w:rsidTr="00856CBF">
        <w:trPr>
          <w:trHeight w:val="795"/>
          <w:tblHeader/>
        </w:trPr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7CED" w:rsidRPr="00482063" w:rsidRDefault="00177CED" w:rsidP="002242D8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482063">
              <w:rPr>
                <w:kern w:val="0"/>
                <w:sz w:val="24"/>
                <w:szCs w:val="24"/>
              </w:rPr>
              <w:t>11</w:t>
            </w:r>
          </w:p>
        </w:tc>
        <w:tc>
          <w:tcPr>
            <w:tcW w:w="1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7CED" w:rsidRPr="00EE032D" w:rsidRDefault="00177CED" w:rsidP="002242D8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EE032D">
              <w:rPr>
                <w:kern w:val="0"/>
                <w:sz w:val="24"/>
                <w:szCs w:val="24"/>
              </w:rPr>
              <w:t>Воронежская обл.,</w:t>
            </w:r>
          </w:p>
          <w:p w:rsidR="00177CED" w:rsidRPr="00EE032D" w:rsidRDefault="00177CED" w:rsidP="002242D8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EE032D">
              <w:rPr>
                <w:kern w:val="0"/>
                <w:sz w:val="24"/>
                <w:szCs w:val="24"/>
              </w:rPr>
              <w:t>г. Воронеж,</w:t>
            </w:r>
          </w:p>
          <w:p w:rsidR="00177CED" w:rsidRPr="00EE032D" w:rsidRDefault="00177CED" w:rsidP="002242D8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EE032D">
              <w:rPr>
                <w:kern w:val="0"/>
                <w:sz w:val="24"/>
                <w:szCs w:val="24"/>
              </w:rPr>
              <w:t>ул. Южная, 85</w:t>
            </w:r>
          </w:p>
        </w:tc>
        <w:tc>
          <w:tcPr>
            <w:tcW w:w="11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7CED" w:rsidRPr="00482063" w:rsidRDefault="00177CED" w:rsidP="002242D8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bCs/>
                <w:color w:val="000000"/>
                <w:kern w:val="0"/>
                <w:sz w:val="24"/>
                <w:szCs w:val="24"/>
                <w:shd w:val="clear" w:color="auto" w:fill="FFFFFF"/>
              </w:rPr>
            </w:pPr>
            <w:r w:rsidRPr="00482063">
              <w:rPr>
                <w:bCs/>
                <w:color w:val="000000"/>
                <w:kern w:val="0"/>
                <w:sz w:val="24"/>
                <w:szCs w:val="24"/>
                <w:shd w:val="clear" w:color="auto" w:fill="FFFFFF"/>
              </w:rPr>
              <w:t>36:34:0104102:18</w:t>
            </w:r>
          </w:p>
        </w:tc>
        <w:tc>
          <w:tcPr>
            <w:tcW w:w="5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7CED" w:rsidRPr="00482063" w:rsidRDefault="00177CED" w:rsidP="002242D8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color w:val="000000"/>
                <w:kern w:val="0"/>
                <w:sz w:val="24"/>
                <w:szCs w:val="24"/>
                <w:shd w:val="clear" w:color="auto" w:fill="FFFFFF"/>
              </w:rPr>
            </w:pPr>
            <w:r w:rsidRPr="00482063">
              <w:rPr>
                <w:color w:val="000000"/>
                <w:kern w:val="0"/>
                <w:sz w:val="24"/>
                <w:szCs w:val="24"/>
                <w:shd w:val="clear" w:color="auto" w:fill="FFFFFF"/>
              </w:rPr>
              <w:t>752</w:t>
            </w:r>
          </w:p>
        </w:tc>
        <w:tc>
          <w:tcPr>
            <w:tcW w:w="1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7CED" w:rsidRPr="00482063" w:rsidRDefault="00177CED" w:rsidP="002242D8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482063">
              <w:rPr>
                <w:kern w:val="0"/>
                <w:sz w:val="24"/>
                <w:szCs w:val="24"/>
              </w:rPr>
              <w:t>Индивидуальное жилищное</w:t>
            </w:r>
          </w:p>
          <w:p w:rsidR="00177CED" w:rsidRPr="00482063" w:rsidRDefault="00177CED" w:rsidP="002242D8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482063">
              <w:rPr>
                <w:kern w:val="0"/>
                <w:sz w:val="24"/>
                <w:szCs w:val="24"/>
              </w:rPr>
              <w:t>строительство</w:t>
            </w:r>
          </w:p>
        </w:tc>
      </w:tr>
      <w:tr w:rsidR="00177CED" w:rsidRPr="00482063" w:rsidTr="00856CBF">
        <w:trPr>
          <w:trHeight w:val="795"/>
          <w:tblHeader/>
        </w:trPr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7CED" w:rsidRPr="00482063" w:rsidRDefault="00177CED" w:rsidP="002242D8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482063">
              <w:rPr>
                <w:kern w:val="0"/>
                <w:sz w:val="24"/>
                <w:szCs w:val="24"/>
              </w:rPr>
              <w:t>12</w:t>
            </w:r>
          </w:p>
        </w:tc>
        <w:tc>
          <w:tcPr>
            <w:tcW w:w="1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7CED" w:rsidRPr="00EE032D" w:rsidRDefault="00C01D58" w:rsidP="002242D8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EE032D">
              <w:rPr>
                <w:kern w:val="0"/>
                <w:sz w:val="24"/>
                <w:szCs w:val="24"/>
              </w:rPr>
              <w:t>Воронежская обл.,</w:t>
            </w:r>
            <w:r w:rsidRPr="00EE032D">
              <w:rPr>
                <w:kern w:val="0"/>
                <w:sz w:val="24"/>
                <w:szCs w:val="24"/>
              </w:rPr>
              <w:br/>
            </w:r>
            <w:r w:rsidR="00177CED" w:rsidRPr="00EE032D">
              <w:rPr>
                <w:kern w:val="0"/>
                <w:sz w:val="24"/>
                <w:szCs w:val="24"/>
              </w:rPr>
              <w:t>г.Воронеж,</w:t>
            </w:r>
          </w:p>
          <w:p w:rsidR="00177CED" w:rsidRPr="00EE032D" w:rsidRDefault="00177CED" w:rsidP="002242D8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EE032D">
              <w:rPr>
                <w:kern w:val="0"/>
                <w:sz w:val="24"/>
                <w:szCs w:val="24"/>
              </w:rPr>
              <w:t>ул. Боровская, 52</w:t>
            </w:r>
          </w:p>
        </w:tc>
        <w:tc>
          <w:tcPr>
            <w:tcW w:w="11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7CED" w:rsidRPr="00482063" w:rsidRDefault="00177CED" w:rsidP="002242D8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bCs/>
                <w:color w:val="000000"/>
                <w:kern w:val="0"/>
                <w:sz w:val="24"/>
                <w:szCs w:val="24"/>
                <w:shd w:val="clear" w:color="auto" w:fill="FFFFFF"/>
              </w:rPr>
            </w:pPr>
            <w:r w:rsidRPr="00482063">
              <w:rPr>
                <w:bCs/>
                <w:color w:val="000000"/>
                <w:kern w:val="0"/>
                <w:sz w:val="24"/>
                <w:szCs w:val="24"/>
                <w:shd w:val="clear" w:color="auto" w:fill="FFFFFF"/>
              </w:rPr>
              <w:t>36:34:0104102:16</w:t>
            </w:r>
          </w:p>
        </w:tc>
        <w:tc>
          <w:tcPr>
            <w:tcW w:w="5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7CED" w:rsidRPr="00482063" w:rsidRDefault="00177CED" w:rsidP="002242D8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color w:val="000000"/>
                <w:kern w:val="0"/>
                <w:sz w:val="24"/>
                <w:szCs w:val="24"/>
                <w:shd w:val="clear" w:color="auto" w:fill="FFFFFF"/>
              </w:rPr>
            </w:pPr>
            <w:r w:rsidRPr="00482063">
              <w:rPr>
                <w:color w:val="000000"/>
                <w:kern w:val="0"/>
                <w:sz w:val="24"/>
                <w:szCs w:val="24"/>
                <w:shd w:val="clear" w:color="auto" w:fill="FFFFFF"/>
              </w:rPr>
              <w:t>600</w:t>
            </w:r>
          </w:p>
        </w:tc>
        <w:tc>
          <w:tcPr>
            <w:tcW w:w="1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7CED" w:rsidRPr="00482063" w:rsidRDefault="00177CED" w:rsidP="002242D8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482063">
              <w:rPr>
                <w:kern w:val="0"/>
                <w:sz w:val="24"/>
                <w:szCs w:val="24"/>
              </w:rPr>
              <w:t>Индивидуальное жилищное</w:t>
            </w:r>
          </w:p>
          <w:p w:rsidR="00177CED" w:rsidRPr="00482063" w:rsidRDefault="00177CED" w:rsidP="002242D8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482063">
              <w:rPr>
                <w:kern w:val="0"/>
                <w:sz w:val="24"/>
                <w:szCs w:val="24"/>
              </w:rPr>
              <w:t>строительство</w:t>
            </w:r>
          </w:p>
        </w:tc>
      </w:tr>
      <w:tr w:rsidR="00177CED" w:rsidRPr="00482063" w:rsidTr="00856CBF">
        <w:trPr>
          <w:trHeight w:val="795"/>
          <w:tblHeader/>
        </w:trPr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7CED" w:rsidRPr="00482063" w:rsidRDefault="00177CED" w:rsidP="002242D8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482063">
              <w:rPr>
                <w:kern w:val="0"/>
                <w:sz w:val="24"/>
                <w:szCs w:val="24"/>
              </w:rPr>
              <w:t>13</w:t>
            </w:r>
          </w:p>
        </w:tc>
        <w:tc>
          <w:tcPr>
            <w:tcW w:w="1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7CED" w:rsidRPr="00EE032D" w:rsidRDefault="00856CBF" w:rsidP="002242D8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</w:rPr>
              <w:t>Воронежская обл.,</w:t>
            </w:r>
            <w:r>
              <w:rPr>
                <w:kern w:val="0"/>
                <w:sz w:val="24"/>
                <w:szCs w:val="24"/>
              </w:rPr>
              <w:br/>
            </w:r>
            <w:r w:rsidR="00177CED" w:rsidRPr="00EE032D">
              <w:rPr>
                <w:kern w:val="0"/>
                <w:sz w:val="24"/>
                <w:szCs w:val="24"/>
              </w:rPr>
              <w:t>г. Воронеж,</w:t>
            </w:r>
          </w:p>
          <w:p w:rsidR="00177CED" w:rsidRPr="00EE032D" w:rsidRDefault="00177CED" w:rsidP="002242D8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EE032D">
              <w:rPr>
                <w:kern w:val="0"/>
                <w:sz w:val="24"/>
                <w:szCs w:val="24"/>
              </w:rPr>
              <w:t>ул. Боровская, 54</w:t>
            </w:r>
          </w:p>
        </w:tc>
        <w:tc>
          <w:tcPr>
            <w:tcW w:w="11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7CED" w:rsidRPr="00482063" w:rsidRDefault="00177CED" w:rsidP="002242D8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bCs/>
                <w:color w:val="000000"/>
                <w:kern w:val="0"/>
                <w:sz w:val="24"/>
                <w:szCs w:val="24"/>
                <w:shd w:val="clear" w:color="auto" w:fill="FFFFFF"/>
              </w:rPr>
            </w:pPr>
            <w:r w:rsidRPr="00482063">
              <w:rPr>
                <w:bCs/>
                <w:color w:val="000000"/>
                <w:kern w:val="0"/>
                <w:sz w:val="24"/>
                <w:szCs w:val="24"/>
                <w:shd w:val="clear" w:color="auto" w:fill="FFFFFF"/>
              </w:rPr>
              <w:t>36:34:0104102:2</w:t>
            </w:r>
          </w:p>
        </w:tc>
        <w:tc>
          <w:tcPr>
            <w:tcW w:w="5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7CED" w:rsidRPr="00482063" w:rsidRDefault="00177CED" w:rsidP="002242D8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color w:val="000000"/>
                <w:kern w:val="0"/>
                <w:sz w:val="24"/>
                <w:szCs w:val="24"/>
                <w:shd w:val="clear" w:color="auto" w:fill="FFFFFF"/>
              </w:rPr>
            </w:pPr>
            <w:r w:rsidRPr="00482063">
              <w:rPr>
                <w:color w:val="000000"/>
                <w:kern w:val="0"/>
                <w:sz w:val="24"/>
                <w:szCs w:val="24"/>
                <w:shd w:val="clear" w:color="auto" w:fill="FFFFFF"/>
              </w:rPr>
              <w:t>1 098</w:t>
            </w:r>
          </w:p>
        </w:tc>
        <w:tc>
          <w:tcPr>
            <w:tcW w:w="1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7CED" w:rsidRPr="00482063" w:rsidRDefault="00177CED" w:rsidP="002242D8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482063">
              <w:rPr>
                <w:kern w:val="0"/>
                <w:sz w:val="24"/>
                <w:szCs w:val="24"/>
              </w:rPr>
              <w:t>Индивидуальное жилищное</w:t>
            </w:r>
          </w:p>
          <w:p w:rsidR="00177CED" w:rsidRPr="00482063" w:rsidRDefault="00177CED" w:rsidP="002242D8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482063">
              <w:rPr>
                <w:kern w:val="0"/>
                <w:sz w:val="24"/>
                <w:szCs w:val="24"/>
              </w:rPr>
              <w:t>строительство</w:t>
            </w:r>
          </w:p>
        </w:tc>
      </w:tr>
      <w:tr w:rsidR="00177CED" w:rsidRPr="00482063" w:rsidTr="00856CBF">
        <w:trPr>
          <w:trHeight w:val="795"/>
          <w:tblHeader/>
        </w:trPr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7CED" w:rsidRPr="00482063" w:rsidRDefault="00177CED" w:rsidP="002242D8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482063">
              <w:rPr>
                <w:kern w:val="0"/>
                <w:sz w:val="24"/>
                <w:szCs w:val="24"/>
              </w:rPr>
              <w:t>14</w:t>
            </w:r>
          </w:p>
        </w:tc>
        <w:tc>
          <w:tcPr>
            <w:tcW w:w="1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CBF" w:rsidRDefault="00177CED" w:rsidP="002242D8">
            <w:pPr>
              <w:widowControl/>
              <w:suppressAutoHyphens w:val="0"/>
              <w:autoSpaceDN/>
              <w:spacing w:line="240" w:lineRule="auto"/>
              <w:ind w:right="284"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EE032D">
              <w:rPr>
                <w:kern w:val="0"/>
                <w:sz w:val="24"/>
                <w:szCs w:val="24"/>
              </w:rPr>
              <w:t xml:space="preserve">Воронежская обл., </w:t>
            </w:r>
          </w:p>
          <w:p w:rsidR="00177CED" w:rsidRPr="00EE032D" w:rsidRDefault="00177CED" w:rsidP="002242D8">
            <w:pPr>
              <w:widowControl/>
              <w:suppressAutoHyphens w:val="0"/>
              <w:autoSpaceDN/>
              <w:spacing w:line="240" w:lineRule="auto"/>
              <w:ind w:right="284"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EE032D">
              <w:rPr>
                <w:kern w:val="0"/>
                <w:sz w:val="24"/>
                <w:szCs w:val="24"/>
              </w:rPr>
              <w:t>г. Воронеж,</w:t>
            </w:r>
          </w:p>
          <w:p w:rsidR="00177CED" w:rsidRPr="00EE032D" w:rsidRDefault="00177CED" w:rsidP="002242D8">
            <w:pPr>
              <w:widowControl/>
              <w:suppressAutoHyphens w:val="0"/>
              <w:autoSpaceDN/>
              <w:spacing w:line="240" w:lineRule="auto"/>
              <w:ind w:right="284"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EE032D">
              <w:rPr>
                <w:kern w:val="0"/>
                <w:sz w:val="24"/>
                <w:szCs w:val="24"/>
              </w:rPr>
              <w:t>ул. Боровская, 56</w:t>
            </w:r>
          </w:p>
        </w:tc>
        <w:tc>
          <w:tcPr>
            <w:tcW w:w="11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7CED" w:rsidRPr="00482063" w:rsidRDefault="00177CED" w:rsidP="002242D8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bCs/>
                <w:color w:val="000000"/>
                <w:kern w:val="0"/>
                <w:sz w:val="24"/>
                <w:szCs w:val="24"/>
                <w:shd w:val="clear" w:color="auto" w:fill="FFFFFF"/>
              </w:rPr>
            </w:pPr>
            <w:r w:rsidRPr="00482063">
              <w:rPr>
                <w:bCs/>
                <w:color w:val="000000"/>
                <w:kern w:val="0"/>
                <w:sz w:val="24"/>
                <w:szCs w:val="24"/>
                <w:shd w:val="clear" w:color="auto" w:fill="FFFFFF"/>
              </w:rPr>
              <w:t>36:34:0104102:11</w:t>
            </w:r>
          </w:p>
        </w:tc>
        <w:tc>
          <w:tcPr>
            <w:tcW w:w="5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7CED" w:rsidRPr="00482063" w:rsidRDefault="00177CED" w:rsidP="002242D8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color w:val="000000"/>
                <w:kern w:val="0"/>
                <w:sz w:val="24"/>
                <w:szCs w:val="24"/>
                <w:shd w:val="clear" w:color="auto" w:fill="FFFFFF"/>
              </w:rPr>
            </w:pPr>
            <w:r w:rsidRPr="00482063">
              <w:rPr>
                <w:color w:val="000000"/>
                <w:kern w:val="0"/>
                <w:sz w:val="24"/>
                <w:szCs w:val="24"/>
                <w:shd w:val="clear" w:color="auto" w:fill="FFFFFF"/>
              </w:rPr>
              <w:t>600</w:t>
            </w:r>
          </w:p>
        </w:tc>
        <w:tc>
          <w:tcPr>
            <w:tcW w:w="1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7CED" w:rsidRPr="00482063" w:rsidRDefault="00177CED" w:rsidP="002242D8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482063">
              <w:rPr>
                <w:kern w:val="0"/>
                <w:sz w:val="24"/>
                <w:szCs w:val="24"/>
              </w:rPr>
              <w:t>Индивидуальное жилищное</w:t>
            </w:r>
          </w:p>
          <w:p w:rsidR="00177CED" w:rsidRPr="00482063" w:rsidRDefault="00177CED" w:rsidP="002242D8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482063">
              <w:rPr>
                <w:kern w:val="0"/>
                <w:sz w:val="24"/>
                <w:szCs w:val="24"/>
              </w:rPr>
              <w:t>строительство</w:t>
            </w:r>
          </w:p>
        </w:tc>
      </w:tr>
      <w:tr w:rsidR="00177CED" w:rsidRPr="00482063" w:rsidTr="00856CBF">
        <w:trPr>
          <w:trHeight w:val="795"/>
          <w:tblHeader/>
        </w:trPr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7CED" w:rsidRPr="00482063" w:rsidRDefault="00177CED" w:rsidP="002242D8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482063">
              <w:rPr>
                <w:kern w:val="0"/>
                <w:sz w:val="24"/>
                <w:szCs w:val="24"/>
              </w:rPr>
              <w:t>15</w:t>
            </w:r>
          </w:p>
        </w:tc>
        <w:tc>
          <w:tcPr>
            <w:tcW w:w="1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CBF" w:rsidRDefault="00177CED" w:rsidP="002242D8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EE032D">
              <w:rPr>
                <w:kern w:val="0"/>
                <w:sz w:val="24"/>
                <w:szCs w:val="24"/>
              </w:rPr>
              <w:t xml:space="preserve">Воронежская обл., </w:t>
            </w:r>
          </w:p>
          <w:p w:rsidR="00177CED" w:rsidRPr="00EE032D" w:rsidRDefault="00177CED" w:rsidP="002242D8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EE032D">
              <w:rPr>
                <w:kern w:val="0"/>
                <w:sz w:val="24"/>
                <w:szCs w:val="24"/>
              </w:rPr>
              <w:t>г. Воронеж,</w:t>
            </w:r>
          </w:p>
          <w:p w:rsidR="00177CED" w:rsidRPr="00EE032D" w:rsidRDefault="00177CED" w:rsidP="002242D8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EE032D">
              <w:rPr>
                <w:kern w:val="0"/>
                <w:sz w:val="24"/>
                <w:szCs w:val="24"/>
              </w:rPr>
              <w:t>ул. Боровская, 58</w:t>
            </w:r>
          </w:p>
        </w:tc>
        <w:tc>
          <w:tcPr>
            <w:tcW w:w="11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7CED" w:rsidRPr="00482063" w:rsidRDefault="00177CED" w:rsidP="002242D8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bCs/>
                <w:color w:val="000000"/>
                <w:kern w:val="0"/>
                <w:sz w:val="24"/>
                <w:szCs w:val="24"/>
                <w:shd w:val="clear" w:color="auto" w:fill="FFFFFF"/>
              </w:rPr>
            </w:pPr>
            <w:r w:rsidRPr="00482063">
              <w:rPr>
                <w:bCs/>
                <w:color w:val="000000"/>
                <w:kern w:val="0"/>
                <w:sz w:val="24"/>
                <w:szCs w:val="24"/>
                <w:shd w:val="clear" w:color="auto" w:fill="FFFFFF"/>
              </w:rPr>
              <w:t>36:34:0104102:6</w:t>
            </w:r>
          </w:p>
        </w:tc>
        <w:tc>
          <w:tcPr>
            <w:tcW w:w="5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7CED" w:rsidRPr="00482063" w:rsidRDefault="00177CED" w:rsidP="002242D8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color w:val="000000"/>
                <w:kern w:val="0"/>
                <w:sz w:val="24"/>
                <w:szCs w:val="24"/>
                <w:shd w:val="clear" w:color="auto" w:fill="FFFFFF"/>
              </w:rPr>
            </w:pPr>
            <w:r w:rsidRPr="00482063">
              <w:rPr>
                <w:color w:val="000000"/>
                <w:kern w:val="0"/>
                <w:sz w:val="24"/>
                <w:szCs w:val="24"/>
                <w:shd w:val="clear" w:color="auto" w:fill="FFFFFF"/>
              </w:rPr>
              <w:t>600</w:t>
            </w:r>
          </w:p>
        </w:tc>
        <w:tc>
          <w:tcPr>
            <w:tcW w:w="1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7CED" w:rsidRPr="00482063" w:rsidRDefault="00177CED" w:rsidP="002242D8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482063">
              <w:rPr>
                <w:kern w:val="0"/>
                <w:sz w:val="24"/>
                <w:szCs w:val="24"/>
              </w:rPr>
              <w:t>Индивидуальное жилищное</w:t>
            </w:r>
          </w:p>
          <w:p w:rsidR="00177CED" w:rsidRPr="00482063" w:rsidRDefault="00177CED" w:rsidP="002242D8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482063">
              <w:rPr>
                <w:kern w:val="0"/>
                <w:sz w:val="24"/>
                <w:szCs w:val="24"/>
              </w:rPr>
              <w:t>строительство</w:t>
            </w:r>
          </w:p>
        </w:tc>
      </w:tr>
      <w:tr w:rsidR="00177CED" w:rsidRPr="00482063" w:rsidTr="00856CBF">
        <w:trPr>
          <w:trHeight w:val="795"/>
          <w:tblHeader/>
        </w:trPr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7CED" w:rsidRPr="00482063" w:rsidRDefault="00177CED" w:rsidP="002242D8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482063">
              <w:rPr>
                <w:kern w:val="0"/>
                <w:sz w:val="24"/>
                <w:szCs w:val="24"/>
              </w:rPr>
              <w:t>16</w:t>
            </w:r>
          </w:p>
        </w:tc>
        <w:tc>
          <w:tcPr>
            <w:tcW w:w="1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CBF" w:rsidRDefault="00177CED" w:rsidP="002242D8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EE032D">
              <w:rPr>
                <w:kern w:val="0"/>
                <w:sz w:val="24"/>
                <w:szCs w:val="24"/>
              </w:rPr>
              <w:t xml:space="preserve">Воронежская обл., </w:t>
            </w:r>
          </w:p>
          <w:p w:rsidR="00177CED" w:rsidRPr="00EE032D" w:rsidRDefault="00177CED" w:rsidP="002242D8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EE032D">
              <w:rPr>
                <w:kern w:val="0"/>
                <w:sz w:val="24"/>
                <w:szCs w:val="24"/>
              </w:rPr>
              <w:t>г. Воронеж,</w:t>
            </w:r>
          </w:p>
          <w:p w:rsidR="00177CED" w:rsidRPr="00EE032D" w:rsidRDefault="00177CED" w:rsidP="002242D8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EE032D">
              <w:rPr>
                <w:kern w:val="0"/>
                <w:sz w:val="24"/>
                <w:szCs w:val="24"/>
              </w:rPr>
              <w:t>ул. Боровская, 60</w:t>
            </w:r>
          </w:p>
        </w:tc>
        <w:tc>
          <w:tcPr>
            <w:tcW w:w="11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7CED" w:rsidRPr="00482063" w:rsidRDefault="00177CED" w:rsidP="002242D8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bCs/>
                <w:color w:val="000000"/>
                <w:kern w:val="0"/>
                <w:sz w:val="24"/>
                <w:szCs w:val="24"/>
                <w:shd w:val="clear" w:color="auto" w:fill="FFFFFF"/>
              </w:rPr>
            </w:pPr>
            <w:r w:rsidRPr="00482063">
              <w:rPr>
                <w:bCs/>
                <w:color w:val="000000"/>
                <w:kern w:val="0"/>
                <w:sz w:val="24"/>
                <w:szCs w:val="24"/>
                <w:shd w:val="clear" w:color="auto" w:fill="FFFFFF"/>
              </w:rPr>
              <w:t>36:34:0104102:9</w:t>
            </w:r>
          </w:p>
        </w:tc>
        <w:tc>
          <w:tcPr>
            <w:tcW w:w="5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7CED" w:rsidRPr="00482063" w:rsidRDefault="00177CED" w:rsidP="002242D8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color w:val="000000"/>
                <w:kern w:val="0"/>
                <w:sz w:val="24"/>
                <w:szCs w:val="24"/>
                <w:shd w:val="clear" w:color="auto" w:fill="FFFFFF"/>
              </w:rPr>
            </w:pPr>
            <w:r w:rsidRPr="00482063">
              <w:rPr>
                <w:color w:val="000000"/>
                <w:kern w:val="0"/>
                <w:sz w:val="24"/>
                <w:szCs w:val="24"/>
                <w:shd w:val="clear" w:color="auto" w:fill="FFFFFF"/>
              </w:rPr>
              <w:t>615</w:t>
            </w:r>
          </w:p>
        </w:tc>
        <w:tc>
          <w:tcPr>
            <w:tcW w:w="1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7CED" w:rsidRPr="00482063" w:rsidRDefault="00177CED" w:rsidP="002242D8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482063">
              <w:rPr>
                <w:kern w:val="0"/>
                <w:sz w:val="24"/>
                <w:szCs w:val="24"/>
              </w:rPr>
              <w:t>Индивидуальное жилищное</w:t>
            </w:r>
          </w:p>
          <w:p w:rsidR="00177CED" w:rsidRPr="00482063" w:rsidRDefault="00177CED" w:rsidP="002242D8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482063">
              <w:rPr>
                <w:kern w:val="0"/>
                <w:sz w:val="24"/>
                <w:szCs w:val="24"/>
              </w:rPr>
              <w:t>строительство</w:t>
            </w:r>
          </w:p>
        </w:tc>
      </w:tr>
      <w:tr w:rsidR="00177CED" w:rsidRPr="00482063" w:rsidTr="00856CBF">
        <w:trPr>
          <w:trHeight w:val="795"/>
          <w:tblHeader/>
        </w:trPr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7CED" w:rsidRPr="00482063" w:rsidRDefault="00177CED" w:rsidP="002242D8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482063">
              <w:rPr>
                <w:kern w:val="0"/>
                <w:sz w:val="24"/>
                <w:szCs w:val="24"/>
              </w:rPr>
              <w:t>17</w:t>
            </w:r>
          </w:p>
        </w:tc>
        <w:tc>
          <w:tcPr>
            <w:tcW w:w="1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1B4" w:rsidRPr="00EE032D" w:rsidRDefault="004C11B4" w:rsidP="004C11B4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EE032D">
              <w:rPr>
                <w:kern w:val="0"/>
                <w:sz w:val="24"/>
                <w:szCs w:val="24"/>
              </w:rPr>
              <w:t>Воронежская обл.,</w:t>
            </w:r>
          </w:p>
          <w:p w:rsidR="004C11B4" w:rsidRPr="00EE032D" w:rsidRDefault="004C11B4" w:rsidP="004C11B4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EE032D">
              <w:rPr>
                <w:kern w:val="0"/>
                <w:sz w:val="24"/>
                <w:szCs w:val="24"/>
              </w:rPr>
              <w:t>г. Воронеж,</w:t>
            </w:r>
          </w:p>
          <w:p w:rsidR="00177CED" w:rsidRPr="00EE032D" w:rsidRDefault="004C11B4" w:rsidP="004C11B4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color w:val="000000"/>
                <w:kern w:val="0"/>
                <w:sz w:val="24"/>
                <w:szCs w:val="24"/>
                <w:shd w:val="clear" w:color="auto" w:fill="F8F9FA"/>
              </w:rPr>
            </w:pPr>
            <w:r>
              <w:rPr>
                <w:kern w:val="0"/>
                <w:sz w:val="24"/>
                <w:szCs w:val="24"/>
              </w:rPr>
              <w:t>ул. Боровская, 62</w:t>
            </w:r>
          </w:p>
        </w:tc>
        <w:tc>
          <w:tcPr>
            <w:tcW w:w="11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7CED" w:rsidRPr="00482063" w:rsidRDefault="00177CED" w:rsidP="002242D8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bCs/>
                <w:color w:val="000000"/>
                <w:kern w:val="0"/>
                <w:sz w:val="24"/>
                <w:szCs w:val="24"/>
                <w:shd w:val="clear" w:color="auto" w:fill="FFFFFF"/>
              </w:rPr>
            </w:pPr>
            <w:r w:rsidRPr="00482063">
              <w:rPr>
                <w:bCs/>
                <w:color w:val="000000"/>
                <w:kern w:val="0"/>
                <w:sz w:val="24"/>
                <w:szCs w:val="24"/>
                <w:shd w:val="clear" w:color="auto" w:fill="FFFFFF"/>
              </w:rPr>
              <w:t>36:34:0104102:22</w:t>
            </w:r>
          </w:p>
        </w:tc>
        <w:tc>
          <w:tcPr>
            <w:tcW w:w="5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7CED" w:rsidRPr="00482063" w:rsidRDefault="00177CED" w:rsidP="002242D8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color w:val="000000"/>
                <w:kern w:val="0"/>
                <w:sz w:val="24"/>
                <w:szCs w:val="24"/>
                <w:shd w:val="clear" w:color="auto" w:fill="FFFFFF"/>
              </w:rPr>
            </w:pPr>
            <w:r w:rsidRPr="00482063">
              <w:rPr>
                <w:color w:val="000000"/>
                <w:kern w:val="0"/>
                <w:sz w:val="24"/>
                <w:szCs w:val="24"/>
                <w:shd w:val="clear" w:color="auto" w:fill="FFFFFF"/>
              </w:rPr>
              <w:t>652</w:t>
            </w:r>
          </w:p>
        </w:tc>
        <w:tc>
          <w:tcPr>
            <w:tcW w:w="1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7CED" w:rsidRPr="00482063" w:rsidRDefault="00177CED" w:rsidP="002242D8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482063">
              <w:rPr>
                <w:kern w:val="0"/>
                <w:sz w:val="24"/>
                <w:szCs w:val="24"/>
              </w:rPr>
              <w:t>Индивидуальное жилищное</w:t>
            </w:r>
          </w:p>
          <w:p w:rsidR="00177CED" w:rsidRPr="00482063" w:rsidRDefault="00177CED" w:rsidP="002242D8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color w:val="000000"/>
                <w:kern w:val="0"/>
                <w:sz w:val="24"/>
                <w:szCs w:val="24"/>
                <w:shd w:val="clear" w:color="auto" w:fill="F8F9FA"/>
              </w:rPr>
            </w:pPr>
            <w:r w:rsidRPr="00482063">
              <w:rPr>
                <w:kern w:val="0"/>
                <w:sz w:val="24"/>
                <w:szCs w:val="24"/>
              </w:rPr>
              <w:t>строительство</w:t>
            </w:r>
          </w:p>
        </w:tc>
      </w:tr>
      <w:tr w:rsidR="00177CED" w:rsidRPr="00482063" w:rsidTr="00856CBF">
        <w:trPr>
          <w:trHeight w:val="795"/>
          <w:tblHeader/>
        </w:trPr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7CED" w:rsidRPr="00482063" w:rsidRDefault="00177CED" w:rsidP="002242D8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482063">
              <w:rPr>
                <w:kern w:val="0"/>
                <w:sz w:val="24"/>
                <w:szCs w:val="24"/>
              </w:rPr>
              <w:t>18</w:t>
            </w:r>
          </w:p>
        </w:tc>
        <w:tc>
          <w:tcPr>
            <w:tcW w:w="1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1B4" w:rsidRPr="00EE032D" w:rsidRDefault="004C11B4" w:rsidP="004C11B4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EE032D">
              <w:rPr>
                <w:kern w:val="0"/>
                <w:sz w:val="24"/>
                <w:szCs w:val="24"/>
              </w:rPr>
              <w:t>Воронежская обл.,</w:t>
            </w:r>
          </w:p>
          <w:p w:rsidR="004C11B4" w:rsidRPr="00EE032D" w:rsidRDefault="004C11B4" w:rsidP="004C11B4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EE032D">
              <w:rPr>
                <w:kern w:val="0"/>
                <w:sz w:val="24"/>
                <w:szCs w:val="24"/>
              </w:rPr>
              <w:t>г. Воронеж,</w:t>
            </w:r>
          </w:p>
          <w:p w:rsidR="00177CED" w:rsidRPr="00EE032D" w:rsidRDefault="004C11B4" w:rsidP="004C11B4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color w:val="000000"/>
                <w:kern w:val="0"/>
                <w:sz w:val="24"/>
                <w:szCs w:val="24"/>
                <w:shd w:val="clear" w:color="auto" w:fill="F8F9FA"/>
              </w:rPr>
            </w:pPr>
            <w:r>
              <w:rPr>
                <w:kern w:val="0"/>
                <w:sz w:val="24"/>
                <w:szCs w:val="24"/>
              </w:rPr>
              <w:t>ул. Боровская, 64</w:t>
            </w:r>
          </w:p>
        </w:tc>
        <w:tc>
          <w:tcPr>
            <w:tcW w:w="11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7CED" w:rsidRPr="00482063" w:rsidRDefault="00177CED" w:rsidP="002242D8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bCs/>
                <w:color w:val="000000"/>
                <w:kern w:val="0"/>
                <w:sz w:val="24"/>
                <w:szCs w:val="24"/>
                <w:shd w:val="clear" w:color="auto" w:fill="FFFFFF"/>
              </w:rPr>
            </w:pPr>
            <w:r w:rsidRPr="00482063">
              <w:rPr>
                <w:bCs/>
                <w:color w:val="000000"/>
                <w:kern w:val="0"/>
                <w:sz w:val="24"/>
                <w:szCs w:val="24"/>
                <w:shd w:val="clear" w:color="auto" w:fill="FFFFFF"/>
              </w:rPr>
              <w:t>36:34:0104102:7</w:t>
            </w:r>
          </w:p>
        </w:tc>
        <w:tc>
          <w:tcPr>
            <w:tcW w:w="5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7CED" w:rsidRPr="00482063" w:rsidRDefault="00177CED" w:rsidP="002242D8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color w:val="000000"/>
                <w:kern w:val="0"/>
                <w:sz w:val="24"/>
                <w:szCs w:val="24"/>
                <w:shd w:val="clear" w:color="auto" w:fill="FFFFFF"/>
              </w:rPr>
            </w:pPr>
            <w:r w:rsidRPr="00482063">
              <w:rPr>
                <w:color w:val="000000"/>
                <w:kern w:val="0"/>
                <w:sz w:val="24"/>
                <w:szCs w:val="24"/>
                <w:shd w:val="clear" w:color="auto" w:fill="FFFFFF"/>
              </w:rPr>
              <w:t>749</w:t>
            </w:r>
          </w:p>
        </w:tc>
        <w:tc>
          <w:tcPr>
            <w:tcW w:w="1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7CED" w:rsidRPr="00482063" w:rsidRDefault="00177CED" w:rsidP="002242D8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482063">
              <w:rPr>
                <w:kern w:val="0"/>
                <w:sz w:val="24"/>
                <w:szCs w:val="24"/>
              </w:rPr>
              <w:t>Индивидуальное жилищное</w:t>
            </w:r>
          </w:p>
          <w:p w:rsidR="00177CED" w:rsidRPr="00482063" w:rsidRDefault="00177CED" w:rsidP="002242D8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color w:val="000000"/>
                <w:kern w:val="0"/>
                <w:sz w:val="24"/>
                <w:szCs w:val="24"/>
                <w:shd w:val="clear" w:color="auto" w:fill="F8F9FA"/>
              </w:rPr>
            </w:pPr>
            <w:r w:rsidRPr="00482063">
              <w:rPr>
                <w:kern w:val="0"/>
                <w:sz w:val="24"/>
                <w:szCs w:val="24"/>
              </w:rPr>
              <w:t>строительство</w:t>
            </w:r>
          </w:p>
        </w:tc>
      </w:tr>
      <w:tr w:rsidR="00177CED" w:rsidRPr="00482063" w:rsidTr="00856CBF">
        <w:trPr>
          <w:trHeight w:val="795"/>
          <w:tblHeader/>
        </w:trPr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7CED" w:rsidRPr="00482063" w:rsidRDefault="00177CED" w:rsidP="002242D8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482063">
              <w:rPr>
                <w:kern w:val="0"/>
                <w:sz w:val="24"/>
                <w:szCs w:val="24"/>
              </w:rPr>
              <w:t>19</w:t>
            </w:r>
          </w:p>
        </w:tc>
        <w:tc>
          <w:tcPr>
            <w:tcW w:w="1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1B4" w:rsidRPr="00EE032D" w:rsidRDefault="004C11B4" w:rsidP="004C11B4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EE032D">
              <w:rPr>
                <w:kern w:val="0"/>
                <w:sz w:val="24"/>
                <w:szCs w:val="24"/>
              </w:rPr>
              <w:t>Воронежская обл.,</w:t>
            </w:r>
          </w:p>
          <w:p w:rsidR="004C11B4" w:rsidRPr="00EE032D" w:rsidRDefault="004C11B4" w:rsidP="004C11B4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EE032D">
              <w:rPr>
                <w:kern w:val="0"/>
                <w:sz w:val="24"/>
                <w:szCs w:val="24"/>
              </w:rPr>
              <w:t>г. Воронеж,</w:t>
            </w:r>
          </w:p>
          <w:p w:rsidR="00177CED" w:rsidRPr="00EE032D" w:rsidRDefault="004C11B4" w:rsidP="004C11B4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color w:val="000000"/>
                <w:kern w:val="0"/>
                <w:sz w:val="24"/>
                <w:szCs w:val="24"/>
                <w:shd w:val="clear" w:color="auto" w:fill="F8F9FA"/>
              </w:rPr>
            </w:pPr>
            <w:r>
              <w:rPr>
                <w:kern w:val="0"/>
                <w:sz w:val="24"/>
                <w:szCs w:val="24"/>
              </w:rPr>
              <w:t>ул. Боровская, 64б</w:t>
            </w:r>
          </w:p>
        </w:tc>
        <w:tc>
          <w:tcPr>
            <w:tcW w:w="11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7CED" w:rsidRPr="00482063" w:rsidRDefault="00177CED" w:rsidP="002242D8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bCs/>
                <w:color w:val="000000"/>
                <w:kern w:val="0"/>
                <w:sz w:val="24"/>
                <w:szCs w:val="24"/>
                <w:shd w:val="clear" w:color="auto" w:fill="FFFFFF"/>
              </w:rPr>
            </w:pPr>
            <w:r w:rsidRPr="00482063">
              <w:rPr>
                <w:bCs/>
                <w:color w:val="000000"/>
                <w:kern w:val="0"/>
                <w:sz w:val="24"/>
                <w:szCs w:val="24"/>
                <w:shd w:val="clear" w:color="auto" w:fill="FFFFFF"/>
              </w:rPr>
              <w:t>36:34:0104102:8</w:t>
            </w:r>
          </w:p>
        </w:tc>
        <w:tc>
          <w:tcPr>
            <w:tcW w:w="5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7CED" w:rsidRPr="00482063" w:rsidRDefault="00177CED" w:rsidP="002242D8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color w:val="000000"/>
                <w:kern w:val="0"/>
                <w:sz w:val="24"/>
                <w:szCs w:val="24"/>
                <w:shd w:val="clear" w:color="auto" w:fill="FFFFFF"/>
              </w:rPr>
            </w:pPr>
            <w:r w:rsidRPr="00482063">
              <w:rPr>
                <w:color w:val="000000"/>
                <w:kern w:val="0"/>
                <w:sz w:val="24"/>
                <w:szCs w:val="24"/>
                <w:shd w:val="clear" w:color="auto" w:fill="FFFFFF"/>
              </w:rPr>
              <w:t>469</w:t>
            </w:r>
          </w:p>
        </w:tc>
        <w:tc>
          <w:tcPr>
            <w:tcW w:w="1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7CED" w:rsidRPr="00482063" w:rsidRDefault="00177CED" w:rsidP="002242D8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482063">
              <w:rPr>
                <w:kern w:val="0"/>
                <w:sz w:val="24"/>
                <w:szCs w:val="24"/>
              </w:rPr>
              <w:t>Индивидуальное жилищное</w:t>
            </w:r>
          </w:p>
          <w:p w:rsidR="00177CED" w:rsidRPr="00482063" w:rsidRDefault="00177CED" w:rsidP="002242D8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color w:val="000000"/>
                <w:kern w:val="0"/>
                <w:sz w:val="24"/>
                <w:szCs w:val="24"/>
                <w:shd w:val="clear" w:color="auto" w:fill="F8F9FA"/>
              </w:rPr>
            </w:pPr>
            <w:r w:rsidRPr="00482063">
              <w:rPr>
                <w:kern w:val="0"/>
                <w:sz w:val="24"/>
                <w:szCs w:val="24"/>
              </w:rPr>
              <w:t>строительство</w:t>
            </w:r>
          </w:p>
        </w:tc>
      </w:tr>
    </w:tbl>
    <w:p w:rsidR="00177CED" w:rsidRDefault="00177CED" w:rsidP="0016772D">
      <w:pPr>
        <w:pStyle w:val="Standard"/>
        <w:spacing w:line="360" w:lineRule="auto"/>
        <w:jc w:val="both"/>
      </w:pPr>
    </w:p>
    <w:p w:rsidR="00F662A8" w:rsidRDefault="00F662A8" w:rsidP="00C73ABB">
      <w:pPr>
        <w:pStyle w:val="Standard"/>
        <w:spacing w:line="360" w:lineRule="auto"/>
        <w:ind w:firstLine="709"/>
        <w:jc w:val="both"/>
      </w:pPr>
      <w:r w:rsidRPr="00F662A8">
        <w:t>Сведения о границах территории, в отношении которой предполагается к утверждению проект межевания, содержащие перечень координат характерных точек этих границ в системе координат, используемой для ведения Единого государственного реестра недвижимости на территории г</w:t>
      </w:r>
      <w:r w:rsidR="0016772D">
        <w:t xml:space="preserve">ородского округа город Воронеж, представлены в таблице № 2. </w:t>
      </w:r>
      <w:r w:rsidRPr="00F662A8">
        <w:t>Координаты характерных точек границ территории, в отношении которой предполагается к утверждению проект межевания, определяются в соответствии с требованиями к точности определения координат характерных точек границ</w:t>
      </w:r>
      <w:r>
        <w:t>.</w:t>
      </w:r>
    </w:p>
    <w:p w:rsidR="00C01D58" w:rsidRDefault="00C01D58" w:rsidP="00F662A8">
      <w:pPr>
        <w:pStyle w:val="Standard"/>
        <w:spacing w:line="360" w:lineRule="auto"/>
        <w:ind w:firstLine="709"/>
        <w:jc w:val="right"/>
      </w:pPr>
    </w:p>
    <w:p w:rsidR="0016772D" w:rsidRDefault="0016772D" w:rsidP="00F662A8">
      <w:pPr>
        <w:pStyle w:val="Standard"/>
        <w:spacing w:line="360" w:lineRule="auto"/>
        <w:ind w:firstLine="709"/>
        <w:jc w:val="right"/>
      </w:pPr>
    </w:p>
    <w:p w:rsidR="00F662A8" w:rsidRDefault="005657C0" w:rsidP="0016772D">
      <w:pPr>
        <w:pStyle w:val="Standard"/>
        <w:spacing w:line="360" w:lineRule="auto"/>
        <w:ind w:firstLine="709"/>
        <w:jc w:val="right"/>
      </w:pPr>
      <w:r>
        <w:lastRenderedPageBreak/>
        <w:t>Таблица №</w:t>
      </w:r>
      <w:r w:rsidR="0016772D">
        <w:rPr>
          <w:lang w:val="en-US"/>
        </w:rPr>
        <w:t xml:space="preserve"> </w:t>
      </w:r>
      <w:r>
        <w:t>2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3013"/>
        <w:gridCol w:w="3366"/>
        <w:gridCol w:w="3190"/>
      </w:tblGrid>
      <w:tr w:rsidR="00F662A8" w:rsidRPr="00F662A8" w:rsidTr="00F662A8">
        <w:trPr>
          <w:trHeight w:val="90"/>
          <w:tblHeader/>
        </w:trPr>
        <w:tc>
          <w:tcPr>
            <w:tcW w:w="157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62A8" w:rsidRPr="00F662A8" w:rsidRDefault="00F662A8" w:rsidP="00F662A8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F662A8">
              <w:rPr>
                <w:kern w:val="0"/>
                <w:sz w:val="24"/>
                <w:szCs w:val="24"/>
              </w:rPr>
              <w:t>Номера характерных точек</w:t>
            </w:r>
          </w:p>
        </w:tc>
        <w:tc>
          <w:tcPr>
            <w:tcW w:w="342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62A8" w:rsidRPr="00F662A8" w:rsidRDefault="00F662A8" w:rsidP="00F662A8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F662A8">
              <w:rPr>
                <w:kern w:val="0"/>
                <w:sz w:val="24"/>
                <w:szCs w:val="24"/>
              </w:rPr>
              <w:t>Перечень координат</w:t>
            </w:r>
          </w:p>
        </w:tc>
      </w:tr>
      <w:tr w:rsidR="00F662A8" w:rsidRPr="00F662A8" w:rsidTr="00F662A8">
        <w:trPr>
          <w:trHeight w:val="90"/>
          <w:tblHeader/>
        </w:trPr>
        <w:tc>
          <w:tcPr>
            <w:tcW w:w="15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2A8" w:rsidRPr="00F662A8" w:rsidRDefault="00F662A8" w:rsidP="00F662A8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</w:p>
        </w:tc>
        <w:tc>
          <w:tcPr>
            <w:tcW w:w="1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62A8" w:rsidRPr="00F662A8" w:rsidRDefault="00F662A8" w:rsidP="00F662A8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F662A8">
              <w:rPr>
                <w:kern w:val="0"/>
                <w:sz w:val="24"/>
                <w:szCs w:val="24"/>
              </w:rPr>
              <w:t>X</w:t>
            </w:r>
          </w:p>
        </w:tc>
        <w:tc>
          <w:tcPr>
            <w:tcW w:w="1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62A8" w:rsidRPr="00F662A8" w:rsidRDefault="00F662A8" w:rsidP="00F662A8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F662A8">
              <w:rPr>
                <w:kern w:val="0"/>
                <w:sz w:val="24"/>
                <w:szCs w:val="24"/>
              </w:rPr>
              <w:t>Y</w:t>
            </w:r>
          </w:p>
        </w:tc>
      </w:tr>
      <w:tr w:rsidR="00F662A8" w:rsidRPr="00F662A8" w:rsidTr="00F662A8">
        <w:trPr>
          <w:trHeight w:val="90"/>
        </w:trPr>
        <w:tc>
          <w:tcPr>
            <w:tcW w:w="15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62A8" w:rsidRPr="00F662A8" w:rsidRDefault="00F662A8" w:rsidP="00F662A8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F662A8">
              <w:rPr>
                <w:kern w:val="0"/>
                <w:sz w:val="24"/>
                <w:szCs w:val="24"/>
              </w:rPr>
              <w:t>1</w:t>
            </w:r>
          </w:p>
        </w:tc>
        <w:tc>
          <w:tcPr>
            <w:tcW w:w="1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62A8" w:rsidRPr="00F662A8" w:rsidRDefault="00F662A8" w:rsidP="00F662A8">
            <w:pPr>
              <w:widowControl/>
              <w:suppressAutoHyphens w:val="0"/>
              <w:autoSpaceDN/>
              <w:spacing w:line="240" w:lineRule="auto"/>
              <w:ind w:left="284" w:right="284" w:firstLine="709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F662A8">
              <w:rPr>
                <w:kern w:val="0"/>
                <w:sz w:val="24"/>
                <w:szCs w:val="24"/>
              </w:rPr>
              <w:t>521266,83</w:t>
            </w:r>
          </w:p>
        </w:tc>
        <w:tc>
          <w:tcPr>
            <w:tcW w:w="1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62A8" w:rsidRPr="00F662A8" w:rsidRDefault="00F662A8" w:rsidP="00F662A8">
            <w:pPr>
              <w:widowControl/>
              <w:suppressAutoHyphens w:val="0"/>
              <w:autoSpaceDN/>
              <w:spacing w:line="240" w:lineRule="auto"/>
              <w:ind w:left="284" w:right="284" w:firstLine="709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F662A8">
              <w:rPr>
                <w:kern w:val="0"/>
                <w:sz w:val="24"/>
                <w:szCs w:val="24"/>
              </w:rPr>
              <w:t>1305893,90</w:t>
            </w:r>
          </w:p>
        </w:tc>
      </w:tr>
      <w:tr w:rsidR="00F662A8" w:rsidRPr="00F662A8" w:rsidTr="00F662A8">
        <w:trPr>
          <w:trHeight w:val="90"/>
        </w:trPr>
        <w:tc>
          <w:tcPr>
            <w:tcW w:w="15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62A8" w:rsidRPr="00F662A8" w:rsidRDefault="00F662A8" w:rsidP="00F662A8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F662A8">
              <w:rPr>
                <w:kern w:val="0"/>
                <w:sz w:val="24"/>
                <w:szCs w:val="24"/>
              </w:rPr>
              <w:t>2</w:t>
            </w:r>
          </w:p>
        </w:tc>
        <w:tc>
          <w:tcPr>
            <w:tcW w:w="1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62A8" w:rsidRPr="00F662A8" w:rsidRDefault="00F662A8" w:rsidP="00F662A8">
            <w:pPr>
              <w:widowControl/>
              <w:suppressAutoHyphens w:val="0"/>
              <w:autoSpaceDN/>
              <w:spacing w:line="240" w:lineRule="auto"/>
              <w:ind w:left="284" w:right="284" w:firstLine="709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F662A8">
              <w:rPr>
                <w:kern w:val="0"/>
                <w:sz w:val="24"/>
                <w:szCs w:val="24"/>
              </w:rPr>
              <w:t>521260,58</w:t>
            </w:r>
          </w:p>
        </w:tc>
        <w:tc>
          <w:tcPr>
            <w:tcW w:w="1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62A8" w:rsidRPr="00F662A8" w:rsidRDefault="00F662A8" w:rsidP="00F662A8">
            <w:pPr>
              <w:widowControl/>
              <w:suppressAutoHyphens w:val="0"/>
              <w:autoSpaceDN/>
              <w:spacing w:line="240" w:lineRule="auto"/>
              <w:ind w:left="284" w:right="284" w:firstLine="709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F662A8">
              <w:rPr>
                <w:kern w:val="0"/>
                <w:sz w:val="24"/>
                <w:szCs w:val="24"/>
              </w:rPr>
              <w:t>1306153,82</w:t>
            </w:r>
          </w:p>
        </w:tc>
      </w:tr>
      <w:tr w:rsidR="00F662A8" w:rsidRPr="00F662A8" w:rsidTr="00F662A8">
        <w:trPr>
          <w:trHeight w:val="90"/>
        </w:trPr>
        <w:tc>
          <w:tcPr>
            <w:tcW w:w="15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62A8" w:rsidRPr="00F662A8" w:rsidRDefault="00F662A8" w:rsidP="00F662A8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F662A8">
              <w:rPr>
                <w:kern w:val="0"/>
                <w:sz w:val="24"/>
                <w:szCs w:val="24"/>
              </w:rPr>
              <w:t>3</w:t>
            </w:r>
          </w:p>
        </w:tc>
        <w:tc>
          <w:tcPr>
            <w:tcW w:w="1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62A8" w:rsidRPr="00F662A8" w:rsidRDefault="00F662A8" w:rsidP="00F662A8">
            <w:pPr>
              <w:widowControl/>
              <w:suppressAutoHyphens w:val="0"/>
              <w:autoSpaceDN/>
              <w:spacing w:line="240" w:lineRule="auto"/>
              <w:ind w:left="284" w:right="284" w:firstLine="709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F662A8">
              <w:rPr>
                <w:kern w:val="0"/>
                <w:sz w:val="24"/>
                <w:szCs w:val="24"/>
              </w:rPr>
              <w:t>521256,63</w:t>
            </w:r>
          </w:p>
        </w:tc>
        <w:tc>
          <w:tcPr>
            <w:tcW w:w="1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62A8" w:rsidRPr="00F662A8" w:rsidRDefault="00F662A8" w:rsidP="00F662A8">
            <w:pPr>
              <w:widowControl/>
              <w:suppressAutoHyphens w:val="0"/>
              <w:autoSpaceDN/>
              <w:spacing w:line="240" w:lineRule="auto"/>
              <w:ind w:left="284" w:right="284" w:firstLine="709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F662A8">
              <w:rPr>
                <w:kern w:val="0"/>
                <w:sz w:val="24"/>
                <w:szCs w:val="24"/>
              </w:rPr>
              <w:t>1306249,76</w:t>
            </w:r>
          </w:p>
        </w:tc>
      </w:tr>
      <w:tr w:rsidR="00F662A8" w:rsidRPr="00F662A8" w:rsidTr="00F662A8">
        <w:trPr>
          <w:trHeight w:val="90"/>
        </w:trPr>
        <w:tc>
          <w:tcPr>
            <w:tcW w:w="15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62A8" w:rsidRPr="00F662A8" w:rsidRDefault="00F662A8" w:rsidP="00F662A8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F662A8">
              <w:rPr>
                <w:kern w:val="0"/>
                <w:sz w:val="24"/>
                <w:szCs w:val="24"/>
              </w:rPr>
              <w:t>4</w:t>
            </w:r>
          </w:p>
        </w:tc>
        <w:tc>
          <w:tcPr>
            <w:tcW w:w="1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62A8" w:rsidRPr="00F662A8" w:rsidRDefault="00F662A8" w:rsidP="00F662A8">
            <w:pPr>
              <w:widowControl/>
              <w:suppressAutoHyphens w:val="0"/>
              <w:autoSpaceDN/>
              <w:spacing w:line="240" w:lineRule="auto"/>
              <w:ind w:left="284" w:right="284" w:firstLine="709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F662A8">
              <w:rPr>
                <w:kern w:val="0"/>
                <w:sz w:val="24"/>
                <w:szCs w:val="24"/>
              </w:rPr>
              <w:t>521234,55</w:t>
            </w:r>
          </w:p>
        </w:tc>
        <w:tc>
          <w:tcPr>
            <w:tcW w:w="1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62A8" w:rsidRPr="00F662A8" w:rsidRDefault="00F662A8" w:rsidP="00F662A8">
            <w:pPr>
              <w:widowControl/>
              <w:suppressAutoHyphens w:val="0"/>
              <w:autoSpaceDN/>
              <w:spacing w:line="240" w:lineRule="auto"/>
              <w:ind w:left="284" w:right="284" w:firstLine="709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F662A8">
              <w:rPr>
                <w:kern w:val="0"/>
                <w:sz w:val="24"/>
                <w:szCs w:val="24"/>
              </w:rPr>
              <w:t>1306257,62</w:t>
            </w:r>
          </w:p>
        </w:tc>
      </w:tr>
      <w:tr w:rsidR="00F662A8" w:rsidRPr="00F662A8" w:rsidTr="00F662A8">
        <w:trPr>
          <w:trHeight w:val="90"/>
        </w:trPr>
        <w:tc>
          <w:tcPr>
            <w:tcW w:w="15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62A8" w:rsidRPr="00F662A8" w:rsidRDefault="00F662A8" w:rsidP="00F662A8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F662A8">
              <w:rPr>
                <w:kern w:val="0"/>
                <w:sz w:val="24"/>
                <w:szCs w:val="24"/>
              </w:rPr>
              <w:t>5</w:t>
            </w:r>
          </w:p>
        </w:tc>
        <w:tc>
          <w:tcPr>
            <w:tcW w:w="1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62A8" w:rsidRPr="00F662A8" w:rsidRDefault="00F662A8" w:rsidP="00F662A8">
            <w:pPr>
              <w:widowControl/>
              <w:suppressAutoHyphens w:val="0"/>
              <w:autoSpaceDN/>
              <w:spacing w:line="240" w:lineRule="auto"/>
              <w:ind w:left="284" w:right="284" w:firstLine="709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F662A8">
              <w:rPr>
                <w:kern w:val="0"/>
                <w:sz w:val="24"/>
                <w:szCs w:val="24"/>
              </w:rPr>
              <w:t>521159,49</w:t>
            </w:r>
          </w:p>
        </w:tc>
        <w:tc>
          <w:tcPr>
            <w:tcW w:w="1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62A8" w:rsidRPr="00F662A8" w:rsidRDefault="00F662A8" w:rsidP="00F662A8">
            <w:pPr>
              <w:widowControl/>
              <w:suppressAutoHyphens w:val="0"/>
              <w:autoSpaceDN/>
              <w:spacing w:line="240" w:lineRule="auto"/>
              <w:ind w:left="284" w:right="284" w:firstLine="709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F662A8">
              <w:rPr>
                <w:kern w:val="0"/>
                <w:sz w:val="24"/>
                <w:szCs w:val="24"/>
              </w:rPr>
              <w:t>1305886,71</w:t>
            </w:r>
          </w:p>
        </w:tc>
      </w:tr>
      <w:tr w:rsidR="00F662A8" w:rsidRPr="00F662A8" w:rsidTr="00F662A8">
        <w:trPr>
          <w:trHeight w:val="90"/>
        </w:trPr>
        <w:tc>
          <w:tcPr>
            <w:tcW w:w="15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62A8" w:rsidRPr="00F662A8" w:rsidRDefault="00F662A8" w:rsidP="00F662A8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F662A8">
              <w:rPr>
                <w:kern w:val="0"/>
                <w:sz w:val="24"/>
                <w:szCs w:val="24"/>
              </w:rPr>
              <w:t>6</w:t>
            </w:r>
          </w:p>
        </w:tc>
        <w:tc>
          <w:tcPr>
            <w:tcW w:w="1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62A8" w:rsidRPr="00F662A8" w:rsidRDefault="00F662A8" w:rsidP="00F662A8">
            <w:pPr>
              <w:widowControl/>
              <w:suppressAutoHyphens w:val="0"/>
              <w:autoSpaceDN/>
              <w:spacing w:line="240" w:lineRule="auto"/>
              <w:ind w:left="284" w:right="284" w:firstLine="709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F662A8">
              <w:rPr>
                <w:kern w:val="0"/>
                <w:sz w:val="24"/>
                <w:szCs w:val="24"/>
              </w:rPr>
              <w:t>521226,41</w:t>
            </w:r>
          </w:p>
        </w:tc>
        <w:tc>
          <w:tcPr>
            <w:tcW w:w="1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62A8" w:rsidRPr="00F662A8" w:rsidRDefault="00F662A8" w:rsidP="00F662A8">
            <w:pPr>
              <w:widowControl/>
              <w:suppressAutoHyphens w:val="0"/>
              <w:autoSpaceDN/>
              <w:spacing w:line="240" w:lineRule="auto"/>
              <w:ind w:left="284" w:right="284" w:firstLine="709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F662A8">
              <w:rPr>
                <w:kern w:val="0"/>
                <w:sz w:val="24"/>
                <w:szCs w:val="24"/>
              </w:rPr>
              <w:t>1305888,43</w:t>
            </w:r>
          </w:p>
        </w:tc>
      </w:tr>
      <w:tr w:rsidR="00F662A8" w:rsidRPr="00F662A8" w:rsidTr="00F662A8">
        <w:trPr>
          <w:trHeight w:val="90"/>
        </w:trPr>
        <w:tc>
          <w:tcPr>
            <w:tcW w:w="15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62A8" w:rsidRPr="00F662A8" w:rsidRDefault="00F662A8" w:rsidP="00F662A8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F662A8">
              <w:rPr>
                <w:kern w:val="0"/>
                <w:sz w:val="24"/>
                <w:szCs w:val="24"/>
              </w:rPr>
              <w:t>1</w:t>
            </w:r>
          </w:p>
        </w:tc>
        <w:tc>
          <w:tcPr>
            <w:tcW w:w="1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62A8" w:rsidRPr="00F662A8" w:rsidRDefault="00F662A8" w:rsidP="00F662A8">
            <w:pPr>
              <w:widowControl/>
              <w:suppressAutoHyphens w:val="0"/>
              <w:autoSpaceDN/>
              <w:spacing w:line="240" w:lineRule="auto"/>
              <w:ind w:left="284" w:right="284" w:firstLine="709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F662A8">
              <w:rPr>
                <w:kern w:val="0"/>
                <w:sz w:val="24"/>
                <w:szCs w:val="24"/>
              </w:rPr>
              <w:t>521266,83</w:t>
            </w:r>
          </w:p>
        </w:tc>
        <w:tc>
          <w:tcPr>
            <w:tcW w:w="1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62A8" w:rsidRPr="00F662A8" w:rsidRDefault="00F662A8" w:rsidP="00F662A8">
            <w:pPr>
              <w:widowControl/>
              <w:suppressAutoHyphens w:val="0"/>
              <w:autoSpaceDN/>
              <w:spacing w:line="240" w:lineRule="auto"/>
              <w:ind w:left="284" w:right="284" w:firstLine="709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F662A8">
              <w:rPr>
                <w:kern w:val="0"/>
                <w:sz w:val="24"/>
                <w:szCs w:val="24"/>
              </w:rPr>
              <w:t>1305893,90</w:t>
            </w:r>
          </w:p>
        </w:tc>
      </w:tr>
    </w:tbl>
    <w:p w:rsidR="00F662A8" w:rsidRDefault="00F662A8" w:rsidP="00C73ABB">
      <w:pPr>
        <w:pStyle w:val="Standard"/>
        <w:spacing w:line="360" w:lineRule="auto"/>
        <w:ind w:firstLine="709"/>
        <w:jc w:val="both"/>
      </w:pPr>
    </w:p>
    <w:p w:rsidR="00482063" w:rsidRDefault="00977F0E" w:rsidP="005B2703">
      <w:pPr>
        <w:pStyle w:val="Standard"/>
        <w:spacing w:line="360" w:lineRule="auto"/>
        <w:ind w:firstLine="709"/>
        <w:jc w:val="both"/>
      </w:pPr>
      <w:r>
        <w:t>Согласно Генеральному</w:t>
      </w:r>
      <w:r w:rsidR="00482063">
        <w:t xml:space="preserve"> п</w:t>
      </w:r>
      <w:r>
        <w:t>лану</w:t>
      </w:r>
      <w:r w:rsidR="00587488">
        <w:t xml:space="preserve"> рассматриваемая территория </w:t>
      </w:r>
      <w:r w:rsidR="0016772D">
        <w:t>расположена в функциональной зоне</w:t>
      </w:r>
      <w:r w:rsidR="00482063">
        <w:t xml:space="preserve"> смешанной и общ</w:t>
      </w:r>
      <w:r w:rsidR="005B2703">
        <w:t>ественно-деловой застройки</w:t>
      </w:r>
      <w:r w:rsidR="00587488">
        <w:t xml:space="preserve">, </w:t>
      </w:r>
      <w:r w:rsidR="0016772D">
        <w:t>частично в зоне</w:t>
      </w:r>
      <w:r w:rsidR="00482063">
        <w:t xml:space="preserve"> магистральной улично</w:t>
      </w:r>
      <w:r w:rsidR="0016772D">
        <w:t>-</w:t>
      </w:r>
      <w:r w:rsidR="00482063">
        <w:t>дорожной сети.</w:t>
      </w:r>
    </w:p>
    <w:p w:rsidR="00482063" w:rsidRDefault="00482063" w:rsidP="005B2703">
      <w:pPr>
        <w:pStyle w:val="Standard"/>
        <w:spacing w:line="360" w:lineRule="auto"/>
        <w:ind w:firstLine="709"/>
        <w:jc w:val="both"/>
      </w:pPr>
      <w:r>
        <w:t>Рассматриваемая территория пригодна для строительства жилой застройки и объектов обслуживания при соблюдении действующих норм и правил.</w:t>
      </w:r>
    </w:p>
    <w:p w:rsidR="00482063" w:rsidRDefault="00482063" w:rsidP="005B2703">
      <w:pPr>
        <w:pStyle w:val="Standard"/>
        <w:spacing w:line="360" w:lineRule="auto"/>
        <w:ind w:firstLine="709"/>
        <w:jc w:val="both"/>
      </w:pPr>
      <w:r>
        <w:t>Согласно Правил</w:t>
      </w:r>
      <w:r w:rsidR="00977F0E">
        <w:t>ам</w:t>
      </w:r>
      <w:r>
        <w:t xml:space="preserve"> землепользования и застройки рассматриваемая территор</w:t>
      </w:r>
      <w:r w:rsidR="0016772D">
        <w:t>ия расположена в территориальной зоне</w:t>
      </w:r>
      <w:r>
        <w:t xml:space="preserve"> ЖИ</w:t>
      </w:r>
      <w:r w:rsidR="00977F0E">
        <w:t xml:space="preserve"> </w:t>
      </w:r>
      <w:r w:rsidR="0016772D">
        <w:t>«З</w:t>
      </w:r>
      <w:r>
        <w:t>она</w:t>
      </w:r>
      <w:r w:rsidR="005B2703">
        <w:t xml:space="preserve"> </w:t>
      </w:r>
      <w:r>
        <w:t>индивидуальной жилой застройки</w:t>
      </w:r>
      <w:r w:rsidR="0016772D">
        <w:t>»</w:t>
      </w:r>
      <w:r>
        <w:t>.</w:t>
      </w:r>
    </w:p>
    <w:p w:rsidR="00482063" w:rsidRDefault="00482063" w:rsidP="005B2703">
      <w:pPr>
        <w:pStyle w:val="Standard"/>
        <w:spacing w:line="360" w:lineRule="auto"/>
        <w:ind w:firstLine="709"/>
        <w:jc w:val="both"/>
      </w:pPr>
      <w:r>
        <w:t>Зона ЖИ устанавливается для кварталов (микрорайонов) и районов низкоплотной индивидуальной жилой застройки. Действие регламента направлено на обеспечение приватности и качества жизни населения на территориях индивидуальной и блокированной застройки, минимизацию транзитных транспортных и пешеходных потоков, сохранение экологии среды.</w:t>
      </w:r>
    </w:p>
    <w:p w:rsidR="00482063" w:rsidRDefault="00482063" w:rsidP="005B2703">
      <w:pPr>
        <w:pStyle w:val="Standard"/>
        <w:spacing w:line="360" w:lineRule="auto"/>
        <w:ind w:firstLine="709"/>
        <w:jc w:val="both"/>
      </w:pPr>
      <w:r>
        <w:t>Рассматриваемая территория расположена в пределах приаэродромных территорий аэродромов Воронеж (Чертовицкое), Воронеж (Придача), в связи с чем необходимо соблюдение требований, установленных воздушным законодательством Российской Федерации.</w:t>
      </w:r>
    </w:p>
    <w:p w:rsidR="00482063" w:rsidRDefault="00C25C89" w:rsidP="005B2703">
      <w:pPr>
        <w:pStyle w:val="Standard"/>
        <w:spacing w:line="360" w:lineRule="auto"/>
        <w:ind w:firstLine="709"/>
        <w:jc w:val="both"/>
      </w:pPr>
      <w:r>
        <w:t>Согласно решению</w:t>
      </w:r>
      <w:r w:rsidR="00482063">
        <w:t xml:space="preserve"> об установлении границ приаэродромной территории аэрод</w:t>
      </w:r>
      <w:r>
        <w:t xml:space="preserve">рома экспериментальной авиации </w:t>
      </w:r>
      <w:r w:rsidR="00482063">
        <w:t>Воронеж</w:t>
      </w:r>
      <w:r>
        <w:t xml:space="preserve"> (Придача), утвержденному в</w:t>
      </w:r>
      <w:r w:rsidR="00482063">
        <w:t xml:space="preserve">рио директора департамента авиационной промышленности </w:t>
      </w:r>
      <w:r w:rsidR="00482063">
        <w:lastRenderedPageBreak/>
        <w:t>Минпр</w:t>
      </w:r>
      <w:r>
        <w:t xml:space="preserve">омторга России Лысогорским </w:t>
      </w:r>
      <w:r w:rsidR="00AD7A81">
        <w:t xml:space="preserve">Д.А. </w:t>
      </w:r>
      <w:r w:rsidR="00482063">
        <w:t>29.06.2018,</w:t>
      </w:r>
      <w:r w:rsidR="00C01D58">
        <w:t xml:space="preserve"> рассматриваемая территория расп</w:t>
      </w:r>
      <w:r>
        <w:t>оложена в границах подзон</w:t>
      </w:r>
      <w:r w:rsidR="00482063">
        <w:t xml:space="preserve"> № 3, 5, 6.</w:t>
      </w:r>
    </w:p>
    <w:p w:rsidR="00482063" w:rsidRDefault="00482063" w:rsidP="005B2703">
      <w:pPr>
        <w:pStyle w:val="Standard"/>
        <w:spacing w:line="360" w:lineRule="auto"/>
        <w:ind w:firstLine="709"/>
        <w:jc w:val="both"/>
      </w:pPr>
      <w:r>
        <w:t xml:space="preserve">Согласно </w:t>
      </w:r>
      <w:r w:rsidR="00C25C89">
        <w:t>приказу</w:t>
      </w:r>
      <w:r w:rsidR="00C01D58">
        <w:t xml:space="preserve"> Федерального аген</w:t>
      </w:r>
      <w:r>
        <w:t>т</w:t>
      </w:r>
      <w:r w:rsidR="00C01D58">
        <w:t>ст</w:t>
      </w:r>
      <w:r>
        <w:t>ва воздушного транспорта от 26.02.2021 № 113-П</w:t>
      </w:r>
      <w:r w:rsidR="00C25C89">
        <w:t xml:space="preserve"> «Об установлении приаэродромной территории аэродрома Воронеж (Чертовицкое)»</w:t>
      </w:r>
      <w:r w:rsidR="00C01D58">
        <w:t xml:space="preserve"> рассматриваемая территория расп</w:t>
      </w:r>
      <w:r w:rsidR="00C25C89">
        <w:t>оложена в границах подзон</w:t>
      </w:r>
      <w:r>
        <w:t xml:space="preserve"> № 3, 4, 5, 6.</w:t>
      </w:r>
    </w:p>
    <w:p w:rsidR="00482063" w:rsidRDefault="00482063" w:rsidP="005B2703">
      <w:pPr>
        <w:pStyle w:val="Standard"/>
        <w:spacing w:line="360" w:lineRule="auto"/>
        <w:ind w:firstLine="709"/>
        <w:jc w:val="both"/>
      </w:pPr>
      <w:r>
        <w:t>Согласно письму управления экологии администрации городского округа город Воронеж от 29.09.2022 № 19864662 в границах рассматриваемой территории особо охраняемые природные территории местного значения отсутствуют.</w:t>
      </w:r>
    </w:p>
    <w:p w:rsidR="00482063" w:rsidRDefault="00482063" w:rsidP="005B2703">
      <w:pPr>
        <w:pStyle w:val="Standard"/>
        <w:spacing w:line="360" w:lineRule="auto"/>
        <w:ind w:firstLine="709"/>
        <w:jc w:val="both"/>
      </w:pPr>
      <w:r>
        <w:t xml:space="preserve">Согласно письму управления по охране объектов культурного наследия  </w:t>
      </w:r>
      <w:r w:rsidR="00C25C89">
        <w:t xml:space="preserve">Воронежской области </w:t>
      </w:r>
      <w:r>
        <w:t xml:space="preserve">от 30.09.2022 № 71-11/4073 в границах рассматриваемой территории объекты культурного наследия, включенные в единый государственный реестр объектов культурного наследия (памятников истории </w:t>
      </w:r>
      <w:r w:rsidR="00C25C89">
        <w:t>и культуры) народов Российской Ф</w:t>
      </w:r>
      <w:r>
        <w:t>едерации</w:t>
      </w:r>
      <w:r w:rsidR="00C25C89">
        <w:t>,</w:t>
      </w:r>
      <w:r>
        <w:t xml:space="preserve"> отсутствуют.</w:t>
      </w:r>
    </w:p>
    <w:p w:rsidR="00482063" w:rsidRDefault="00482063" w:rsidP="005B2703">
      <w:pPr>
        <w:pStyle w:val="Standard"/>
        <w:spacing w:line="360" w:lineRule="auto"/>
        <w:ind w:firstLine="709"/>
        <w:jc w:val="both"/>
      </w:pPr>
      <w:r>
        <w:t xml:space="preserve">Планировочными ограничениями для рассматриваемой территории будут являться охранные зоны инженерных сетей. Наличие охранной зоны </w:t>
      </w:r>
      <w:r w:rsidR="00872A32">
        <w:t xml:space="preserve">предполагает </w:t>
      </w:r>
      <w:r>
        <w:t>привлечение к ответственности за повреждение или нарушение правил охраны линейных объектов. Работы в местах пересечений с инженерными коммуникациями</w:t>
      </w:r>
      <w:r w:rsidR="00872A32">
        <w:t xml:space="preserve"> следует</w:t>
      </w:r>
      <w:r>
        <w:t xml:space="preserve"> производить только на основании письменных разрешений организаций, осуществляющих эксплуатацию данных коммуникаций.</w:t>
      </w:r>
    </w:p>
    <w:p w:rsidR="00482063" w:rsidRDefault="00872A32" w:rsidP="005B2703">
      <w:pPr>
        <w:pStyle w:val="Standard"/>
        <w:spacing w:line="360" w:lineRule="auto"/>
        <w:ind w:firstLine="709"/>
        <w:jc w:val="both"/>
      </w:pPr>
      <w:r>
        <w:t>Р</w:t>
      </w:r>
      <w:r w:rsidR="00482063">
        <w:t>ассматриваемая территория расположена в зоне боевых действий на территории города Воронежа в 1942–1943 годах, в связи с чем необходимо соблюдение Закона Российской Федерации от 14.01.1993 № 4292-1 «Об увековечении памяти погибших при защите Отечества» и Закона Воронежской области от 29.04.2016 № 45-ОЗ «Об отдельных мерах по поддержке проведения поисковой работы на территории Воронежской области».</w:t>
      </w:r>
    </w:p>
    <w:p w:rsidR="00482063" w:rsidRDefault="00482063" w:rsidP="005B2703">
      <w:pPr>
        <w:pStyle w:val="Standard"/>
        <w:spacing w:line="360" w:lineRule="auto"/>
        <w:ind w:firstLine="709"/>
        <w:jc w:val="both"/>
      </w:pPr>
      <w:r>
        <w:lastRenderedPageBreak/>
        <w:t>Согл</w:t>
      </w:r>
      <w:r w:rsidR="005E1EEE">
        <w:t>асно публичной кадастровой карте</w:t>
      </w:r>
      <w:r>
        <w:t xml:space="preserve"> Росреестра в границах рассматриваемой территории установлены зоны с особыми условиями</w:t>
      </w:r>
      <w:r w:rsidR="005E1EEE">
        <w:t xml:space="preserve"> использования</w:t>
      </w:r>
      <w:r>
        <w:t xml:space="preserve"> территории:  </w:t>
      </w:r>
    </w:p>
    <w:p w:rsidR="00482063" w:rsidRDefault="00482063" w:rsidP="005B2703">
      <w:pPr>
        <w:pStyle w:val="Standard"/>
        <w:spacing w:line="360" w:lineRule="auto"/>
        <w:ind w:firstLine="709"/>
        <w:jc w:val="both"/>
      </w:pPr>
      <w:r>
        <w:t>1.</w:t>
      </w:r>
      <w:r w:rsidR="007C6DC4">
        <w:t> </w:t>
      </w:r>
      <w:r>
        <w:t>Охран</w:t>
      </w:r>
      <w:r w:rsidR="005E1EEE">
        <w:t>ная зона объекта газоснабжения «Сооружение</w:t>
      </w:r>
      <w:r w:rsidR="007C6DC4">
        <w:t xml:space="preserve"> </w:t>
      </w:r>
      <w:r w:rsidR="005E1EEE">
        <w:t>– газорегуляторный пункт № 127»</w:t>
      </w:r>
      <w:r>
        <w:t>, расположен</w:t>
      </w:r>
      <w:r w:rsidR="00C01D58">
        <w:t>н</w:t>
      </w:r>
      <w:r>
        <w:t>ого по адресу: Воронежская обл., г. Воронеж, Железнодорожный район, ул. Паровозная, 76р (кадаст</w:t>
      </w:r>
      <w:r w:rsidR="00C01D58">
        <w:t>р</w:t>
      </w:r>
      <w:r>
        <w:t>овый номер 36:34-6.1516)</w:t>
      </w:r>
      <w:r w:rsidR="005E1EEE">
        <w:t>.</w:t>
      </w:r>
    </w:p>
    <w:p w:rsidR="00482063" w:rsidRDefault="00482063" w:rsidP="005B2703">
      <w:pPr>
        <w:pStyle w:val="Standard"/>
        <w:spacing w:line="360" w:lineRule="auto"/>
        <w:ind w:firstLine="709"/>
        <w:jc w:val="both"/>
      </w:pPr>
      <w:r>
        <w:t>2.</w:t>
      </w:r>
      <w:r w:rsidR="007C6DC4">
        <w:t> </w:t>
      </w:r>
      <w:r>
        <w:t>Охранная зона Кабельная линия БКТП-1788-ТП-31, адрес (местоположение): Воронежская о</w:t>
      </w:r>
      <w:r w:rsidR="005E1EEE">
        <w:t>бл., г. Воронеж, ул. Южная, 32</w:t>
      </w:r>
      <w:r w:rsidR="00B94BC8">
        <w:t xml:space="preserve"> </w:t>
      </w:r>
      <w:r w:rsidR="005E1EEE">
        <w:t>–</w:t>
      </w:r>
      <w:r w:rsidR="00B94BC8">
        <w:t> </w:t>
      </w:r>
      <w:r>
        <w:t>ул.</w:t>
      </w:r>
      <w:r w:rsidR="00B94BC8">
        <w:t> </w:t>
      </w:r>
      <w:r>
        <w:t>Землячки, 43 (кадаст</w:t>
      </w:r>
      <w:r w:rsidR="00C01D58">
        <w:t>р</w:t>
      </w:r>
      <w:r>
        <w:t>овый номер 36:34-6.2661)</w:t>
      </w:r>
      <w:r w:rsidR="005E1EEE">
        <w:t>.</w:t>
      </w:r>
    </w:p>
    <w:p w:rsidR="00482063" w:rsidRDefault="00482063" w:rsidP="005B2703">
      <w:pPr>
        <w:pStyle w:val="Standard"/>
        <w:spacing w:line="360" w:lineRule="auto"/>
        <w:ind w:firstLine="709"/>
        <w:jc w:val="both"/>
      </w:pPr>
      <w:r>
        <w:t>3.</w:t>
      </w:r>
      <w:r w:rsidR="007C6DC4">
        <w:t> </w:t>
      </w:r>
      <w:r>
        <w:t>Охранная зона Кабельная линия ТП-311 до ТП-1543 КЛ-10кВ, адрес (местоположение): Воронежская обл., г. Воронеж, ул. 50-летия Советской власти,</w:t>
      </w:r>
      <w:r w:rsidR="005E1EEE">
        <w:t xml:space="preserve"> 96</w:t>
      </w:r>
      <w:r w:rsidR="007C6DC4">
        <w:t xml:space="preserve"> </w:t>
      </w:r>
      <w:r w:rsidR="005E1EEE" w:rsidRPr="005E1EEE">
        <w:t>–</w:t>
      </w:r>
      <w:r w:rsidR="007C6DC4">
        <w:t xml:space="preserve"> </w:t>
      </w:r>
      <w:r>
        <w:t>ул. Богатырская, 36 (кадаст</w:t>
      </w:r>
      <w:r w:rsidR="00C01D58">
        <w:t>р</w:t>
      </w:r>
      <w:r>
        <w:t>овый номер 36:34-6.3235).</w:t>
      </w:r>
    </w:p>
    <w:p w:rsidR="00482063" w:rsidRDefault="00482063" w:rsidP="005B2703">
      <w:pPr>
        <w:pStyle w:val="Standard"/>
        <w:spacing w:line="360" w:lineRule="auto"/>
        <w:ind w:firstLine="709"/>
        <w:jc w:val="both"/>
      </w:pPr>
      <w:r w:rsidRPr="00482063">
        <w:t>Особо охраняемые природные территории и объекты культурного наследия в границах территории подготовки проекта межевания отсутствуют.</w:t>
      </w:r>
    </w:p>
    <w:p w:rsidR="00482063" w:rsidRDefault="00482063" w:rsidP="005B2703">
      <w:pPr>
        <w:pStyle w:val="Standard"/>
        <w:spacing w:line="360" w:lineRule="auto"/>
        <w:ind w:firstLine="709"/>
        <w:jc w:val="both"/>
      </w:pPr>
      <w:r>
        <w:t>Согласно п. 9 ст. 1, ч. 2 и 6 ст. 30 ГрК РФ предельные параметры разрешенного строительства, реконструкции объектов капитального строительства определяются градостроительным регламентом, утвержденным в составе Правил землепользования и застройки.</w:t>
      </w:r>
    </w:p>
    <w:p w:rsidR="00482063" w:rsidRDefault="00482063" w:rsidP="005B2703">
      <w:pPr>
        <w:pStyle w:val="Standard"/>
        <w:spacing w:line="360" w:lineRule="auto"/>
        <w:ind w:firstLine="709"/>
        <w:jc w:val="both"/>
      </w:pPr>
      <w:r>
        <w:t>В соответствии с ч. 9 ст. 43 ГрК РФ при подготовке проекта межевания территории определение местоположения границ образуемых и (или) изменяемых земельных участков осуществляется в соответствии с градостроительными регламентами и нормами отвода земельных участков для конкретных видов деятельности, иными требованиями к образуемым и (или) изменяемым земельным участкам, установленными федеральными законами и законами субъектов Российской Федерации, техническими регламентами, сводами правил.</w:t>
      </w:r>
    </w:p>
    <w:p w:rsidR="00482063" w:rsidRDefault="00482063" w:rsidP="005B2703">
      <w:pPr>
        <w:pStyle w:val="Standard"/>
        <w:spacing w:line="360" w:lineRule="auto"/>
        <w:ind w:firstLine="709"/>
        <w:jc w:val="both"/>
      </w:pPr>
      <w:r>
        <w:t>Проектом межевания территории предлагается отмена и изменение ранее установленных красных ли</w:t>
      </w:r>
      <w:r w:rsidR="005B36F8">
        <w:t>ний, а также установление новых</w:t>
      </w:r>
      <w:r>
        <w:t xml:space="preserve"> с учетом существующей красной линии </w:t>
      </w:r>
      <w:r w:rsidR="007C6DC4">
        <w:t>(</w:t>
      </w:r>
      <w:r w:rsidR="005B36F8">
        <w:t xml:space="preserve">постановление администрации городского </w:t>
      </w:r>
      <w:r w:rsidR="005B36F8">
        <w:lastRenderedPageBreak/>
        <w:t>округа город Воронеж от</w:t>
      </w:r>
      <w:r>
        <w:t xml:space="preserve"> 27</w:t>
      </w:r>
      <w:r w:rsidR="005B36F8">
        <w:t>.0</w:t>
      </w:r>
      <w:r w:rsidR="00E44EA5">
        <w:t>7</w:t>
      </w:r>
      <w:r w:rsidR="005B36F8">
        <w:t>.2021 № 726 «</w:t>
      </w:r>
      <w:r>
        <w:t>Об утверждении проекта межевания т</w:t>
      </w:r>
      <w:r w:rsidR="005B36F8">
        <w:t>ерритории, ограниченной</w:t>
      </w:r>
      <w:r>
        <w:t xml:space="preserve"> ул. Электровозная, ул. Богатырская, ул.</w:t>
      </w:r>
      <w:r w:rsidR="007C6DC4">
        <w:t> </w:t>
      </w:r>
      <w:r>
        <w:t>Боровская в городском округе город Воронеж</w:t>
      </w:r>
      <w:r w:rsidR="005B36F8">
        <w:t>»</w:t>
      </w:r>
      <w:r w:rsidR="007C6DC4">
        <w:t>)</w:t>
      </w:r>
      <w:r>
        <w:t xml:space="preserve">. </w:t>
      </w:r>
    </w:p>
    <w:p w:rsidR="00482063" w:rsidRDefault="00482063" w:rsidP="005B2703">
      <w:pPr>
        <w:pStyle w:val="Standard"/>
        <w:spacing w:line="360" w:lineRule="auto"/>
        <w:ind w:firstLine="709"/>
        <w:jc w:val="both"/>
      </w:pPr>
      <w:r>
        <w:t>Расположение красных линий принято с учетом существующей застройки, сложившейся улично-дорожной сети (улиц</w:t>
      </w:r>
      <w:r w:rsidR="005B36F8">
        <w:t>ы и дороги местного значения). П</w:t>
      </w:r>
      <w:r>
        <w:t>араметры поперечного профиля ул. Боровская, ул. Южная</w:t>
      </w:r>
      <w:r w:rsidR="005B36F8" w:rsidRPr="005B36F8">
        <w:t xml:space="preserve"> </w:t>
      </w:r>
      <w:r w:rsidR="00E44EA5">
        <w:t xml:space="preserve">определены </w:t>
      </w:r>
      <w:r w:rsidR="005B36F8" w:rsidRPr="005B36F8">
        <w:t>в соответствии с СП 42.13330.2016</w:t>
      </w:r>
      <w:r w:rsidR="005B36F8">
        <w:t>: количество полос</w:t>
      </w:r>
      <w:r w:rsidR="00E44EA5">
        <w:t xml:space="preserve"> </w:t>
      </w:r>
      <w:r w:rsidR="005B36F8" w:rsidRPr="005B36F8">
        <w:t>–</w:t>
      </w:r>
      <w:r w:rsidR="00E44EA5">
        <w:t xml:space="preserve"> </w:t>
      </w:r>
      <w:r>
        <w:t xml:space="preserve">2 в </w:t>
      </w:r>
      <w:r w:rsidR="00AA1E59">
        <w:t>двух направлениях, ширина полос</w:t>
      </w:r>
      <w:r w:rsidR="00E44EA5">
        <w:t xml:space="preserve"> </w:t>
      </w:r>
      <w:r w:rsidR="00AA1E59" w:rsidRPr="00AA1E59">
        <w:t>–</w:t>
      </w:r>
      <w:r w:rsidR="00E44EA5">
        <w:t xml:space="preserve"> </w:t>
      </w:r>
      <w:r w:rsidR="00AA1E59">
        <w:t>3,0</w:t>
      </w:r>
      <w:r w:rsidR="00AA1E59" w:rsidRPr="00AA1E59">
        <w:t>–</w:t>
      </w:r>
      <w:r>
        <w:t>4</w:t>
      </w:r>
      <w:r w:rsidR="00AA1E59">
        <w:t>,0 м, пешеходная часть тротуара</w:t>
      </w:r>
      <w:r w:rsidR="00E44EA5">
        <w:t xml:space="preserve"> </w:t>
      </w:r>
      <w:r w:rsidR="00AA1E59" w:rsidRPr="00AA1E59">
        <w:t>–</w:t>
      </w:r>
      <w:r w:rsidR="00E44EA5">
        <w:t xml:space="preserve"> </w:t>
      </w:r>
      <w:r>
        <w:t>2,0 м, мини</w:t>
      </w:r>
      <w:r w:rsidR="00AA1E59">
        <w:t>мальная ширина в красных линиях</w:t>
      </w:r>
      <w:r w:rsidR="00E44EA5">
        <w:t xml:space="preserve"> </w:t>
      </w:r>
      <w:r w:rsidR="00AA1E59" w:rsidRPr="00AA1E59">
        <w:t>–</w:t>
      </w:r>
      <w:r w:rsidR="00E44EA5">
        <w:t xml:space="preserve"> </w:t>
      </w:r>
      <w:r>
        <w:t xml:space="preserve">15м. </w:t>
      </w:r>
    </w:p>
    <w:p w:rsidR="00482063" w:rsidRDefault="00482063" w:rsidP="005B2703">
      <w:pPr>
        <w:pStyle w:val="Standard"/>
        <w:spacing w:line="360" w:lineRule="auto"/>
        <w:ind w:firstLine="709"/>
        <w:jc w:val="both"/>
      </w:pPr>
      <w:r>
        <w:t xml:space="preserve">Устанавливаемые красные линии образуют на рассматриваемой территории один элемент планировочной структуры. Расположение проектируемых красных линий принято с учетом фактического прохождения проездов и инженерных коммуникаций, границ земельных участков, прошедших государственный кадастровый учет, существующих объектов капитального строительства. </w:t>
      </w:r>
    </w:p>
    <w:p w:rsidR="00C56B3C" w:rsidRDefault="00482063" w:rsidP="00872EEF">
      <w:pPr>
        <w:pStyle w:val="Standard"/>
        <w:spacing w:line="360" w:lineRule="auto"/>
        <w:ind w:firstLine="709"/>
      </w:pPr>
      <w:r>
        <w:t>Ведомость координат устанавливаемых красных линий представлена в таблице № 3.</w:t>
      </w:r>
    </w:p>
    <w:p w:rsidR="00482063" w:rsidRDefault="00482063" w:rsidP="00482063">
      <w:pPr>
        <w:pStyle w:val="Standard"/>
        <w:spacing w:line="360" w:lineRule="auto"/>
        <w:ind w:firstLine="709"/>
        <w:jc w:val="right"/>
      </w:pPr>
      <w:r w:rsidRPr="00482063">
        <w:t>Таблица № 3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3013"/>
        <w:gridCol w:w="3366"/>
        <w:gridCol w:w="3190"/>
      </w:tblGrid>
      <w:tr w:rsidR="00482063" w:rsidRPr="00482063" w:rsidTr="00B87FC3">
        <w:trPr>
          <w:trHeight w:val="90"/>
          <w:tblHeader/>
        </w:trPr>
        <w:tc>
          <w:tcPr>
            <w:tcW w:w="157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063" w:rsidRPr="00482063" w:rsidRDefault="00482063" w:rsidP="00B87FC3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color w:val="000000"/>
                <w:kern w:val="0"/>
                <w:sz w:val="24"/>
                <w:szCs w:val="24"/>
              </w:rPr>
            </w:pPr>
            <w:r w:rsidRPr="00482063">
              <w:rPr>
                <w:color w:val="000000"/>
                <w:kern w:val="0"/>
                <w:sz w:val="24"/>
                <w:szCs w:val="24"/>
              </w:rPr>
              <w:t>Номера характерных точек</w:t>
            </w:r>
          </w:p>
        </w:tc>
        <w:tc>
          <w:tcPr>
            <w:tcW w:w="342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063" w:rsidRPr="00482063" w:rsidRDefault="00482063" w:rsidP="00B87FC3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color w:val="000000"/>
                <w:kern w:val="0"/>
                <w:sz w:val="24"/>
                <w:szCs w:val="24"/>
              </w:rPr>
            </w:pPr>
            <w:r w:rsidRPr="00482063">
              <w:rPr>
                <w:color w:val="000000"/>
                <w:kern w:val="0"/>
                <w:sz w:val="24"/>
                <w:szCs w:val="24"/>
              </w:rPr>
              <w:t>Перечень координат</w:t>
            </w:r>
          </w:p>
        </w:tc>
      </w:tr>
      <w:tr w:rsidR="00482063" w:rsidRPr="00482063" w:rsidTr="00B87FC3">
        <w:trPr>
          <w:trHeight w:val="90"/>
          <w:tblHeader/>
        </w:trPr>
        <w:tc>
          <w:tcPr>
            <w:tcW w:w="15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063" w:rsidRPr="00482063" w:rsidRDefault="00482063" w:rsidP="00B87FC3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063" w:rsidRPr="00482063" w:rsidRDefault="00482063" w:rsidP="00B87FC3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color w:val="000000"/>
                <w:kern w:val="0"/>
                <w:sz w:val="24"/>
                <w:szCs w:val="24"/>
              </w:rPr>
            </w:pPr>
            <w:r w:rsidRPr="00482063">
              <w:rPr>
                <w:color w:val="000000"/>
                <w:kern w:val="0"/>
                <w:sz w:val="24"/>
                <w:szCs w:val="24"/>
              </w:rPr>
              <w:t>X</w:t>
            </w:r>
          </w:p>
        </w:tc>
        <w:tc>
          <w:tcPr>
            <w:tcW w:w="1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063" w:rsidRPr="00482063" w:rsidRDefault="00482063" w:rsidP="00B87FC3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color w:val="000000"/>
                <w:kern w:val="0"/>
                <w:sz w:val="24"/>
                <w:szCs w:val="24"/>
              </w:rPr>
            </w:pPr>
            <w:r w:rsidRPr="00482063">
              <w:rPr>
                <w:color w:val="000000"/>
                <w:kern w:val="0"/>
                <w:sz w:val="24"/>
                <w:szCs w:val="24"/>
              </w:rPr>
              <w:t>Y</w:t>
            </w:r>
          </w:p>
        </w:tc>
      </w:tr>
      <w:tr w:rsidR="00482063" w:rsidRPr="00482063" w:rsidTr="00B87FC3">
        <w:trPr>
          <w:trHeight w:val="90"/>
        </w:trPr>
        <w:tc>
          <w:tcPr>
            <w:tcW w:w="15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063" w:rsidRPr="00482063" w:rsidRDefault="00482063" w:rsidP="00B87FC3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482063">
              <w:rPr>
                <w:kern w:val="0"/>
                <w:sz w:val="24"/>
                <w:szCs w:val="24"/>
              </w:rPr>
              <w:t>1</w:t>
            </w:r>
          </w:p>
        </w:tc>
        <w:tc>
          <w:tcPr>
            <w:tcW w:w="1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063" w:rsidRPr="00482063" w:rsidRDefault="00482063" w:rsidP="00B87FC3">
            <w:pPr>
              <w:widowControl/>
              <w:tabs>
                <w:tab w:val="left" w:pos="2412"/>
              </w:tabs>
              <w:suppressAutoHyphens w:val="0"/>
              <w:autoSpaceDN/>
              <w:spacing w:line="240" w:lineRule="auto"/>
              <w:ind w:left="72" w:right="72"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482063">
              <w:rPr>
                <w:kern w:val="0"/>
                <w:sz w:val="24"/>
                <w:szCs w:val="24"/>
              </w:rPr>
              <w:t>521259,46</w:t>
            </w:r>
          </w:p>
        </w:tc>
        <w:tc>
          <w:tcPr>
            <w:tcW w:w="1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063" w:rsidRPr="00482063" w:rsidRDefault="00482063" w:rsidP="00B87FC3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482063">
              <w:rPr>
                <w:kern w:val="0"/>
                <w:sz w:val="24"/>
                <w:szCs w:val="24"/>
              </w:rPr>
              <w:t>1305893,86</w:t>
            </w:r>
          </w:p>
        </w:tc>
      </w:tr>
      <w:tr w:rsidR="00482063" w:rsidRPr="00482063" w:rsidTr="00B87FC3">
        <w:trPr>
          <w:trHeight w:val="90"/>
        </w:trPr>
        <w:tc>
          <w:tcPr>
            <w:tcW w:w="15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063" w:rsidRPr="00482063" w:rsidRDefault="00482063" w:rsidP="00B87FC3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482063">
              <w:rPr>
                <w:kern w:val="0"/>
                <w:sz w:val="24"/>
                <w:szCs w:val="24"/>
              </w:rPr>
              <w:t>2</w:t>
            </w:r>
          </w:p>
        </w:tc>
        <w:tc>
          <w:tcPr>
            <w:tcW w:w="1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063" w:rsidRPr="00482063" w:rsidRDefault="00482063" w:rsidP="00B87FC3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482063">
              <w:rPr>
                <w:kern w:val="0"/>
                <w:sz w:val="24"/>
                <w:szCs w:val="24"/>
              </w:rPr>
              <w:t>521259,44</w:t>
            </w:r>
          </w:p>
        </w:tc>
        <w:tc>
          <w:tcPr>
            <w:tcW w:w="1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063" w:rsidRPr="00482063" w:rsidRDefault="00482063" w:rsidP="00B87FC3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482063">
              <w:rPr>
                <w:kern w:val="0"/>
                <w:sz w:val="24"/>
                <w:szCs w:val="24"/>
              </w:rPr>
              <w:t>1305896,08</w:t>
            </w:r>
          </w:p>
        </w:tc>
      </w:tr>
      <w:tr w:rsidR="00482063" w:rsidRPr="00482063" w:rsidTr="00B87FC3">
        <w:trPr>
          <w:trHeight w:val="90"/>
        </w:trPr>
        <w:tc>
          <w:tcPr>
            <w:tcW w:w="15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063" w:rsidRPr="00482063" w:rsidRDefault="00482063" w:rsidP="00B87FC3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482063">
              <w:rPr>
                <w:kern w:val="0"/>
                <w:sz w:val="24"/>
                <w:szCs w:val="24"/>
              </w:rPr>
              <w:t>3</w:t>
            </w:r>
          </w:p>
        </w:tc>
        <w:tc>
          <w:tcPr>
            <w:tcW w:w="1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063" w:rsidRPr="00482063" w:rsidRDefault="00482063" w:rsidP="00B87FC3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482063">
              <w:rPr>
                <w:kern w:val="0"/>
                <w:sz w:val="24"/>
                <w:szCs w:val="24"/>
              </w:rPr>
              <w:t>521259,54</w:t>
            </w:r>
          </w:p>
        </w:tc>
        <w:tc>
          <w:tcPr>
            <w:tcW w:w="1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063" w:rsidRPr="00482063" w:rsidRDefault="00482063" w:rsidP="00B87FC3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482063">
              <w:rPr>
                <w:kern w:val="0"/>
                <w:sz w:val="24"/>
                <w:szCs w:val="24"/>
              </w:rPr>
              <w:t>1305919,48</w:t>
            </w:r>
          </w:p>
        </w:tc>
      </w:tr>
      <w:tr w:rsidR="00482063" w:rsidRPr="00482063" w:rsidTr="00B87FC3">
        <w:trPr>
          <w:trHeight w:val="90"/>
        </w:trPr>
        <w:tc>
          <w:tcPr>
            <w:tcW w:w="15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063" w:rsidRPr="00482063" w:rsidRDefault="00482063" w:rsidP="00B87FC3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482063">
              <w:rPr>
                <w:kern w:val="0"/>
                <w:sz w:val="24"/>
                <w:szCs w:val="24"/>
              </w:rPr>
              <w:t>4</w:t>
            </w:r>
          </w:p>
        </w:tc>
        <w:tc>
          <w:tcPr>
            <w:tcW w:w="1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063" w:rsidRPr="00482063" w:rsidRDefault="00482063" w:rsidP="00B87FC3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482063">
              <w:rPr>
                <w:kern w:val="0"/>
                <w:sz w:val="24"/>
                <w:szCs w:val="24"/>
              </w:rPr>
              <w:t>521259,47</w:t>
            </w:r>
          </w:p>
        </w:tc>
        <w:tc>
          <w:tcPr>
            <w:tcW w:w="1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063" w:rsidRPr="00482063" w:rsidRDefault="00482063" w:rsidP="00B87FC3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482063">
              <w:rPr>
                <w:kern w:val="0"/>
                <w:sz w:val="24"/>
                <w:szCs w:val="24"/>
              </w:rPr>
              <w:t>1305939,72</w:t>
            </w:r>
          </w:p>
        </w:tc>
      </w:tr>
      <w:tr w:rsidR="00482063" w:rsidRPr="00482063" w:rsidTr="00B87FC3">
        <w:trPr>
          <w:trHeight w:val="90"/>
        </w:trPr>
        <w:tc>
          <w:tcPr>
            <w:tcW w:w="15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063" w:rsidRPr="00482063" w:rsidRDefault="00482063" w:rsidP="00B87FC3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482063">
              <w:rPr>
                <w:kern w:val="0"/>
                <w:sz w:val="24"/>
                <w:szCs w:val="24"/>
              </w:rPr>
              <w:t>5</w:t>
            </w:r>
          </w:p>
        </w:tc>
        <w:tc>
          <w:tcPr>
            <w:tcW w:w="1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063" w:rsidRPr="00482063" w:rsidRDefault="00482063" w:rsidP="00B87FC3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482063">
              <w:rPr>
                <w:kern w:val="0"/>
                <w:sz w:val="24"/>
                <w:szCs w:val="24"/>
              </w:rPr>
              <w:t>521254,39</w:t>
            </w:r>
          </w:p>
        </w:tc>
        <w:tc>
          <w:tcPr>
            <w:tcW w:w="1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063" w:rsidRPr="00482063" w:rsidRDefault="00482063" w:rsidP="00B87FC3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482063">
              <w:rPr>
                <w:kern w:val="0"/>
                <w:sz w:val="24"/>
                <w:szCs w:val="24"/>
              </w:rPr>
              <w:t>1306081,26</w:t>
            </w:r>
          </w:p>
        </w:tc>
      </w:tr>
      <w:tr w:rsidR="00482063" w:rsidRPr="00482063" w:rsidTr="00B87FC3">
        <w:trPr>
          <w:trHeight w:val="90"/>
        </w:trPr>
        <w:tc>
          <w:tcPr>
            <w:tcW w:w="15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063" w:rsidRPr="00482063" w:rsidRDefault="00482063" w:rsidP="00B87FC3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482063">
              <w:rPr>
                <w:kern w:val="0"/>
                <w:sz w:val="24"/>
                <w:szCs w:val="24"/>
              </w:rPr>
              <w:t>6</w:t>
            </w:r>
          </w:p>
        </w:tc>
        <w:tc>
          <w:tcPr>
            <w:tcW w:w="1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063" w:rsidRPr="00482063" w:rsidRDefault="00482063" w:rsidP="00B87FC3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482063">
              <w:rPr>
                <w:kern w:val="0"/>
                <w:sz w:val="24"/>
                <w:szCs w:val="24"/>
              </w:rPr>
              <w:t>521253,73</w:t>
            </w:r>
          </w:p>
        </w:tc>
        <w:tc>
          <w:tcPr>
            <w:tcW w:w="1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063" w:rsidRPr="00482063" w:rsidRDefault="00482063" w:rsidP="00B87FC3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482063">
              <w:rPr>
                <w:kern w:val="0"/>
                <w:sz w:val="24"/>
                <w:szCs w:val="24"/>
              </w:rPr>
              <w:t>1306131,49</w:t>
            </w:r>
          </w:p>
        </w:tc>
      </w:tr>
      <w:tr w:rsidR="00482063" w:rsidRPr="00482063" w:rsidTr="00B87FC3">
        <w:trPr>
          <w:trHeight w:val="90"/>
        </w:trPr>
        <w:tc>
          <w:tcPr>
            <w:tcW w:w="15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063" w:rsidRPr="00482063" w:rsidRDefault="00482063" w:rsidP="00B87FC3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482063">
              <w:rPr>
                <w:kern w:val="0"/>
                <w:sz w:val="24"/>
                <w:szCs w:val="24"/>
              </w:rPr>
              <w:t>7</w:t>
            </w:r>
          </w:p>
        </w:tc>
        <w:tc>
          <w:tcPr>
            <w:tcW w:w="1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063" w:rsidRPr="00482063" w:rsidRDefault="00482063" w:rsidP="00B87FC3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482063">
              <w:rPr>
                <w:kern w:val="0"/>
                <w:sz w:val="24"/>
                <w:szCs w:val="24"/>
              </w:rPr>
              <w:t>521253,02</w:t>
            </w:r>
          </w:p>
        </w:tc>
        <w:tc>
          <w:tcPr>
            <w:tcW w:w="1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063" w:rsidRPr="00482063" w:rsidRDefault="00482063" w:rsidP="00B87FC3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482063">
              <w:rPr>
                <w:kern w:val="0"/>
                <w:sz w:val="24"/>
                <w:szCs w:val="24"/>
              </w:rPr>
              <w:t>1306185,80</w:t>
            </w:r>
          </w:p>
        </w:tc>
      </w:tr>
      <w:tr w:rsidR="00482063" w:rsidRPr="00482063" w:rsidTr="00B87FC3">
        <w:trPr>
          <w:trHeight w:val="90"/>
        </w:trPr>
        <w:tc>
          <w:tcPr>
            <w:tcW w:w="15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063" w:rsidRPr="00482063" w:rsidRDefault="00482063" w:rsidP="00B87FC3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482063">
              <w:rPr>
                <w:kern w:val="0"/>
                <w:sz w:val="24"/>
                <w:szCs w:val="24"/>
              </w:rPr>
              <w:t>8</w:t>
            </w:r>
          </w:p>
        </w:tc>
        <w:tc>
          <w:tcPr>
            <w:tcW w:w="1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063" w:rsidRPr="00482063" w:rsidRDefault="00482063" w:rsidP="00B87FC3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482063">
              <w:rPr>
                <w:kern w:val="0"/>
                <w:sz w:val="24"/>
                <w:szCs w:val="24"/>
              </w:rPr>
              <w:t>521252,68</w:t>
            </w:r>
          </w:p>
        </w:tc>
        <w:tc>
          <w:tcPr>
            <w:tcW w:w="1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063" w:rsidRPr="00482063" w:rsidRDefault="00482063" w:rsidP="00B87FC3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482063">
              <w:rPr>
                <w:kern w:val="0"/>
                <w:sz w:val="24"/>
                <w:szCs w:val="24"/>
              </w:rPr>
              <w:t>1306211,66</w:t>
            </w:r>
          </w:p>
        </w:tc>
      </w:tr>
      <w:tr w:rsidR="00482063" w:rsidRPr="00482063" w:rsidTr="00B87FC3">
        <w:trPr>
          <w:trHeight w:val="90"/>
        </w:trPr>
        <w:tc>
          <w:tcPr>
            <w:tcW w:w="15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063" w:rsidRPr="00482063" w:rsidRDefault="00482063" w:rsidP="00B87FC3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482063">
              <w:rPr>
                <w:kern w:val="0"/>
                <w:sz w:val="24"/>
                <w:szCs w:val="24"/>
              </w:rPr>
              <w:t>9</w:t>
            </w:r>
          </w:p>
        </w:tc>
        <w:tc>
          <w:tcPr>
            <w:tcW w:w="1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063" w:rsidRPr="00482063" w:rsidRDefault="00482063" w:rsidP="00B87FC3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482063">
              <w:rPr>
                <w:kern w:val="0"/>
                <w:sz w:val="24"/>
                <w:szCs w:val="24"/>
              </w:rPr>
              <w:t>521252,62</w:t>
            </w:r>
          </w:p>
        </w:tc>
        <w:tc>
          <w:tcPr>
            <w:tcW w:w="1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063" w:rsidRPr="00482063" w:rsidRDefault="00482063" w:rsidP="00B87FC3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482063">
              <w:rPr>
                <w:kern w:val="0"/>
                <w:sz w:val="24"/>
                <w:szCs w:val="24"/>
              </w:rPr>
              <w:t>1306239,74</w:t>
            </w:r>
          </w:p>
        </w:tc>
      </w:tr>
      <w:tr w:rsidR="00482063" w:rsidRPr="00482063" w:rsidTr="00B87FC3">
        <w:trPr>
          <w:trHeight w:val="90"/>
        </w:trPr>
        <w:tc>
          <w:tcPr>
            <w:tcW w:w="15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063" w:rsidRPr="00482063" w:rsidRDefault="00482063" w:rsidP="00B87FC3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482063">
              <w:rPr>
                <w:kern w:val="0"/>
                <w:sz w:val="24"/>
                <w:szCs w:val="24"/>
              </w:rPr>
              <w:t>10</w:t>
            </w:r>
          </w:p>
        </w:tc>
        <w:tc>
          <w:tcPr>
            <w:tcW w:w="1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063" w:rsidRPr="00482063" w:rsidRDefault="00482063" w:rsidP="00B87FC3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482063">
              <w:rPr>
                <w:kern w:val="0"/>
                <w:sz w:val="24"/>
                <w:szCs w:val="24"/>
              </w:rPr>
              <w:t>521231,85</w:t>
            </w:r>
          </w:p>
        </w:tc>
        <w:tc>
          <w:tcPr>
            <w:tcW w:w="1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063" w:rsidRPr="00482063" w:rsidRDefault="00482063" w:rsidP="00B87FC3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482063">
              <w:rPr>
                <w:kern w:val="0"/>
                <w:sz w:val="24"/>
                <w:szCs w:val="24"/>
              </w:rPr>
              <w:t>1306240,03</w:t>
            </w:r>
          </w:p>
        </w:tc>
      </w:tr>
      <w:tr w:rsidR="00482063" w:rsidRPr="00482063" w:rsidTr="00B87FC3">
        <w:trPr>
          <w:trHeight w:val="90"/>
        </w:trPr>
        <w:tc>
          <w:tcPr>
            <w:tcW w:w="15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063" w:rsidRPr="00482063" w:rsidRDefault="00482063" w:rsidP="00B87FC3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482063">
              <w:rPr>
                <w:kern w:val="0"/>
                <w:sz w:val="24"/>
                <w:szCs w:val="24"/>
              </w:rPr>
              <w:t>11</w:t>
            </w:r>
          </w:p>
        </w:tc>
        <w:tc>
          <w:tcPr>
            <w:tcW w:w="1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063" w:rsidRPr="00482063" w:rsidRDefault="00482063" w:rsidP="00B87FC3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482063">
              <w:rPr>
                <w:kern w:val="0"/>
                <w:sz w:val="24"/>
                <w:szCs w:val="24"/>
              </w:rPr>
              <w:t>521226,00</w:t>
            </w:r>
          </w:p>
        </w:tc>
        <w:tc>
          <w:tcPr>
            <w:tcW w:w="1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063" w:rsidRPr="00482063" w:rsidRDefault="00482063" w:rsidP="00B87FC3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482063">
              <w:rPr>
                <w:kern w:val="0"/>
                <w:sz w:val="24"/>
                <w:szCs w:val="24"/>
              </w:rPr>
              <w:t>1306211,79</w:t>
            </w:r>
          </w:p>
        </w:tc>
      </w:tr>
      <w:tr w:rsidR="00482063" w:rsidRPr="00482063" w:rsidTr="00B87FC3">
        <w:trPr>
          <w:trHeight w:val="90"/>
        </w:trPr>
        <w:tc>
          <w:tcPr>
            <w:tcW w:w="1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063" w:rsidRPr="00482063" w:rsidRDefault="00482063" w:rsidP="00B87FC3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482063">
              <w:rPr>
                <w:kern w:val="0"/>
                <w:sz w:val="24"/>
                <w:szCs w:val="24"/>
              </w:rPr>
              <w:t>12</w:t>
            </w:r>
          </w:p>
        </w:tc>
        <w:tc>
          <w:tcPr>
            <w:tcW w:w="17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063" w:rsidRPr="00482063" w:rsidRDefault="00482063" w:rsidP="00B87FC3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482063">
              <w:rPr>
                <w:kern w:val="0"/>
                <w:sz w:val="24"/>
                <w:szCs w:val="24"/>
              </w:rPr>
              <w:t>521222,11</w:t>
            </w:r>
          </w:p>
        </w:tc>
        <w:tc>
          <w:tcPr>
            <w:tcW w:w="16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063" w:rsidRPr="00482063" w:rsidRDefault="00482063" w:rsidP="00B87FC3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482063">
              <w:rPr>
                <w:kern w:val="0"/>
                <w:sz w:val="24"/>
                <w:szCs w:val="24"/>
              </w:rPr>
              <w:t>1306178,59</w:t>
            </w:r>
          </w:p>
        </w:tc>
      </w:tr>
      <w:tr w:rsidR="00482063" w:rsidRPr="00482063" w:rsidTr="00B87FC3">
        <w:trPr>
          <w:trHeight w:val="90"/>
        </w:trPr>
        <w:tc>
          <w:tcPr>
            <w:tcW w:w="1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063" w:rsidRPr="00482063" w:rsidRDefault="00482063" w:rsidP="00B87FC3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482063">
              <w:rPr>
                <w:kern w:val="0"/>
                <w:sz w:val="24"/>
                <w:szCs w:val="24"/>
              </w:rPr>
              <w:t>13</w:t>
            </w:r>
          </w:p>
        </w:tc>
        <w:tc>
          <w:tcPr>
            <w:tcW w:w="17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063" w:rsidRPr="00482063" w:rsidRDefault="00482063" w:rsidP="00B87FC3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482063">
              <w:rPr>
                <w:kern w:val="0"/>
                <w:sz w:val="24"/>
                <w:szCs w:val="24"/>
              </w:rPr>
              <w:t>521206,22</w:t>
            </w:r>
          </w:p>
        </w:tc>
        <w:tc>
          <w:tcPr>
            <w:tcW w:w="16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063" w:rsidRPr="00482063" w:rsidRDefault="00482063" w:rsidP="00B87FC3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482063">
              <w:rPr>
                <w:kern w:val="0"/>
                <w:sz w:val="24"/>
                <w:szCs w:val="24"/>
              </w:rPr>
              <w:t>1306090,90</w:t>
            </w:r>
          </w:p>
        </w:tc>
      </w:tr>
      <w:tr w:rsidR="00482063" w:rsidRPr="00482063" w:rsidTr="00B87FC3">
        <w:trPr>
          <w:trHeight w:val="90"/>
        </w:trPr>
        <w:tc>
          <w:tcPr>
            <w:tcW w:w="1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063" w:rsidRPr="00482063" w:rsidRDefault="00482063" w:rsidP="00B87FC3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482063">
              <w:rPr>
                <w:kern w:val="0"/>
                <w:sz w:val="24"/>
                <w:szCs w:val="24"/>
              </w:rPr>
              <w:t>14</w:t>
            </w:r>
          </w:p>
        </w:tc>
        <w:tc>
          <w:tcPr>
            <w:tcW w:w="17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063" w:rsidRPr="00482063" w:rsidRDefault="00482063" w:rsidP="00B87FC3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482063">
              <w:rPr>
                <w:kern w:val="0"/>
                <w:sz w:val="24"/>
                <w:szCs w:val="24"/>
              </w:rPr>
              <w:t>521204,77</w:t>
            </w:r>
          </w:p>
        </w:tc>
        <w:tc>
          <w:tcPr>
            <w:tcW w:w="16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063" w:rsidRPr="00482063" w:rsidRDefault="00482063" w:rsidP="00B87FC3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482063">
              <w:rPr>
                <w:kern w:val="0"/>
                <w:sz w:val="24"/>
                <w:szCs w:val="24"/>
              </w:rPr>
              <w:t>1306079,29</w:t>
            </w:r>
          </w:p>
        </w:tc>
      </w:tr>
      <w:tr w:rsidR="00482063" w:rsidRPr="00482063" w:rsidTr="00B87FC3">
        <w:trPr>
          <w:trHeight w:val="90"/>
        </w:trPr>
        <w:tc>
          <w:tcPr>
            <w:tcW w:w="1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063" w:rsidRPr="00482063" w:rsidRDefault="00482063" w:rsidP="00B87FC3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482063">
              <w:rPr>
                <w:kern w:val="0"/>
                <w:sz w:val="24"/>
                <w:szCs w:val="24"/>
              </w:rPr>
              <w:t>15</w:t>
            </w:r>
          </w:p>
        </w:tc>
        <w:tc>
          <w:tcPr>
            <w:tcW w:w="17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063" w:rsidRPr="00482063" w:rsidRDefault="00482063" w:rsidP="00B87FC3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482063">
              <w:rPr>
                <w:kern w:val="0"/>
                <w:sz w:val="24"/>
                <w:szCs w:val="24"/>
              </w:rPr>
              <w:t>521183,18</w:t>
            </w:r>
          </w:p>
        </w:tc>
        <w:tc>
          <w:tcPr>
            <w:tcW w:w="16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063" w:rsidRPr="00482063" w:rsidRDefault="00482063" w:rsidP="00B87FC3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482063">
              <w:rPr>
                <w:kern w:val="0"/>
                <w:sz w:val="24"/>
                <w:szCs w:val="24"/>
              </w:rPr>
              <w:t>1305978,61</w:t>
            </w:r>
          </w:p>
        </w:tc>
      </w:tr>
      <w:tr w:rsidR="00482063" w:rsidRPr="00482063" w:rsidTr="00B87FC3">
        <w:trPr>
          <w:trHeight w:val="90"/>
        </w:trPr>
        <w:tc>
          <w:tcPr>
            <w:tcW w:w="1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063" w:rsidRPr="00482063" w:rsidRDefault="00482063" w:rsidP="00B87FC3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482063">
              <w:rPr>
                <w:kern w:val="0"/>
                <w:sz w:val="24"/>
                <w:szCs w:val="24"/>
              </w:rPr>
              <w:t>16</w:t>
            </w:r>
          </w:p>
        </w:tc>
        <w:tc>
          <w:tcPr>
            <w:tcW w:w="17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063" w:rsidRPr="00482063" w:rsidRDefault="00482063" w:rsidP="00B87FC3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482063">
              <w:rPr>
                <w:kern w:val="0"/>
                <w:sz w:val="24"/>
                <w:szCs w:val="24"/>
              </w:rPr>
              <w:t>521172,14</w:t>
            </w:r>
          </w:p>
        </w:tc>
        <w:tc>
          <w:tcPr>
            <w:tcW w:w="16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063" w:rsidRPr="00482063" w:rsidRDefault="00482063" w:rsidP="00B87FC3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482063">
              <w:rPr>
                <w:kern w:val="0"/>
                <w:sz w:val="24"/>
                <w:szCs w:val="24"/>
              </w:rPr>
              <w:t>1305891,87</w:t>
            </w:r>
          </w:p>
        </w:tc>
      </w:tr>
      <w:tr w:rsidR="00482063" w:rsidRPr="00482063" w:rsidTr="00B87FC3">
        <w:trPr>
          <w:trHeight w:val="90"/>
        </w:trPr>
        <w:tc>
          <w:tcPr>
            <w:tcW w:w="1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063" w:rsidRPr="00482063" w:rsidRDefault="00482063" w:rsidP="00B87FC3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482063">
              <w:rPr>
                <w:kern w:val="0"/>
                <w:sz w:val="24"/>
                <w:szCs w:val="24"/>
              </w:rPr>
              <w:t>17</w:t>
            </w:r>
          </w:p>
        </w:tc>
        <w:tc>
          <w:tcPr>
            <w:tcW w:w="17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063" w:rsidRPr="00482063" w:rsidRDefault="00482063" w:rsidP="00B87FC3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482063">
              <w:rPr>
                <w:kern w:val="0"/>
                <w:sz w:val="24"/>
                <w:szCs w:val="24"/>
              </w:rPr>
              <w:t>521201,38</w:t>
            </w:r>
          </w:p>
        </w:tc>
        <w:tc>
          <w:tcPr>
            <w:tcW w:w="16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063" w:rsidRPr="00482063" w:rsidRDefault="00482063" w:rsidP="00B87FC3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482063">
              <w:rPr>
                <w:kern w:val="0"/>
                <w:sz w:val="24"/>
                <w:szCs w:val="24"/>
              </w:rPr>
              <w:t>1305892,27</w:t>
            </w:r>
          </w:p>
        </w:tc>
      </w:tr>
      <w:tr w:rsidR="00482063" w:rsidRPr="00482063" w:rsidTr="00B87FC3">
        <w:trPr>
          <w:trHeight w:val="90"/>
        </w:trPr>
        <w:tc>
          <w:tcPr>
            <w:tcW w:w="1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063" w:rsidRPr="00482063" w:rsidRDefault="00482063" w:rsidP="00B87FC3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482063">
              <w:rPr>
                <w:kern w:val="0"/>
                <w:sz w:val="24"/>
                <w:szCs w:val="24"/>
              </w:rPr>
              <w:t>18</w:t>
            </w:r>
          </w:p>
        </w:tc>
        <w:tc>
          <w:tcPr>
            <w:tcW w:w="17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063" w:rsidRPr="00482063" w:rsidRDefault="00482063" w:rsidP="00B87FC3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482063">
              <w:rPr>
                <w:kern w:val="0"/>
                <w:sz w:val="24"/>
                <w:szCs w:val="24"/>
              </w:rPr>
              <w:t>521209,57</w:t>
            </w:r>
          </w:p>
        </w:tc>
        <w:tc>
          <w:tcPr>
            <w:tcW w:w="16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063" w:rsidRPr="00482063" w:rsidRDefault="00482063" w:rsidP="00B87FC3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482063">
              <w:rPr>
                <w:kern w:val="0"/>
                <w:sz w:val="24"/>
                <w:szCs w:val="24"/>
              </w:rPr>
              <w:t>1305892,32</w:t>
            </w:r>
          </w:p>
        </w:tc>
      </w:tr>
      <w:tr w:rsidR="00482063" w:rsidRPr="00482063" w:rsidTr="00B87FC3">
        <w:trPr>
          <w:trHeight w:val="90"/>
        </w:trPr>
        <w:tc>
          <w:tcPr>
            <w:tcW w:w="1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063" w:rsidRPr="00482063" w:rsidRDefault="00482063" w:rsidP="00B87FC3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482063">
              <w:rPr>
                <w:kern w:val="0"/>
                <w:sz w:val="24"/>
                <w:szCs w:val="24"/>
              </w:rPr>
              <w:lastRenderedPageBreak/>
              <w:t>19</w:t>
            </w:r>
          </w:p>
        </w:tc>
        <w:tc>
          <w:tcPr>
            <w:tcW w:w="17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063" w:rsidRPr="00482063" w:rsidRDefault="00482063" w:rsidP="00B87FC3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482063">
              <w:rPr>
                <w:kern w:val="0"/>
                <w:sz w:val="24"/>
                <w:szCs w:val="24"/>
              </w:rPr>
              <w:t>521246,86</w:t>
            </w:r>
          </w:p>
        </w:tc>
        <w:tc>
          <w:tcPr>
            <w:tcW w:w="16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063" w:rsidRPr="00482063" w:rsidRDefault="00482063" w:rsidP="00B87FC3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482063">
              <w:rPr>
                <w:kern w:val="0"/>
                <w:sz w:val="24"/>
                <w:szCs w:val="24"/>
              </w:rPr>
              <w:t>1305892,65</w:t>
            </w:r>
          </w:p>
        </w:tc>
      </w:tr>
      <w:tr w:rsidR="00482063" w:rsidRPr="00482063" w:rsidTr="00B87FC3">
        <w:trPr>
          <w:trHeight w:val="90"/>
        </w:trPr>
        <w:tc>
          <w:tcPr>
            <w:tcW w:w="1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063" w:rsidRPr="00482063" w:rsidRDefault="00482063" w:rsidP="00B87FC3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482063">
              <w:rPr>
                <w:kern w:val="0"/>
                <w:sz w:val="24"/>
                <w:szCs w:val="24"/>
              </w:rPr>
              <w:t>1</w:t>
            </w:r>
          </w:p>
        </w:tc>
        <w:tc>
          <w:tcPr>
            <w:tcW w:w="17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063" w:rsidRPr="00482063" w:rsidRDefault="00482063" w:rsidP="00B87FC3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482063">
              <w:rPr>
                <w:kern w:val="0"/>
                <w:sz w:val="24"/>
                <w:szCs w:val="24"/>
              </w:rPr>
              <w:t>521259,46</w:t>
            </w:r>
          </w:p>
        </w:tc>
        <w:tc>
          <w:tcPr>
            <w:tcW w:w="16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063" w:rsidRPr="00482063" w:rsidRDefault="00482063" w:rsidP="00B87FC3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482063">
              <w:rPr>
                <w:kern w:val="0"/>
                <w:sz w:val="24"/>
                <w:szCs w:val="24"/>
              </w:rPr>
              <w:t>1305893,86</w:t>
            </w:r>
          </w:p>
        </w:tc>
      </w:tr>
    </w:tbl>
    <w:p w:rsidR="00482063" w:rsidRDefault="00482063" w:rsidP="00482063">
      <w:pPr>
        <w:pStyle w:val="Standard"/>
        <w:spacing w:line="360" w:lineRule="auto"/>
        <w:ind w:firstLine="709"/>
        <w:jc w:val="both"/>
      </w:pPr>
    </w:p>
    <w:p w:rsidR="00B87FC3" w:rsidRPr="00B87FC3" w:rsidRDefault="00B87FC3" w:rsidP="00B87FC3">
      <w:pPr>
        <w:widowControl/>
        <w:tabs>
          <w:tab w:val="left" w:pos="426"/>
        </w:tabs>
        <w:suppressAutoHyphens w:val="0"/>
        <w:autoSpaceDN/>
        <w:spacing w:line="360" w:lineRule="auto"/>
        <w:ind w:left="284" w:right="284" w:firstLine="709"/>
        <w:textAlignment w:val="auto"/>
        <w:rPr>
          <w:kern w:val="0"/>
          <w:sz w:val="28"/>
          <w:szCs w:val="28"/>
        </w:rPr>
      </w:pPr>
      <w:r w:rsidRPr="00B87FC3">
        <w:rPr>
          <w:kern w:val="0"/>
          <w:sz w:val="28"/>
          <w:szCs w:val="28"/>
        </w:rPr>
        <w:t>В соответствии с п. 3 ч. 6 ст. 43 ГрК РФ проектом межевания предусмотрено установление линий отступа от красных линий в целях определения мест допустимого размещения зданий, строений, сооружений. Указанные линии отступа приняты с учетом сложившейся градостроительной ситуации на расстоянии 3</w:t>
      </w:r>
      <w:r w:rsidR="00872EEF">
        <w:rPr>
          <w:kern w:val="0"/>
          <w:sz w:val="28"/>
          <w:szCs w:val="28"/>
        </w:rPr>
        <w:t xml:space="preserve"> </w:t>
      </w:r>
      <w:r w:rsidRPr="00B87FC3">
        <w:rPr>
          <w:kern w:val="0"/>
          <w:sz w:val="28"/>
          <w:szCs w:val="28"/>
        </w:rPr>
        <w:t xml:space="preserve">м </w:t>
      </w:r>
      <w:r w:rsidR="00872EEF">
        <w:rPr>
          <w:kern w:val="0"/>
          <w:sz w:val="28"/>
          <w:szCs w:val="28"/>
        </w:rPr>
        <w:t>от красных линий (</w:t>
      </w:r>
      <w:r w:rsidR="00872EEF" w:rsidRPr="00872EEF">
        <w:rPr>
          <w:kern w:val="0"/>
          <w:sz w:val="28"/>
          <w:szCs w:val="28"/>
        </w:rPr>
        <w:t>приняты на расстоянии 3</w:t>
      </w:r>
      <w:r w:rsidR="00872EEF">
        <w:rPr>
          <w:kern w:val="0"/>
          <w:sz w:val="28"/>
          <w:szCs w:val="28"/>
        </w:rPr>
        <w:t xml:space="preserve"> м по ул. Боровская, ул. Южная,</w:t>
      </w:r>
      <w:r w:rsidR="00872EEF" w:rsidRPr="00872EEF">
        <w:rPr>
          <w:kern w:val="0"/>
          <w:sz w:val="28"/>
          <w:szCs w:val="28"/>
        </w:rPr>
        <w:t xml:space="preserve"> </w:t>
      </w:r>
      <w:r w:rsidR="00872EEF">
        <w:rPr>
          <w:kern w:val="0"/>
          <w:sz w:val="28"/>
          <w:szCs w:val="28"/>
        </w:rPr>
        <w:t>по</w:t>
      </w:r>
      <w:r w:rsidR="00872EEF">
        <w:rPr>
          <w:kern w:val="0"/>
          <w:sz w:val="28"/>
          <w:szCs w:val="28"/>
        </w:rPr>
        <w:br/>
        <w:t xml:space="preserve">ул. Боровская </w:t>
      </w:r>
      <w:r w:rsidR="00872EEF" w:rsidRPr="00872EEF">
        <w:rPr>
          <w:kern w:val="0"/>
          <w:sz w:val="28"/>
          <w:szCs w:val="28"/>
        </w:rPr>
        <w:t>–</w:t>
      </w:r>
      <w:r w:rsidR="00872EEF">
        <w:rPr>
          <w:kern w:val="0"/>
          <w:sz w:val="28"/>
          <w:szCs w:val="28"/>
        </w:rPr>
        <w:t xml:space="preserve"> </w:t>
      </w:r>
      <w:r w:rsidR="00872EEF" w:rsidRPr="00872EEF">
        <w:rPr>
          <w:kern w:val="0"/>
          <w:sz w:val="28"/>
          <w:szCs w:val="28"/>
        </w:rPr>
        <w:t>в соответс</w:t>
      </w:r>
      <w:r w:rsidR="00872EEF">
        <w:rPr>
          <w:kern w:val="0"/>
          <w:sz w:val="28"/>
          <w:szCs w:val="28"/>
        </w:rPr>
        <w:t>т</w:t>
      </w:r>
      <w:r w:rsidR="00872EEF" w:rsidRPr="00872EEF">
        <w:rPr>
          <w:kern w:val="0"/>
          <w:sz w:val="28"/>
          <w:szCs w:val="28"/>
        </w:rPr>
        <w:t xml:space="preserve">вии с подзоной </w:t>
      </w:r>
      <w:r w:rsidR="00872EEF">
        <w:rPr>
          <w:kern w:val="0"/>
          <w:sz w:val="28"/>
          <w:szCs w:val="28"/>
        </w:rPr>
        <w:t>строгого ограничения застройки (</w:t>
      </w:r>
      <w:r w:rsidR="00872EEF" w:rsidRPr="00872EEF">
        <w:rPr>
          <w:kern w:val="0"/>
          <w:sz w:val="28"/>
          <w:szCs w:val="28"/>
        </w:rPr>
        <w:t>п.</w:t>
      </w:r>
      <w:r w:rsidR="000713F4">
        <w:rPr>
          <w:kern w:val="0"/>
          <w:sz w:val="28"/>
          <w:szCs w:val="28"/>
        </w:rPr>
        <w:t xml:space="preserve"> </w:t>
      </w:r>
      <w:r w:rsidR="00872EEF" w:rsidRPr="00872EEF">
        <w:rPr>
          <w:kern w:val="0"/>
          <w:sz w:val="28"/>
          <w:szCs w:val="28"/>
        </w:rPr>
        <w:t xml:space="preserve">2.2 </w:t>
      </w:r>
      <w:r w:rsidR="00872EEF">
        <w:rPr>
          <w:kern w:val="0"/>
          <w:sz w:val="28"/>
          <w:szCs w:val="28"/>
        </w:rPr>
        <w:t>ст. 15</w:t>
      </w:r>
      <w:r w:rsidR="00872EEF" w:rsidRPr="00872EEF">
        <w:rPr>
          <w:kern w:val="0"/>
          <w:sz w:val="28"/>
          <w:szCs w:val="28"/>
        </w:rPr>
        <w:t xml:space="preserve"> Правил землепользования и застройк</w:t>
      </w:r>
      <w:r w:rsidR="00872EEF">
        <w:rPr>
          <w:kern w:val="0"/>
          <w:sz w:val="28"/>
          <w:szCs w:val="28"/>
        </w:rPr>
        <w:t>и)).</w:t>
      </w:r>
    </w:p>
    <w:p w:rsidR="00B87FC3" w:rsidRPr="00B87FC3" w:rsidRDefault="00B87FC3" w:rsidP="00B87FC3">
      <w:pPr>
        <w:widowControl/>
        <w:suppressAutoHyphens w:val="0"/>
        <w:autoSpaceDN/>
        <w:spacing w:line="360" w:lineRule="auto"/>
        <w:ind w:left="284" w:right="284" w:firstLine="709"/>
        <w:textAlignment w:val="auto"/>
        <w:rPr>
          <w:color w:val="000000"/>
          <w:kern w:val="0"/>
          <w:sz w:val="28"/>
          <w:szCs w:val="28"/>
          <w:shd w:val="clear" w:color="auto" w:fill="FFFFFF"/>
        </w:rPr>
      </w:pPr>
      <w:r w:rsidRPr="00B87FC3">
        <w:rPr>
          <w:color w:val="000000"/>
          <w:kern w:val="0"/>
          <w:sz w:val="28"/>
          <w:szCs w:val="28"/>
          <w:shd w:val="clear" w:color="auto" w:fill="FFFFFF"/>
        </w:rPr>
        <w:t>Координаты линий отступа от красных линий в целях определения мест допустимого размещения зданий, строений, сооружен</w:t>
      </w:r>
      <w:r w:rsidR="00872EEF">
        <w:rPr>
          <w:color w:val="000000"/>
          <w:kern w:val="0"/>
          <w:sz w:val="28"/>
          <w:szCs w:val="28"/>
          <w:shd w:val="clear" w:color="auto" w:fill="FFFFFF"/>
        </w:rPr>
        <w:t xml:space="preserve">ий приведены в таблице    № 4. </w:t>
      </w:r>
    </w:p>
    <w:p w:rsidR="00B87FC3" w:rsidRPr="00B87FC3" w:rsidRDefault="00B87FC3" w:rsidP="00B87FC3">
      <w:pPr>
        <w:widowControl/>
        <w:suppressAutoHyphens w:val="0"/>
        <w:autoSpaceDN/>
        <w:spacing w:line="360" w:lineRule="auto"/>
        <w:ind w:left="284" w:right="284" w:firstLine="709"/>
        <w:jc w:val="right"/>
        <w:textAlignment w:val="auto"/>
        <w:rPr>
          <w:color w:val="000000"/>
          <w:kern w:val="0"/>
          <w:sz w:val="28"/>
          <w:szCs w:val="28"/>
          <w:shd w:val="clear" w:color="auto" w:fill="FFFFFF"/>
        </w:rPr>
      </w:pPr>
      <w:r w:rsidRPr="00B87FC3">
        <w:rPr>
          <w:color w:val="000000"/>
          <w:kern w:val="0"/>
          <w:sz w:val="28"/>
          <w:szCs w:val="28"/>
          <w:shd w:val="clear" w:color="auto" w:fill="FFFFFF"/>
        </w:rPr>
        <w:t>Таблица № 4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5129"/>
        <w:gridCol w:w="2117"/>
        <w:gridCol w:w="2323"/>
      </w:tblGrid>
      <w:tr w:rsidR="00B87FC3" w:rsidRPr="00B87FC3" w:rsidTr="005657C0">
        <w:trPr>
          <w:trHeight w:val="90"/>
          <w:tblHeader/>
        </w:trPr>
        <w:tc>
          <w:tcPr>
            <w:tcW w:w="26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FC3" w:rsidRPr="00B87FC3" w:rsidRDefault="00B87FC3" w:rsidP="005657C0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color w:val="000000"/>
                <w:kern w:val="0"/>
                <w:sz w:val="24"/>
                <w:szCs w:val="24"/>
              </w:rPr>
            </w:pPr>
            <w:r w:rsidRPr="00B87FC3">
              <w:rPr>
                <w:color w:val="000000"/>
                <w:kern w:val="0"/>
                <w:sz w:val="24"/>
                <w:szCs w:val="24"/>
              </w:rPr>
              <w:t>Номера характерных точек</w:t>
            </w:r>
          </w:p>
        </w:tc>
        <w:tc>
          <w:tcPr>
            <w:tcW w:w="232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FC3" w:rsidRPr="00B87FC3" w:rsidRDefault="00B87FC3" w:rsidP="005657C0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color w:val="000000"/>
                <w:kern w:val="0"/>
                <w:sz w:val="24"/>
                <w:szCs w:val="24"/>
              </w:rPr>
            </w:pPr>
            <w:r w:rsidRPr="00B87FC3">
              <w:rPr>
                <w:color w:val="000000"/>
                <w:kern w:val="0"/>
                <w:sz w:val="24"/>
                <w:szCs w:val="24"/>
              </w:rPr>
              <w:t>Перечень координат</w:t>
            </w:r>
          </w:p>
        </w:tc>
      </w:tr>
      <w:tr w:rsidR="00B87FC3" w:rsidRPr="00B87FC3" w:rsidTr="005657C0">
        <w:trPr>
          <w:trHeight w:val="90"/>
          <w:tblHeader/>
        </w:trPr>
        <w:tc>
          <w:tcPr>
            <w:tcW w:w="26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C3" w:rsidRPr="00B87FC3" w:rsidRDefault="00B87FC3" w:rsidP="005657C0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FC3" w:rsidRPr="00B87FC3" w:rsidRDefault="00B87FC3" w:rsidP="005657C0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color w:val="000000"/>
                <w:kern w:val="0"/>
                <w:sz w:val="24"/>
                <w:szCs w:val="24"/>
              </w:rPr>
            </w:pPr>
            <w:r w:rsidRPr="00B87FC3">
              <w:rPr>
                <w:color w:val="000000"/>
                <w:kern w:val="0"/>
                <w:sz w:val="24"/>
                <w:szCs w:val="24"/>
              </w:rPr>
              <w:t>X</w:t>
            </w:r>
          </w:p>
        </w:tc>
        <w:tc>
          <w:tcPr>
            <w:tcW w:w="1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FC3" w:rsidRPr="00B87FC3" w:rsidRDefault="00B87FC3" w:rsidP="005657C0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color w:val="000000"/>
                <w:kern w:val="0"/>
                <w:sz w:val="24"/>
                <w:szCs w:val="24"/>
              </w:rPr>
            </w:pPr>
            <w:r w:rsidRPr="00B87FC3">
              <w:rPr>
                <w:color w:val="000000"/>
                <w:kern w:val="0"/>
                <w:sz w:val="24"/>
                <w:szCs w:val="24"/>
              </w:rPr>
              <w:t>Y</w:t>
            </w:r>
          </w:p>
        </w:tc>
      </w:tr>
      <w:tr w:rsidR="00B87FC3" w:rsidRPr="00B87FC3" w:rsidTr="005657C0">
        <w:trPr>
          <w:trHeight w:val="90"/>
        </w:trPr>
        <w:tc>
          <w:tcPr>
            <w:tcW w:w="26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FC3" w:rsidRPr="00B87FC3" w:rsidRDefault="00B87FC3" w:rsidP="005657C0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B87FC3">
              <w:rPr>
                <w:kern w:val="0"/>
                <w:sz w:val="24"/>
                <w:szCs w:val="24"/>
              </w:rPr>
              <w:t>1</w:t>
            </w:r>
          </w:p>
        </w:tc>
        <w:tc>
          <w:tcPr>
            <w:tcW w:w="1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FC3" w:rsidRPr="00B87FC3" w:rsidRDefault="00B87FC3" w:rsidP="005657C0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B87FC3">
              <w:rPr>
                <w:kern w:val="0"/>
                <w:sz w:val="24"/>
                <w:szCs w:val="24"/>
              </w:rPr>
              <w:t>521256,44</w:t>
            </w:r>
          </w:p>
        </w:tc>
        <w:tc>
          <w:tcPr>
            <w:tcW w:w="1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FC3" w:rsidRPr="00B87FC3" w:rsidRDefault="00B87FC3" w:rsidP="005657C0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B87FC3">
              <w:rPr>
                <w:kern w:val="0"/>
                <w:sz w:val="24"/>
                <w:szCs w:val="24"/>
              </w:rPr>
              <w:t>1305896,58</w:t>
            </w:r>
          </w:p>
        </w:tc>
      </w:tr>
      <w:tr w:rsidR="00B87FC3" w:rsidRPr="00B87FC3" w:rsidTr="005657C0">
        <w:trPr>
          <w:trHeight w:val="90"/>
        </w:trPr>
        <w:tc>
          <w:tcPr>
            <w:tcW w:w="26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FC3" w:rsidRPr="00B87FC3" w:rsidRDefault="00B87FC3" w:rsidP="005657C0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B87FC3">
              <w:rPr>
                <w:kern w:val="0"/>
                <w:sz w:val="24"/>
                <w:szCs w:val="24"/>
              </w:rPr>
              <w:t>2</w:t>
            </w:r>
          </w:p>
        </w:tc>
        <w:tc>
          <w:tcPr>
            <w:tcW w:w="1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FC3" w:rsidRPr="00B87FC3" w:rsidRDefault="00B87FC3" w:rsidP="005657C0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B87FC3">
              <w:rPr>
                <w:kern w:val="0"/>
                <w:sz w:val="24"/>
                <w:szCs w:val="24"/>
              </w:rPr>
              <w:t>521256,54</w:t>
            </w:r>
          </w:p>
        </w:tc>
        <w:tc>
          <w:tcPr>
            <w:tcW w:w="1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FC3" w:rsidRPr="00B87FC3" w:rsidRDefault="00B87FC3" w:rsidP="005657C0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B87FC3">
              <w:rPr>
                <w:kern w:val="0"/>
                <w:sz w:val="24"/>
                <w:szCs w:val="24"/>
              </w:rPr>
              <w:t>1305919,48</w:t>
            </w:r>
          </w:p>
        </w:tc>
      </w:tr>
      <w:tr w:rsidR="00B87FC3" w:rsidRPr="00B87FC3" w:rsidTr="005657C0">
        <w:trPr>
          <w:trHeight w:val="90"/>
        </w:trPr>
        <w:tc>
          <w:tcPr>
            <w:tcW w:w="2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FC3" w:rsidRPr="00B87FC3" w:rsidRDefault="00B87FC3" w:rsidP="005657C0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B87FC3">
              <w:rPr>
                <w:kern w:val="0"/>
                <w:sz w:val="24"/>
                <w:szCs w:val="24"/>
              </w:rPr>
              <w:t>3</w:t>
            </w:r>
          </w:p>
        </w:tc>
        <w:tc>
          <w:tcPr>
            <w:tcW w:w="11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FC3" w:rsidRPr="00B87FC3" w:rsidRDefault="00B87FC3" w:rsidP="005657C0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B87FC3">
              <w:rPr>
                <w:kern w:val="0"/>
                <w:sz w:val="24"/>
                <w:szCs w:val="24"/>
              </w:rPr>
              <w:t>521256,47</w:t>
            </w:r>
          </w:p>
        </w:tc>
        <w:tc>
          <w:tcPr>
            <w:tcW w:w="1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FC3" w:rsidRPr="00B87FC3" w:rsidRDefault="00B87FC3" w:rsidP="005657C0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B87FC3">
              <w:rPr>
                <w:kern w:val="0"/>
                <w:sz w:val="24"/>
                <w:szCs w:val="24"/>
              </w:rPr>
              <w:t>1305939,66</w:t>
            </w:r>
          </w:p>
        </w:tc>
      </w:tr>
      <w:tr w:rsidR="00B87FC3" w:rsidRPr="00B87FC3" w:rsidTr="005657C0">
        <w:trPr>
          <w:trHeight w:val="90"/>
        </w:trPr>
        <w:tc>
          <w:tcPr>
            <w:tcW w:w="2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FC3" w:rsidRPr="00B87FC3" w:rsidRDefault="00B87FC3" w:rsidP="005657C0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B87FC3">
              <w:rPr>
                <w:kern w:val="0"/>
                <w:sz w:val="24"/>
                <w:szCs w:val="24"/>
              </w:rPr>
              <w:t>4</w:t>
            </w:r>
          </w:p>
        </w:tc>
        <w:tc>
          <w:tcPr>
            <w:tcW w:w="11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FC3" w:rsidRPr="00B87FC3" w:rsidRDefault="00B87FC3" w:rsidP="005657C0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B87FC3">
              <w:rPr>
                <w:kern w:val="0"/>
                <w:sz w:val="24"/>
                <w:szCs w:val="24"/>
              </w:rPr>
              <w:t>521251,39</w:t>
            </w:r>
          </w:p>
        </w:tc>
        <w:tc>
          <w:tcPr>
            <w:tcW w:w="1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FC3" w:rsidRPr="00B87FC3" w:rsidRDefault="00B87FC3" w:rsidP="005657C0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B87FC3">
              <w:rPr>
                <w:kern w:val="0"/>
                <w:sz w:val="24"/>
                <w:szCs w:val="24"/>
              </w:rPr>
              <w:t>1306081,19</w:t>
            </w:r>
          </w:p>
        </w:tc>
      </w:tr>
      <w:tr w:rsidR="00B87FC3" w:rsidRPr="00B87FC3" w:rsidTr="005657C0">
        <w:trPr>
          <w:trHeight w:val="90"/>
        </w:trPr>
        <w:tc>
          <w:tcPr>
            <w:tcW w:w="2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FC3" w:rsidRPr="00B87FC3" w:rsidRDefault="00B87FC3" w:rsidP="005657C0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B87FC3">
              <w:rPr>
                <w:kern w:val="0"/>
                <w:sz w:val="24"/>
                <w:szCs w:val="24"/>
              </w:rPr>
              <w:t>5</w:t>
            </w:r>
          </w:p>
        </w:tc>
        <w:tc>
          <w:tcPr>
            <w:tcW w:w="11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FC3" w:rsidRPr="00B87FC3" w:rsidRDefault="00B87FC3" w:rsidP="005657C0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B87FC3">
              <w:rPr>
                <w:kern w:val="0"/>
                <w:sz w:val="24"/>
                <w:szCs w:val="24"/>
              </w:rPr>
              <w:t>521250,73</w:t>
            </w:r>
          </w:p>
        </w:tc>
        <w:tc>
          <w:tcPr>
            <w:tcW w:w="1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FC3" w:rsidRPr="00B87FC3" w:rsidRDefault="00B87FC3" w:rsidP="005657C0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B87FC3">
              <w:rPr>
                <w:kern w:val="0"/>
                <w:sz w:val="24"/>
                <w:szCs w:val="24"/>
              </w:rPr>
              <w:t>1306131,45</w:t>
            </w:r>
          </w:p>
        </w:tc>
      </w:tr>
      <w:tr w:rsidR="00B87FC3" w:rsidRPr="00B87FC3" w:rsidTr="005657C0">
        <w:trPr>
          <w:trHeight w:val="90"/>
        </w:trPr>
        <w:tc>
          <w:tcPr>
            <w:tcW w:w="2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FC3" w:rsidRPr="00B87FC3" w:rsidRDefault="00B87FC3" w:rsidP="005657C0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B87FC3">
              <w:rPr>
                <w:kern w:val="0"/>
                <w:sz w:val="24"/>
                <w:szCs w:val="24"/>
              </w:rPr>
              <w:t>6</w:t>
            </w:r>
          </w:p>
        </w:tc>
        <w:tc>
          <w:tcPr>
            <w:tcW w:w="11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FC3" w:rsidRPr="00B87FC3" w:rsidRDefault="00B87FC3" w:rsidP="005657C0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B87FC3">
              <w:rPr>
                <w:kern w:val="0"/>
                <w:sz w:val="24"/>
                <w:szCs w:val="24"/>
              </w:rPr>
              <w:t>521250,02</w:t>
            </w:r>
          </w:p>
        </w:tc>
        <w:tc>
          <w:tcPr>
            <w:tcW w:w="1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FC3" w:rsidRPr="00B87FC3" w:rsidRDefault="00B87FC3" w:rsidP="005657C0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B87FC3">
              <w:rPr>
                <w:kern w:val="0"/>
                <w:sz w:val="24"/>
                <w:szCs w:val="24"/>
              </w:rPr>
              <w:t>1306185,76</w:t>
            </w:r>
          </w:p>
        </w:tc>
      </w:tr>
      <w:tr w:rsidR="00B87FC3" w:rsidRPr="00B87FC3" w:rsidTr="005657C0">
        <w:trPr>
          <w:trHeight w:val="90"/>
        </w:trPr>
        <w:tc>
          <w:tcPr>
            <w:tcW w:w="2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FC3" w:rsidRPr="00B87FC3" w:rsidRDefault="00B87FC3" w:rsidP="005657C0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B87FC3">
              <w:rPr>
                <w:kern w:val="0"/>
                <w:sz w:val="24"/>
                <w:szCs w:val="24"/>
              </w:rPr>
              <w:t>7</w:t>
            </w:r>
          </w:p>
        </w:tc>
        <w:tc>
          <w:tcPr>
            <w:tcW w:w="11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FC3" w:rsidRPr="00B87FC3" w:rsidRDefault="00B87FC3" w:rsidP="005657C0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B87FC3">
              <w:rPr>
                <w:kern w:val="0"/>
                <w:sz w:val="24"/>
                <w:szCs w:val="24"/>
              </w:rPr>
              <w:t>521249,70</w:t>
            </w:r>
          </w:p>
        </w:tc>
        <w:tc>
          <w:tcPr>
            <w:tcW w:w="1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FC3" w:rsidRPr="00B87FC3" w:rsidRDefault="00B87FC3" w:rsidP="005657C0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B87FC3">
              <w:rPr>
                <w:kern w:val="0"/>
                <w:sz w:val="24"/>
                <w:szCs w:val="24"/>
              </w:rPr>
              <w:t>1306209,42</w:t>
            </w:r>
          </w:p>
        </w:tc>
      </w:tr>
      <w:tr w:rsidR="00B87FC3" w:rsidRPr="00B87FC3" w:rsidTr="005657C0">
        <w:trPr>
          <w:trHeight w:val="90"/>
        </w:trPr>
        <w:tc>
          <w:tcPr>
            <w:tcW w:w="2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FC3" w:rsidRPr="00B87FC3" w:rsidRDefault="00B87FC3" w:rsidP="005657C0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B87FC3">
              <w:rPr>
                <w:kern w:val="0"/>
                <w:sz w:val="24"/>
                <w:szCs w:val="24"/>
              </w:rPr>
              <w:t>8</w:t>
            </w:r>
          </w:p>
        </w:tc>
        <w:tc>
          <w:tcPr>
            <w:tcW w:w="11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FC3" w:rsidRPr="00B87FC3" w:rsidRDefault="00B87FC3" w:rsidP="005657C0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B87FC3">
              <w:rPr>
                <w:kern w:val="0"/>
                <w:sz w:val="24"/>
                <w:szCs w:val="24"/>
              </w:rPr>
              <w:t>521243,99</w:t>
            </w:r>
          </w:p>
        </w:tc>
        <w:tc>
          <w:tcPr>
            <w:tcW w:w="1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FC3" w:rsidRPr="00B87FC3" w:rsidRDefault="00B87FC3" w:rsidP="005657C0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B87FC3">
              <w:rPr>
                <w:kern w:val="0"/>
                <w:sz w:val="24"/>
                <w:szCs w:val="24"/>
              </w:rPr>
              <w:t>1306205,09</w:t>
            </w:r>
          </w:p>
        </w:tc>
      </w:tr>
      <w:tr w:rsidR="00B87FC3" w:rsidRPr="00B87FC3" w:rsidTr="005657C0">
        <w:trPr>
          <w:trHeight w:val="90"/>
        </w:trPr>
        <w:tc>
          <w:tcPr>
            <w:tcW w:w="2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FC3" w:rsidRPr="00B87FC3" w:rsidRDefault="00B87FC3" w:rsidP="005657C0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B87FC3">
              <w:rPr>
                <w:kern w:val="0"/>
                <w:sz w:val="24"/>
                <w:szCs w:val="24"/>
              </w:rPr>
              <w:t>9</w:t>
            </w:r>
          </w:p>
        </w:tc>
        <w:tc>
          <w:tcPr>
            <w:tcW w:w="11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FC3" w:rsidRPr="00B87FC3" w:rsidRDefault="00B87FC3" w:rsidP="005657C0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B87FC3">
              <w:rPr>
                <w:kern w:val="0"/>
                <w:sz w:val="24"/>
                <w:szCs w:val="24"/>
              </w:rPr>
              <w:t>521235,26</w:t>
            </w:r>
          </w:p>
        </w:tc>
        <w:tc>
          <w:tcPr>
            <w:tcW w:w="1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FC3" w:rsidRPr="00B87FC3" w:rsidRDefault="00B87FC3" w:rsidP="005657C0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B87FC3">
              <w:rPr>
                <w:kern w:val="0"/>
                <w:sz w:val="24"/>
                <w:szCs w:val="24"/>
              </w:rPr>
              <w:t>1306197,50</w:t>
            </w:r>
          </w:p>
        </w:tc>
      </w:tr>
      <w:tr w:rsidR="00B87FC3" w:rsidRPr="00B87FC3" w:rsidTr="005657C0">
        <w:trPr>
          <w:trHeight w:val="90"/>
        </w:trPr>
        <w:tc>
          <w:tcPr>
            <w:tcW w:w="2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FC3" w:rsidRPr="00B87FC3" w:rsidRDefault="00B87FC3" w:rsidP="005657C0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B87FC3">
              <w:rPr>
                <w:kern w:val="0"/>
                <w:sz w:val="24"/>
                <w:szCs w:val="24"/>
              </w:rPr>
              <w:t>10</w:t>
            </w:r>
          </w:p>
        </w:tc>
        <w:tc>
          <w:tcPr>
            <w:tcW w:w="11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FC3" w:rsidRPr="00B87FC3" w:rsidRDefault="00B87FC3" w:rsidP="005657C0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B87FC3">
              <w:rPr>
                <w:kern w:val="0"/>
                <w:sz w:val="24"/>
                <w:szCs w:val="24"/>
              </w:rPr>
              <w:t>521227,05</w:t>
            </w:r>
          </w:p>
        </w:tc>
        <w:tc>
          <w:tcPr>
            <w:tcW w:w="1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FC3" w:rsidRPr="00B87FC3" w:rsidRDefault="00B87FC3" w:rsidP="005657C0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B87FC3">
              <w:rPr>
                <w:kern w:val="0"/>
                <w:sz w:val="24"/>
                <w:szCs w:val="24"/>
              </w:rPr>
              <w:t>1306189,32</w:t>
            </w:r>
          </w:p>
        </w:tc>
      </w:tr>
      <w:tr w:rsidR="00B87FC3" w:rsidRPr="00B87FC3" w:rsidTr="005657C0">
        <w:trPr>
          <w:trHeight w:val="90"/>
        </w:trPr>
        <w:tc>
          <w:tcPr>
            <w:tcW w:w="2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FC3" w:rsidRPr="00B87FC3" w:rsidRDefault="00B87FC3" w:rsidP="005657C0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B87FC3">
              <w:rPr>
                <w:kern w:val="0"/>
                <w:sz w:val="24"/>
                <w:szCs w:val="24"/>
              </w:rPr>
              <w:t>11</w:t>
            </w:r>
          </w:p>
        </w:tc>
        <w:tc>
          <w:tcPr>
            <w:tcW w:w="11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FC3" w:rsidRPr="00B87FC3" w:rsidRDefault="00B87FC3" w:rsidP="005657C0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B87FC3">
              <w:rPr>
                <w:kern w:val="0"/>
                <w:sz w:val="24"/>
                <w:szCs w:val="24"/>
              </w:rPr>
              <w:t>521226,86</w:t>
            </w:r>
          </w:p>
        </w:tc>
        <w:tc>
          <w:tcPr>
            <w:tcW w:w="1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FC3" w:rsidRPr="00B87FC3" w:rsidRDefault="00B87FC3" w:rsidP="005657C0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B87FC3">
              <w:rPr>
                <w:kern w:val="0"/>
                <w:sz w:val="24"/>
                <w:szCs w:val="24"/>
              </w:rPr>
              <w:t>1306189,11</w:t>
            </w:r>
          </w:p>
        </w:tc>
      </w:tr>
      <w:tr w:rsidR="00B87FC3" w:rsidRPr="00B87FC3" w:rsidTr="005657C0">
        <w:trPr>
          <w:trHeight w:val="90"/>
        </w:trPr>
        <w:tc>
          <w:tcPr>
            <w:tcW w:w="2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FC3" w:rsidRPr="00B87FC3" w:rsidRDefault="00B87FC3" w:rsidP="005657C0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B87FC3">
              <w:rPr>
                <w:kern w:val="0"/>
                <w:sz w:val="24"/>
                <w:szCs w:val="24"/>
              </w:rPr>
              <w:t>12</w:t>
            </w:r>
          </w:p>
        </w:tc>
        <w:tc>
          <w:tcPr>
            <w:tcW w:w="11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FC3" w:rsidRPr="00B87FC3" w:rsidRDefault="00B87FC3" w:rsidP="005657C0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B87FC3">
              <w:rPr>
                <w:kern w:val="0"/>
                <w:sz w:val="24"/>
                <w:szCs w:val="24"/>
              </w:rPr>
              <w:t>521226,28</w:t>
            </w:r>
          </w:p>
        </w:tc>
        <w:tc>
          <w:tcPr>
            <w:tcW w:w="1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FC3" w:rsidRPr="00B87FC3" w:rsidRDefault="00B87FC3" w:rsidP="005657C0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B87FC3">
              <w:rPr>
                <w:kern w:val="0"/>
                <w:sz w:val="24"/>
                <w:szCs w:val="24"/>
              </w:rPr>
              <w:t>1306188,45</w:t>
            </w:r>
          </w:p>
        </w:tc>
      </w:tr>
      <w:tr w:rsidR="00B87FC3" w:rsidRPr="00B87FC3" w:rsidTr="005657C0">
        <w:trPr>
          <w:trHeight w:val="90"/>
        </w:trPr>
        <w:tc>
          <w:tcPr>
            <w:tcW w:w="2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FC3" w:rsidRPr="00B87FC3" w:rsidRDefault="00B87FC3" w:rsidP="005657C0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B87FC3">
              <w:rPr>
                <w:kern w:val="0"/>
                <w:sz w:val="24"/>
                <w:szCs w:val="24"/>
              </w:rPr>
              <w:t>13</w:t>
            </w:r>
          </w:p>
        </w:tc>
        <w:tc>
          <w:tcPr>
            <w:tcW w:w="11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FC3" w:rsidRPr="00B87FC3" w:rsidRDefault="00B87FC3" w:rsidP="005657C0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B87FC3">
              <w:rPr>
                <w:kern w:val="0"/>
                <w:sz w:val="24"/>
                <w:szCs w:val="24"/>
              </w:rPr>
              <w:t>521225,08</w:t>
            </w:r>
          </w:p>
        </w:tc>
        <w:tc>
          <w:tcPr>
            <w:tcW w:w="1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FC3" w:rsidRPr="00B87FC3" w:rsidRDefault="00B87FC3" w:rsidP="005657C0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B87FC3">
              <w:rPr>
                <w:kern w:val="0"/>
                <w:sz w:val="24"/>
                <w:szCs w:val="24"/>
              </w:rPr>
              <w:t>1306178,15</w:t>
            </w:r>
          </w:p>
        </w:tc>
      </w:tr>
      <w:tr w:rsidR="00B87FC3" w:rsidRPr="00B87FC3" w:rsidTr="005657C0">
        <w:trPr>
          <w:trHeight w:val="90"/>
        </w:trPr>
        <w:tc>
          <w:tcPr>
            <w:tcW w:w="2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FC3" w:rsidRPr="00B87FC3" w:rsidRDefault="00B87FC3" w:rsidP="005657C0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B87FC3">
              <w:rPr>
                <w:kern w:val="0"/>
                <w:sz w:val="24"/>
                <w:szCs w:val="24"/>
              </w:rPr>
              <w:t>14</w:t>
            </w:r>
          </w:p>
        </w:tc>
        <w:tc>
          <w:tcPr>
            <w:tcW w:w="11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FC3" w:rsidRPr="00B87FC3" w:rsidRDefault="00B87FC3" w:rsidP="005657C0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B87FC3">
              <w:rPr>
                <w:kern w:val="0"/>
                <w:sz w:val="24"/>
                <w:szCs w:val="24"/>
              </w:rPr>
              <w:t>521209,19</w:t>
            </w:r>
          </w:p>
        </w:tc>
        <w:tc>
          <w:tcPr>
            <w:tcW w:w="1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FC3" w:rsidRPr="00B87FC3" w:rsidRDefault="00B87FC3" w:rsidP="005657C0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B87FC3">
              <w:rPr>
                <w:kern w:val="0"/>
                <w:sz w:val="24"/>
                <w:szCs w:val="24"/>
              </w:rPr>
              <w:t>1306090,45</w:t>
            </w:r>
          </w:p>
        </w:tc>
      </w:tr>
      <w:tr w:rsidR="00B87FC3" w:rsidRPr="00B87FC3" w:rsidTr="005657C0">
        <w:trPr>
          <w:trHeight w:val="90"/>
        </w:trPr>
        <w:tc>
          <w:tcPr>
            <w:tcW w:w="2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FC3" w:rsidRPr="00B87FC3" w:rsidRDefault="00B87FC3" w:rsidP="005657C0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B87FC3">
              <w:rPr>
                <w:kern w:val="0"/>
                <w:sz w:val="24"/>
                <w:szCs w:val="24"/>
              </w:rPr>
              <w:t>15</w:t>
            </w:r>
          </w:p>
        </w:tc>
        <w:tc>
          <w:tcPr>
            <w:tcW w:w="11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FC3" w:rsidRPr="00B87FC3" w:rsidRDefault="00B87FC3" w:rsidP="005657C0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B87FC3">
              <w:rPr>
                <w:kern w:val="0"/>
                <w:sz w:val="24"/>
                <w:szCs w:val="24"/>
              </w:rPr>
              <w:t>521207,73</w:t>
            </w:r>
          </w:p>
        </w:tc>
        <w:tc>
          <w:tcPr>
            <w:tcW w:w="1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FC3" w:rsidRPr="00B87FC3" w:rsidRDefault="00B87FC3" w:rsidP="005657C0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B87FC3">
              <w:rPr>
                <w:kern w:val="0"/>
                <w:sz w:val="24"/>
                <w:szCs w:val="24"/>
              </w:rPr>
              <w:t>1306078,79</w:t>
            </w:r>
          </w:p>
        </w:tc>
      </w:tr>
      <w:tr w:rsidR="00B87FC3" w:rsidRPr="00B87FC3" w:rsidTr="005657C0">
        <w:trPr>
          <w:trHeight w:val="90"/>
        </w:trPr>
        <w:tc>
          <w:tcPr>
            <w:tcW w:w="2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FC3" w:rsidRPr="00B87FC3" w:rsidRDefault="00B87FC3" w:rsidP="005657C0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B87FC3">
              <w:rPr>
                <w:kern w:val="0"/>
                <w:sz w:val="24"/>
                <w:szCs w:val="24"/>
              </w:rPr>
              <w:t>16</w:t>
            </w:r>
          </w:p>
        </w:tc>
        <w:tc>
          <w:tcPr>
            <w:tcW w:w="11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FC3" w:rsidRPr="00B87FC3" w:rsidRDefault="00B87FC3" w:rsidP="005657C0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B87FC3">
              <w:rPr>
                <w:kern w:val="0"/>
                <w:sz w:val="24"/>
                <w:szCs w:val="24"/>
              </w:rPr>
              <w:t>521186,14</w:t>
            </w:r>
          </w:p>
        </w:tc>
        <w:tc>
          <w:tcPr>
            <w:tcW w:w="1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FC3" w:rsidRPr="00B87FC3" w:rsidRDefault="00B87FC3" w:rsidP="005657C0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B87FC3">
              <w:rPr>
                <w:kern w:val="0"/>
                <w:sz w:val="24"/>
                <w:szCs w:val="24"/>
              </w:rPr>
              <w:t>1305978,11</w:t>
            </w:r>
          </w:p>
        </w:tc>
      </w:tr>
      <w:tr w:rsidR="00B87FC3" w:rsidRPr="00B87FC3" w:rsidTr="005657C0">
        <w:trPr>
          <w:trHeight w:val="90"/>
        </w:trPr>
        <w:tc>
          <w:tcPr>
            <w:tcW w:w="2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FC3" w:rsidRPr="00B87FC3" w:rsidRDefault="00B87FC3" w:rsidP="005657C0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B87FC3">
              <w:rPr>
                <w:kern w:val="0"/>
                <w:sz w:val="24"/>
                <w:szCs w:val="24"/>
              </w:rPr>
              <w:t>17</w:t>
            </w:r>
          </w:p>
        </w:tc>
        <w:tc>
          <w:tcPr>
            <w:tcW w:w="11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FC3" w:rsidRPr="00B87FC3" w:rsidRDefault="00B87FC3" w:rsidP="005657C0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B87FC3">
              <w:rPr>
                <w:kern w:val="0"/>
                <w:sz w:val="24"/>
                <w:szCs w:val="24"/>
              </w:rPr>
              <w:t>521175,55</w:t>
            </w:r>
          </w:p>
        </w:tc>
        <w:tc>
          <w:tcPr>
            <w:tcW w:w="1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FC3" w:rsidRPr="00B87FC3" w:rsidRDefault="00B87FC3" w:rsidP="005657C0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B87FC3">
              <w:rPr>
                <w:kern w:val="0"/>
                <w:sz w:val="24"/>
                <w:szCs w:val="24"/>
              </w:rPr>
              <w:t>1305894,92</w:t>
            </w:r>
          </w:p>
        </w:tc>
      </w:tr>
      <w:tr w:rsidR="00B87FC3" w:rsidRPr="00B87FC3" w:rsidTr="005657C0">
        <w:trPr>
          <w:trHeight w:val="90"/>
        </w:trPr>
        <w:tc>
          <w:tcPr>
            <w:tcW w:w="2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FC3" w:rsidRPr="00B87FC3" w:rsidRDefault="00B87FC3" w:rsidP="005657C0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B87FC3">
              <w:rPr>
                <w:kern w:val="0"/>
                <w:sz w:val="24"/>
                <w:szCs w:val="24"/>
              </w:rPr>
              <w:t>18</w:t>
            </w:r>
          </w:p>
        </w:tc>
        <w:tc>
          <w:tcPr>
            <w:tcW w:w="11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FC3" w:rsidRPr="00B87FC3" w:rsidRDefault="00B87FC3" w:rsidP="005657C0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B87FC3">
              <w:rPr>
                <w:kern w:val="0"/>
                <w:sz w:val="24"/>
                <w:szCs w:val="24"/>
              </w:rPr>
              <w:t>521201,35</w:t>
            </w:r>
          </w:p>
        </w:tc>
        <w:tc>
          <w:tcPr>
            <w:tcW w:w="1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FC3" w:rsidRPr="00B87FC3" w:rsidRDefault="00B87FC3" w:rsidP="005657C0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B87FC3">
              <w:rPr>
                <w:kern w:val="0"/>
                <w:sz w:val="24"/>
                <w:szCs w:val="24"/>
              </w:rPr>
              <w:t>1305895,27</w:t>
            </w:r>
          </w:p>
        </w:tc>
      </w:tr>
      <w:tr w:rsidR="00B87FC3" w:rsidRPr="00B87FC3" w:rsidTr="005657C0">
        <w:trPr>
          <w:trHeight w:val="90"/>
        </w:trPr>
        <w:tc>
          <w:tcPr>
            <w:tcW w:w="2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FC3" w:rsidRPr="00B87FC3" w:rsidRDefault="00B87FC3" w:rsidP="005657C0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B87FC3">
              <w:rPr>
                <w:kern w:val="0"/>
                <w:sz w:val="24"/>
                <w:szCs w:val="24"/>
              </w:rPr>
              <w:t>19</w:t>
            </w:r>
          </w:p>
        </w:tc>
        <w:tc>
          <w:tcPr>
            <w:tcW w:w="11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FC3" w:rsidRPr="00B87FC3" w:rsidRDefault="00B87FC3" w:rsidP="005657C0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B87FC3">
              <w:rPr>
                <w:kern w:val="0"/>
                <w:sz w:val="24"/>
                <w:szCs w:val="24"/>
              </w:rPr>
              <w:t>521209,55</w:t>
            </w:r>
          </w:p>
        </w:tc>
        <w:tc>
          <w:tcPr>
            <w:tcW w:w="1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FC3" w:rsidRPr="00B87FC3" w:rsidRDefault="00B87FC3" w:rsidP="005657C0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B87FC3">
              <w:rPr>
                <w:kern w:val="0"/>
                <w:sz w:val="24"/>
                <w:szCs w:val="24"/>
              </w:rPr>
              <w:t>1305895,32</w:t>
            </w:r>
          </w:p>
        </w:tc>
      </w:tr>
      <w:tr w:rsidR="00B87FC3" w:rsidRPr="00B87FC3" w:rsidTr="005657C0">
        <w:trPr>
          <w:trHeight w:val="90"/>
        </w:trPr>
        <w:tc>
          <w:tcPr>
            <w:tcW w:w="2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FC3" w:rsidRPr="00B87FC3" w:rsidRDefault="00B87FC3" w:rsidP="005657C0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B87FC3">
              <w:rPr>
                <w:kern w:val="0"/>
                <w:sz w:val="24"/>
                <w:szCs w:val="24"/>
              </w:rPr>
              <w:t>20</w:t>
            </w:r>
          </w:p>
        </w:tc>
        <w:tc>
          <w:tcPr>
            <w:tcW w:w="11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FC3" w:rsidRPr="00B87FC3" w:rsidRDefault="00B87FC3" w:rsidP="005657C0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B87FC3">
              <w:rPr>
                <w:kern w:val="0"/>
                <w:sz w:val="24"/>
                <w:szCs w:val="24"/>
              </w:rPr>
              <w:t>521246,70</w:t>
            </w:r>
          </w:p>
        </w:tc>
        <w:tc>
          <w:tcPr>
            <w:tcW w:w="1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FC3" w:rsidRPr="00B87FC3" w:rsidRDefault="00B87FC3" w:rsidP="005657C0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B87FC3">
              <w:rPr>
                <w:kern w:val="0"/>
                <w:sz w:val="24"/>
                <w:szCs w:val="24"/>
              </w:rPr>
              <w:t>1305895,65</w:t>
            </w:r>
          </w:p>
        </w:tc>
      </w:tr>
      <w:tr w:rsidR="00B87FC3" w:rsidRPr="00B87FC3" w:rsidTr="005657C0">
        <w:trPr>
          <w:trHeight w:val="90"/>
        </w:trPr>
        <w:tc>
          <w:tcPr>
            <w:tcW w:w="2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FC3" w:rsidRPr="00B87FC3" w:rsidRDefault="00B87FC3" w:rsidP="005657C0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B87FC3">
              <w:rPr>
                <w:kern w:val="0"/>
                <w:sz w:val="24"/>
                <w:szCs w:val="24"/>
              </w:rPr>
              <w:t>1</w:t>
            </w:r>
          </w:p>
        </w:tc>
        <w:tc>
          <w:tcPr>
            <w:tcW w:w="11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FC3" w:rsidRPr="00B87FC3" w:rsidRDefault="00B87FC3" w:rsidP="005657C0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B87FC3">
              <w:rPr>
                <w:kern w:val="0"/>
                <w:sz w:val="24"/>
                <w:szCs w:val="24"/>
              </w:rPr>
              <w:t>521256,44</w:t>
            </w:r>
          </w:p>
        </w:tc>
        <w:tc>
          <w:tcPr>
            <w:tcW w:w="1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FC3" w:rsidRPr="00B87FC3" w:rsidRDefault="00B87FC3" w:rsidP="005657C0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B87FC3">
              <w:rPr>
                <w:kern w:val="0"/>
                <w:sz w:val="24"/>
                <w:szCs w:val="24"/>
              </w:rPr>
              <w:t>1305896,58</w:t>
            </w:r>
          </w:p>
        </w:tc>
      </w:tr>
    </w:tbl>
    <w:p w:rsidR="00482063" w:rsidRDefault="00482063" w:rsidP="00482063">
      <w:pPr>
        <w:pStyle w:val="Standard"/>
        <w:spacing w:line="360" w:lineRule="auto"/>
        <w:ind w:firstLine="709"/>
      </w:pPr>
    </w:p>
    <w:p w:rsidR="000713F4" w:rsidRPr="000713F4" w:rsidRDefault="00B87FC3" w:rsidP="000713F4">
      <w:pPr>
        <w:widowControl/>
        <w:autoSpaceDE w:val="0"/>
        <w:adjustRightInd w:val="0"/>
        <w:spacing w:line="360" w:lineRule="auto"/>
        <w:ind w:firstLine="709"/>
        <w:textAlignment w:val="auto"/>
        <w:rPr>
          <w:rFonts w:eastAsia="Lucida Sans Unicode"/>
          <w:kern w:val="0"/>
          <w:sz w:val="28"/>
          <w:szCs w:val="28"/>
        </w:rPr>
      </w:pPr>
      <w:r w:rsidRPr="00B87FC3">
        <w:rPr>
          <w:rFonts w:eastAsia="Lucida Sans Unicode"/>
          <w:kern w:val="0"/>
          <w:sz w:val="28"/>
          <w:szCs w:val="28"/>
        </w:rPr>
        <w:lastRenderedPageBreak/>
        <w:t>Проектом межевания территории установление публичных сервитутов не предусмотрено.</w:t>
      </w:r>
    </w:p>
    <w:p w:rsidR="00A16CA9" w:rsidRPr="002F7BBB" w:rsidRDefault="00A16CA9" w:rsidP="00B87FC3">
      <w:pPr>
        <w:pStyle w:val="23"/>
        <w:widowControl/>
        <w:spacing w:after="0" w:line="360" w:lineRule="auto"/>
        <w:ind w:left="0" w:firstLine="709"/>
        <w:rPr>
          <w:rFonts w:eastAsia="Lucida Sans Unicode"/>
          <w:color w:val="000000"/>
          <w:spacing w:val="-5"/>
          <w:sz w:val="28"/>
          <w:szCs w:val="28"/>
          <w:lang w:bidi="ru-RU"/>
        </w:rPr>
      </w:pPr>
      <w:r w:rsidRPr="002F7BBB">
        <w:rPr>
          <w:rFonts w:eastAsia="Lucida Sans Unicode"/>
          <w:color w:val="000000"/>
          <w:spacing w:val="-5"/>
          <w:sz w:val="28"/>
          <w:szCs w:val="28"/>
          <w:lang w:bidi="ru-RU"/>
        </w:rPr>
        <w:t>Настоящий проект межевания территории обеспечивает равные права и</w:t>
      </w:r>
      <w:r w:rsidR="00454E82">
        <w:rPr>
          <w:rFonts w:eastAsia="Lucida Sans Unicode"/>
          <w:color w:val="000000"/>
          <w:spacing w:val="-5"/>
          <w:sz w:val="28"/>
          <w:szCs w:val="28"/>
          <w:lang w:bidi="ru-RU"/>
        </w:rPr>
        <w:t> </w:t>
      </w:r>
      <w:r w:rsidRPr="002F7BBB">
        <w:rPr>
          <w:rFonts w:eastAsia="Lucida Sans Unicode"/>
          <w:color w:val="000000"/>
          <w:spacing w:val="-5"/>
          <w:sz w:val="28"/>
          <w:szCs w:val="28"/>
          <w:lang w:bidi="ru-RU"/>
        </w:rPr>
        <w:t>возможности правообладателей земельных участков в соответствии с</w:t>
      </w:r>
      <w:r w:rsidR="00454E82">
        <w:rPr>
          <w:rFonts w:eastAsia="Lucida Sans Unicode"/>
          <w:color w:val="000000"/>
          <w:spacing w:val="-5"/>
          <w:sz w:val="28"/>
          <w:szCs w:val="28"/>
          <w:lang w:bidi="ru-RU"/>
        </w:rPr>
        <w:t> </w:t>
      </w:r>
      <w:r w:rsidRPr="002F7BBB">
        <w:rPr>
          <w:rFonts w:eastAsia="Lucida Sans Unicode"/>
          <w:color w:val="000000"/>
          <w:spacing w:val="-5"/>
          <w:sz w:val="28"/>
          <w:szCs w:val="28"/>
          <w:lang w:bidi="ru-RU"/>
        </w:rPr>
        <w:t>действующим законодательством.</w:t>
      </w:r>
    </w:p>
    <w:p w:rsidR="00A56BAD" w:rsidRPr="00C3569E" w:rsidRDefault="00A16CA9" w:rsidP="00B87FC3">
      <w:pPr>
        <w:pStyle w:val="23"/>
        <w:widowControl/>
        <w:spacing w:after="0" w:line="360" w:lineRule="auto"/>
        <w:ind w:left="0" w:firstLine="709"/>
        <w:rPr>
          <w:sz w:val="28"/>
          <w:szCs w:val="28"/>
        </w:rPr>
      </w:pPr>
      <w:r w:rsidRPr="00C3569E">
        <w:rPr>
          <w:rFonts w:eastAsia="Lucida Sans Unicode"/>
          <w:color w:val="000000"/>
          <w:spacing w:val="-5"/>
          <w:sz w:val="28"/>
          <w:szCs w:val="28"/>
          <w:lang w:bidi="ru-RU"/>
        </w:rPr>
        <w:t>Проект межевания территории не является основанием для начала строительно-монтажных работ, в</w:t>
      </w:r>
      <w:r w:rsidR="00352669">
        <w:rPr>
          <w:rFonts w:eastAsia="Lucida Sans Unicode"/>
          <w:color w:val="000000"/>
          <w:spacing w:val="-5"/>
          <w:sz w:val="28"/>
          <w:szCs w:val="28"/>
          <w:lang w:bidi="ru-RU"/>
        </w:rPr>
        <w:t xml:space="preserve"> том числе ограждения земельных участков</w:t>
      </w:r>
      <w:r w:rsidRPr="00C3569E">
        <w:rPr>
          <w:rFonts w:eastAsia="Lucida Sans Unicode"/>
          <w:color w:val="000000"/>
          <w:spacing w:val="-5"/>
          <w:sz w:val="28"/>
          <w:szCs w:val="28"/>
          <w:lang w:bidi="ru-RU"/>
        </w:rPr>
        <w:t>, а</w:t>
      </w:r>
      <w:r w:rsidR="00454E82">
        <w:rPr>
          <w:rFonts w:eastAsia="Lucida Sans Unicode"/>
          <w:color w:val="000000"/>
          <w:spacing w:val="-5"/>
          <w:sz w:val="28"/>
          <w:szCs w:val="28"/>
          <w:lang w:bidi="ru-RU"/>
        </w:rPr>
        <w:t> </w:t>
      </w:r>
      <w:r w:rsidRPr="00C3569E">
        <w:rPr>
          <w:rFonts w:eastAsia="Lucida Sans Unicode"/>
          <w:color w:val="000000"/>
          <w:spacing w:val="-5"/>
          <w:sz w:val="28"/>
          <w:szCs w:val="28"/>
          <w:lang w:bidi="ru-RU"/>
        </w:rPr>
        <w:t>также для ведения хозя</w:t>
      </w:r>
      <w:r w:rsidR="00352669">
        <w:rPr>
          <w:rFonts w:eastAsia="Lucida Sans Unicode"/>
          <w:color w:val="000000"/>
          <w:spacing w:val="-5"/>
          <w:sz w:val="28"/>
          <w:szCs w:val="28"/>
          <w:lang w:bidi="ru-RU"/>
        </w:rPr>
        <w:t xml:space="preserve">йственной деятельности. </w:t>
      </w:r>
    </w:p>
    <w:p w:rsidR="00AF3FF1" w:rsidRDefault="00C03882" w:rsidP="006B5C4B">
      <w:pPr>
        <w:pStyle w:val="23"/>
        <w:widowControl/>
        <w:spacing w:after="0" w:line="360" w:lineRule="auto"/>
        <w:ind w:left="0" w:firstLine="709"/>
        <w:rPr>
          <w:sz w:val="28"/>
          <w:szCs w:val="28"/>
        </w:rPr>
      </w:pPr>
      <w:r w:rsidRPr="00C3569E">
        <w:rPr>
          <w:sz w:val="28"/>
          <w:szCs w:val="28"/>
        </w:rPr>
        <w:t>Мероприятия по защите территории от чрезвычайных ситуаций природного и техногенного характера, мероприятия по гражданской обороне и обеспечению пожарной безопасности должны производитьс</w:t>
      </w:r>
      <w:r w:rsidR="00655A7F">
        <w:rPr>
          <w:sz w:val="28"/>
          <w:szCs w:val="28"/>
        </w:rPr>
        <w:t>я в</w:t>
      </w:r>
      <w:r w:rsidR="00454E82">
        <w:rPr>
          <w:sz w:val="28"/>
          <w:szCs w:val="28"/>
        </w:rPr>
        <w:t> </w:t>
      </w:r>
      <w:r w:rsidR="00655A7F">
        <w:rPr>
          <w:sz w:val="28"/>
          <w:szCs w:val="28"/>
        </w:rPr>
        <w:t>соответствии с положениями Г</w:t>
      </w:r>
      <w:r w:rsidR="00B32C91">
        <w:rPr>
          <w:sz w:val="28"/>
          <w:szCs w:val="28"/>
        </w:rPr>
        <w:t>енерального плана</w:t>
      </w:r>
      <w:r w:rsidRPr="000B3CE8">
        <w:rPr>
          <w:sz w:val="28"/>
          <w:szCs w:val="28"/>
        </w:rPr>
        <w:t>.</w:t>
      </w:r>
    </w:p>
    <w:p w:rsidR="00D26961" w:rsidRDefault="00A16CA9" w:rsidP="007D037A">
      <w:pPr>
        <w:pStyle w:val="23"/>
        <w:widowControl/>
        <w:spacing w:line="360" w:lineRule="auto"/>
        <w:ind w:left="0" w:firstLine="709"/>
        <w:rPr>
          <w:sz w:val="28"/>
          <w:szCs w:val="28"/>
        </w:rPr>
      </w:pPr>
      <w:r w:rsidRPr="000B3CE8">
        <w:rPr>
          <w:sz w:val="28"/>
          <w:szCs w:val="28"/>
        </w:rPr>
        <w:t>Проект межевания территории</w:t>
      </w:r>
      <w:r w:rsidR="00872EEF">
        <w:rPr>
          <w:sz w:val="28"/>
          <w:szCs w:val="28"/>
        </w:rPr>
        <w:t>,</w:t>
      </w:r>
      <w:r w:rsidR="0049043B">
        <w:rPr>
          <w:sz w:val="28"/>
          <w:szCs w:val="28"/>
        </w:rPr>
        <w:t xml:space="preserve"> </w:t>
      </w:r>
      <w:r w:rsidR="00FA724A">
        <w:rPr>
          <w:sz w:val="28"/>
          <w:szCs w:val="28"/>
        </w:rPr>
        <w:t>ограниченной ул.</w:t>
      </w:r>
      <w:r w:rsidR="00B87FC3">
        <w:rPr>
          <w:sz w:val="28"/>
          <w:szCs w:val="28"/>
        </w:rPr>
        <w:t xml:space="preserve"> Боровская</w:t>
      </w:r>
      <w:r w:rsidR="00FA724A">
        <w:rPr>
          <w:sz w:val="28"/>
          <w:szCs w:val="28"/>
        </w:rPr>
        <w:t>,</w:t>
      </w:r>
      <w:r w:rsidR="00454E82">
        <w:rPr>
          <w:sz w:val="28"/>
          <w:szCs w:val="28"/>
        </w:rPr>
        <w:t xml:space="preserve"> </w:t>
      </w:r>
      <w:r w:rsidR="00B87FC3">
        <w:rPr>
          <w:sz w:val="28"/>
          <w:szCs w:val="28"/>
        </w:rPr>
        <w:t>ул.</w:t>
      </w:r>
      <w:r w:rsidR="00454E82">
        <w:rPr>
          <w:sz w:val="28"/>
          <w:szCs w:val="28"/>
        </w:rPr>
        <w:t> </w:t>
      </w:r>
      <w:r w:rsidR="00B87FC3">
        <w:rPr>
          <w:sz w:val="28"/>
          <w:szCs w:val="28"/>
        </w:rPr>
        <w:t>Южная</w:t>
      </w:r>
      <w:r w:rsidR="00FA724A" w:rsidRPr="00FA724A">
        <w:rPr>
          <w:sz w:val="28"/>
          <w:szCs w:val="28"/>
        </w:rPr>
        <w:t xml:space="preserve"> в городском округе город Воронеж</w:t>
      </w:r>
      <w:r w:rsidRPr="00C3569E">
        <w:rPr>
          <w:sz w:val="28"/>
          <w:szCs w:val="28"/>
        </w:rPr>
        <w:t xml:space="preserve">, рассмотрен и рекомендован для </w:t>
      </w:r>
      <w:r w:rsidR="00872EEF">
        <w:rPr>
          <w:sz w:val="28"/>
          <w:szCs w:val="28"/>
        </w:rPr>
        <w:t xml:space="preserve">вынесения </w:t>
      </w:r>
      <w:r w:rsidRPr="00C3569E">
        <w:rPr>
          <w:sz w:val="28"/>
          <w:szCs w:val="28"/>
        </w:rPr>
        <w:t xml:space="preserve">на </w:t>
      </w:r>
      <w:r w:rsidR="00872EEF">
        <w:rPr>
          <w:sz w:val="28"/>
          <w:szCs w:val="28"/>
        </w:rPr>
        <w:t>общественные обсуждения</w:t>
      </w:r>
      <w:r w:rsidRPr="00C3569E">
        <w:rPr>
          <w:sz w:val="28"/>
          <w:szCs w:val="28"/>
        </w:rPr>
        <w:t>.</w:t>
      </w:r>
    </w:p>
    <w:p w:rsidR="00D26961" w:rsidRDefault="00D26961" w:rsidP="006B5C4B">
      <w:pPr>
        <w:pStyle w:val="23"/>
        <w:widowControl/>
        <w:spacing w:after="0" w:line="360" w:lineRule="auto"/>
        <w:ind w:left="0" w:firstLine="709"/>
        <w:rPr>
          <w:sz w:val="28"/>
          <w:szCs w:val="28"/>
        </w:rPr>
      </w:pPr>
    </w:p>
    <w:p w:rsidR="00D26961" w:rsidRPr="00D26961" w:rsidRDefault="00D26961" w:rsidP="006B5C4B">
      <w:pPr>
        <w:pStyle w:val="23"/>
        <w:widowControl/>
        <w:spacing w:after="0" w:line="360" w:lineRule="auto"/>
        <w:ind w:left="0" w:firstLine="709"/>
        <w:rPr>
          <w:sz w:val="28"/>
          <w:szCs w:val="28"/>
        </w:rPr>
      </w:pPr>
    </w:p>
    <w:tbl>
      <w:tblPr>
        <w:tblStyle w:val="af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4"/>
        <w:gridCol w:w="4785"/>
      </w:tblGrid>
      <w:tr w:rsidR="00E50C59" w:rsidRPr="00E50C59" w:rsidTr="00E50C59">
        <w:tc>
          <w:tcPr>
            <w:tcW w:w="4784" w:type="dxa"/>
          </w:tcPr>
          <w:p w:rsidR="00E50C59" w:rsidRPr="0012077F" w:rsidRDefault="00E50C59" w:rsidP="006B5C4B">
            <w:pPr>
              <w:widowControl/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12077F">
              <w:rPr>
                <w:rFonts w:ascii="Times New Roman" w:hAnsi="Times New Roman"/>
                <w:sz w:val="28"/>
                <w:szCs w:val="28"/>
              </w:rPr>
              <w:t xml:space="preserve">Исполняющий обязанности </w:t>
            </w:r>
          </w:p>
          <w:p w:rsidR="00E50C59" w:rsidRPr="0012077F" w:rsidRDefault="00E50C59" w:rsidP="006B5C4B">
            <w:pPr>
              <w:widowControl/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12077F">
              <w:rPr>
                <w:rFonts w:ascii="Times New Roman" w:hAnsi="Times New Roman"/>
                <w:sz w:val="28"/>
                <w:szCs w:val="28"/>
              </w:rPr>
              <w:t xml:space="preserve">руководителя управления </w:t>
            </w:r>
          </w:p>
          <w:p w:rsidR="00E50C59" w:rsidRPr="0012077F" w:rsidRDefault="00E50C59" w:rsidP="006B5C4B">
            <w:pPr>
              <w:pStyle w:val="23"/>
              <w:widowControl/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12077F">
              <w:rPr>
                <w:rFonts w:ascii="Times New Roman" w:hAnsi="Times New Roman"/>
                <w:sz w:val="28"/>
                <w:szCs w:val="28"/>
              </w:rPr>
              <w:t>главного архитектора</w:t>
            </w:r>
          </w:p>
        </w:tc>
        <w:tc>
          <w:tcPr>
            <w:tcW w:w="4785" w:type="dxa"/>
          </w:tcPr>
          <w:p w:rsidR="00E50C59" w:rsidRPr="0012077F" w:rsidRDefault="00E50C59" w:rsidP="006B5C4B">
            <w:pPr>
              <w:widowControl/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  <w:p w:rsidR="00E50C59" w:rsidRPr="0012077F" w:rsidRDefault="00E50C59" w:rsidP="006B5C4B">
            <w:pPr>
              <w:widowControl/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  <w:p w:rsidR="00E50C59" w:rsidRPr="0012077F" w:rsidRDefault="00E6616E" w:rsidP="00E6616E">
            <w:pPr>
              <w:widowControl/>
              <w:spacing w:line="240" w:lineRule="auto"/>
              <w:ind w:firstLine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Г.Ю</w:t>
            </w:r>
            <w:r w:rsidR="00CC3684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>
              <w:rPr>
                <w:rFonts w:ascii="Times New Roman" w:hAnsi="Times New Roman"/>
                <w:sz w:val="28"/>
                <w:szCs w:val="28"/>
              </w:rPr>
              <w:t>Чурс</w:t>
            </w:r>
            <w:r w:rsidR="00CC3684">
              <w:rPr>
                <w:rFonts w:ascii="Times New Roman" w:hAnsi="Times New Roman"/>
                <w:sz w:val="28"/>
                <w:szCs w:val="28"/>
              </w:rPr>
              <w:t>анов</w:t>
            </w:r>
          </w:p>
        </w:tc>
      </w:tr>
    </w:tbl>
    <w:p w:rsidR="00642880" w:rsidRDefault="00642880" w:rsidP="009A4454">
      <w:pPr>
        <w:widowControl/>
        <w:spacing w:line="276" w:lineRule="auto"/>
        <w:ind w:firstLine="0"/>
        <w:rPr>
          <w:sz w:val="22"/>
          <w:szCs w:val="22"/>
          <w:lang w:eastAsia="en-US"/>
        </w:rPr>
      </w:pPr>
    </w:p>
    <w:sectPr w:rsidR="00642880" w:rsidSect="002601A2">
      <w:headerReference w:type="default" r:id="rId9"/>
      <w:headerReference w:type="first" r:id="rId10"/>
      <w:pgSz w:w="11905" w:h="16837"/>
      <w:pgMar w:top="1134" w:right="567" w:bottom="993" w:left="1985" w:header="709" w:footer="720" w:gutter="0"/>
      <w:pgNumType w:start="1"/>
      <w:cols w:space="720"/>
      <w:titlePg/>
      <w:docGrid w:linePitch="4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36AD" w:rsidRDefault="00E836AD" w:rsidP="00466849">
      <w:pPr>
        <w:spacing w:line="240" w:lineRule="auto"/>
      </w:pPr>
      <w:r>
        <w:separator/>
      </w:r>
    </w:p>
  </w:endnote>
  <w:endnote w:type="continuationSeparator" w:id="0">
    <w:p w:rsidR="00E836AD" w:rsidRDefault="00E836AD" w:rsidP="0046684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choolBook, 'Times New Roman'">
    <w:altName w:val="Times New Roman"/>
    <w:charset w:val="00"/>
    <w:family w:val="auto"/>
    <w:pitch w:val="variable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ГОСТ тип А">
    <w:altName w:val="Arial"/>
    <w:charset w:val="CC"/>
    <w:family w:val="swiss"/>
    <w:pitch w:val="variable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ISOCPEUR">
    <w:altName w:val="Arial"/>
    <w:charset w:val="CC"/>
    <w:family w:val="swiss"/>
    <w:pitch w:val="variable"/>
    <w:sig w:usb0="00000001" w:usb1="00000000" w:usb2="00000000" w:usb3="00000000" w:csb0="0000009F" w:csb1="00000000"/>
  </w:font>
  <w:font w:name="NTCourierVK/Cyrillic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36AD" w:rsidRDefault="00E836AD" w:rsidP="00466849">
      <w:pPr>
        <w:spacing w:line="240" w:lineRule="auto"/>
      </w:pPr>
      <w:r w:rsidRPr="00466849">
        <w:rPr>
          <w:color w:val="000000"/>
        </w:rPr>
        <w:separator/>
      </w:r>
    </w:p>
  </w:footnote>
  <w:footnote w:type="continuationSeparator" w:id="0">
    <w:p w:rsidR="00E836AD" w:rsidRDefault="00E836AD" w:rsidP="0046684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4AFC" w:rsidRPr="002D4D23" w:rsidRDefault="003B4AFC">
    <w:pPr>
      <w:pStyle w:val="a9"/>
      <w:jc w:val="center"/>
      <w:rPr>
        <w:sz w:val="24"/>
        <w:szCs w:val="24"/>
      </w:rPr>
    </w:pPr>
    <w:r w:rsidRPr="002D4D23">
      <w:rPr>
        <w:sz w:val="24"/>
        <w:szCs w:val="24"/>
      </w:rPr>
      <w:fldChar w:fldCharType="begin"/>
    </w:r>
    <w:r w:rsidRPr="002D4D23">
      <w:rPr>
        <w:sz w:val="24"/>
        <w:szCs w:val="24"/>
      </w:rPr>
      <w:instrText xml:space="preserve"> PAGE   \* MERGEFORMAT </w:instrText>
    </w:r>
    <w:r w:rsidRPr="002D4D23">
      <w:rPr>
        <w:sz w:val="24"/>
        <w:szCs w:val="24"/>
      </w:rPr>
      <w:fldChar w:fldCharType="separate"/>
    </w:r>
    <w:r w:rsidR="00964001">
      <w:rPr>
        <w:noProof/>
        <w:sz w:val="24"/>
        <w:szCs w:val="24"/>
      </w:rPr>
      <w:t>10</w:t>
    </w:r>
    <w:r w:rsidRPr="002D4D23">
      <w:rPr>
        <w:sz w:val="24"/>
        <w:szCs w:val="24"/>
      </w:rPr>
      <w:fldChar w:fldCharType="end"/>
    </w:r>
  </w:p>
  <w:p w:rsidR="003B4AFC" w:rsidRDefault="003B4AFC">
    <w:pPr>
      <w:pStyle w:val="1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4AFC" w:rsidRPr="003942C8" w:rsidRDefault="003B4AFC">
    <w:pPr>
      <w:pStyle w:val="a9"/>
      <w:rPr>
        <w:sz w:val="24"/>
        <w:szCs w:val="24"/>
      </w:rPr>
    </w:pPr>
  </w:p>
  <w:p w:rsidR="003B4AFC" w:rsidRPr="003942C8" w:rsidRDefault="003B4AFC">
    <w:pPr>
      <w:pStyle w:val="a9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CB02C326"/>
    <w:lvl w:ilvl="0">
      <w:numFmt w:val="bullet"/>
      <w:pStyle w:val="1"/>
      <w:lvlText w:val="*"/>
      <w:lvlJc w:val="left"/>
    </w:lvl>
  </w:abstractNum>
  <w:abstractNum w:abstractNumId="1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0000002"/>
    <w:multiLevelType w:val="multilevel"/>
    <w:tmpl w:val="00000002"/>
    <w:name w:val="WW8Num2"/>
    <w:lvl w:ilvl="0">
      <w:start w:val="1"/>
      <w:numFmt w:val="decimal"/>
      <w:pStyle w:val="Style12"/>
      <w:lvlText w:val="%1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2">
      <w:start w:val="1"/>
      <w:numFmt w:val="decimal"/>
      <w:lvlText w:val="%1.%2.%3"/>
      <w:lvlJc w:val="left"/>
      <w:pPr>
        <w:tabs>
          <w:tab w:val="num" w:pos="1980"/>
        </w:tabs>
        <w:ind w:left="1980" w:hanging="720"/>
      </w:p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</w:lvl>
  </w:abstractNum>
  <w:abstractNum w:abstractNumId="3">
    <w:nsid w:val="00000003"/>
    <w:multiLevelType w:val="single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2149"/>
        </w:tabs>
        <w:ind w:left="2149" w:hanging="360"/>
      </w:pPr>
      <w:rPr>
        <w:rFonts w:ascii="Symbol" w:hAnsi="Symbol"/>
      </w:rPr>
    </w:lvl>
  </w:abstractNum>
  <w:abstractNum w:abstractNumId="4">
    <w:nsid w:val="00000005"/>
    <w:multiLevelType w:val="multilevel"/>
    <w:tmpl w:val="00000005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5">
    <w:nsid w:val="04EF77D3"/>
    <w:multiLevelType w:val="hybridMultilevel"/>
    <w:tmpl w:val="3AA2C3C4"/>
    <w:lvl w:ilvl="0" w:tplc="DA7E94A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05886E7E"/>
    <w:multiLevelType w:val="hybridMultilevel"/>
    <w:tmpl w:val="D5C8140E"/>
    <w:lvl w:ilvl="0" w:tplc="0832DC88">
      <w:start w:val="1"/>
      <w:numFmt w:val="upperRoman"/>
      <w:lvlText w:val="%1."/>
      <w:lvlJc w:val="left"/>
      <w:pPr>
        <w:ind w:left="2007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7">
    <w:nsid w:val="0796279E"/>
    <w:multiLevelType w:val="multilevel"/>
    <w:tmpl w:val="1302A0E8"/>
    <w:lvl w:ilvl="0">
      <w:numFmt w:val="bullet"/>
      <w:lvlText w:val="–"/>
      <w:lvlJc w:val="left"/>
      <w:rPr>
        <w:rFonts w:ascii="OpenSymbol" w:eastAsia="OpenSymbol" w:hAnsi="OpenSymbol" w:cs="OpenSymbol"/>
      </w:rPr>
    </w:lvl>
    <w:lvl w:ilvl="1">
      <w:numFmt w:val="bullet"/>
      <w:lvlText w:val="–"/>
      <w:lvlJc w:val="left"/>
      <w:rPr>
        <w:rFonts w:ascii="OpenSymbol" w:eastAsia="OpenSymbol" w:hAnsi="OpenSymbol" w:cs="OpenSymbol"/>
      </w:rPr>
    </w:lvl>
    <w:lvl w:ilvl="2">
      <w:numFmt w:val="bullet"/>
      <w:lvlText w:val="–"/>
      <w:lvlJc w:val="left"/>
      <w:rPr>
        <w:rFonts w:ascii="OpenSymbol" w:eastAsia="OpenSymbol" w:hAnsi="OpenSymbol" w:cs="OpenSymbol"/>
      </w:rPr>
    </w:lvl>
    <w:lvl w:ilvl="3">
      <w:numFmt w:val="bullet"/>
      <w:lvlText w:val="–"/>
      <w:lvlJc w:val="left"/>
      <w:rPr>
        <w:rFonts w:ascii="OpenSymbol" w:eastAsia="OpenSymbol" w:hAnsi="OpenSymbol" w:cs="OpenSymbol"/>
      </w:rPr>
    </w:lvl>
    <w:lvl w:ilvl="4">
      <w:numFmt w:val="bullet"/>
      <w:lvlText w:val="–"/>
      <w:lvlJc w:val="left"/>
      <w:rPr>
        <w:rFonts w:ascii="OpenSymbol" w:eastAsia="OpenSymbol" w:hAnsi="OpenSymbol" w:cs="OpenSymbol"/>
      </w:rPr>
    </w:lvl>
    <w:lvl w:ilvl="5">
      <w:numFmt w:val="bullet"/>
      <w:lvlText w:val="–"/>
      <w:lvlJc w:val="left"/>
      <w:rPr>
        <w:rFonts w:ascii="OpenSymbol" w:eastAsia="OpenSymbol" w:hAnsi="OpenSymbol" w:cs="OpenSymbol"/>
      </w:rPr>
    </w:lvl>
    <w:lvl w:ilvl="6">
      <w:numFmt w:val="bullet"/>
      <w:lvlText w:val="–"/>
      <w:lvlJc w:val="left"/>
      <w:rPr>
        <w:rFonts w:ascii="OpenSymbol" w:eastAsia="OpenSymbol" w:hAnsi="OpenSymbol" w:cs="OpenSymbol"/>
      </w:rPr>
    </w:lvl>
    <w:lvl w:ilvl="7">
      <w:numFmt w:val="bullet"/>
      <w:lvlText w:val="–"/>
      <w:lvlJc w:val="left"/>
      <w:rPr>
        <w:rFonts w:ascii="OpenSymbol" w:eastAsia="OpenSymbol" w:hAnsi="OpenSymbol" w:cs="OpenSymbol"/>
      </w:rPr>
    </w:lvl>
    <w:lvl w:ilvl="8">
      <w:numFmt w:val="bullet"/>
      <w:lvlText w:val="–"/>
      <w:lvlJc w:val="left"/>
      <w:rPr>
        <w:rFonts w:ascii="OpenSymbol" w:eastAsia="OpenSymbol" w:hAnsi="OpenSymbol" w:cs="OpenSymbol"/>
      </w:rPr>
    </w:lvl>
  </w:abstractNum>
  <w:abstractNum w:abstractNumId="8">
    <w:nsid w:val="08583DA9"/>
    <w:multiLevelType w:val="hybridMultilevel"/>
    <w:tmpl w:val="0E3095D8"/>
    <w:lvl w:ilvl="0" w:tplc="A3686E4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09C86648"/>
    <w:multiLevelType w:val="multilevel"/>
    <w:tmpl w:val="30767A6E"/>
    <w:lvl w:ilvl="0">
      <w:numFmt w:val="bullet"/>
      <w:lvlText w:val="–"/>
      <w:lvlJc w:val="left"/>
      <w:rPr>
        <w:rFonts w:ascii="OpenSymbol" w:eastAsia="OpenSymbol" w:hAnsi="OpenSymbol" w:cs="OpenSymbol"/>
      </w:rPr>
    </w:lvl>
    <w:lvl w:ilvl="1">
      <w:numFmt w:val="bullet"/>
      <w:lvlText w:val="–"/>
      <w:lvlJc w:val="left"/>
      <w:rPr>
        <w:rFonts w:ascii="OpenSymbol" w:eastAsia="OpenSymbol" w:hAnsi="OpenSymbol" w:cs="OpenSymbol"/>
      </w:rPr>
    </w:lvl>
    <w:lvl w:ilvl="2">
      <w:numFmt w:val="bullet"/>
      <w:lvlText w:val="–"/>
      <w:lvlJc w:val="left"/>
      <w:rPr>
        <w:rFonts w:ascii="OpenSymbol" w:eastAsia="OpenSymbol" w:hAnsi="OpenSymbol" w:cs="OpenSymbol"/>
      </w:rPr>
    </w:lvl>
    <w:lvl w:ilvl="3">
      <w:numFmt w:val="bullet"/>
      <w:lvlText w:val="–"/>
      <w:lvlJc w:val="left"/>
      <w:rPr>
        <w:rFonts w:ascii="OpenSymbol" w:eastAsia="OpenSymbol" w:hAnsi="OpenSymbol" w:cs="OpenSymbol"/>
      </w:rPr>
    </w:lvl>
    <w:lvl w:ilvl="4">
      <w:numFmt w:val="bullet"/>
      <w:lvlText w:val="–"/>
      <w:lvlJc w:val="left"/>
      <w:rPr>
        <w:rFonts w:ascii="OpenSymbol" w:eastAsia="OpenSymbol" w:hAnsi="OpenSymbol" w:cs="OpenSymbol"/>
      </w:rPr>
    </w:lvl>
    <w:lvl w:ilvl="5">
      <w:numFmt w:val="bullet"/>
      <w:lvlText w:val="–"/>
      <w:lvlJc w:val="left"/>
      <w:rPr>
        <w:rFonts w:ascii="OpenSymbol" w:eastAsia="OpenSymbol" w:hAnsi="OpenSymbol" w:cs="OpenSymbol"/>
      </w:rPr>
    </w:lvl>
    <w:lvl w:ilvl="6">
      <w:numFmt w:val="bullet"/>
      <w:lvlText w:val="–"/>
      <w:lvlJc w:val="left"/>
      <w:rPr>
        <w:rFonts w:ascii="OpenSymbol" w:eastAsia="OpenSymbol" w:hAnsi="OpenSymbol" w:cs="OpenSymbol"/>
      </w:rPr>
    </w:lvl>
    <w:lvl w:ilvl="7">
      <w:numFmt w:val="bullet"/>
      <w:lvlText w:val="–"/>
      <w:lvlJc w:val="left"/>
      <w:rPr>
        <w:rFonts w:ascii="OpenSymbol" w:eastAsia="OpenSymbol" w:hAnsi="OpenSymbol" w:cs="OpenSymbol"/>
      </w:rPr>
    </w:lvl>
    <w:lvl w:ilvl="8">
      <w:numFmt w:val="bullet"/>
      <w:lvlText w:val="–"/>
      <w:lvlJc w:val="left"/>
      <w:rPr>
        <w:rFonts w:ascii="OpenSymbol" w:eastAsia="OpenSymbol" w:hAnsi="OpenSymbol" w:cs="OpenSymbol"/>
      </w:rPr>
    </w:lvl>
  </w:abstractNum>
  <w:abstractNum w:abstractNumId="10">
    <w:nsid w:val="0C22312C"/>
    <w:multiLevelType w:val="multilevel"/>
    <w:tmpl w:val="21287F6C"/>
    <w:styleLink w:val="WW8Num1"/>
    <w:lvl w:ilvl="0">
      <w:start w:val="1"/>
      <w:numFmt w:val="none"/>
      <w:pStyle w:val="10"/>
      <w:lvlText w:val="%1"/>
      <w:lvlJc w:val="left"/>
    </w:lvl>
    <w:lvl w:ilvl="1">
      <w:start w:val="1"/>
      <w:numFmt w:val="none"/>
      <w:pStyle w:val="2"/>
      <w:lvlText w:val="%2"/>
      <w:lvlJc w:val="left"/>
    </w:lvl>
    <w:lvl w:ilvl="2">
      <w:start w:val="1"/>
      <w:numFmt w:val="none"/>
      <w:pStyle w:val="3"/>
      <w:lvlText w:val="%3"/>
      <w:lvlJc w:val="left"/>
    </w:lvl>
    <w:lvl w:ilvl="3">
      <w:start w:val="1"/>
      <w:numFmt w:val="none"/>
      <w:pStyle w:val="4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1">
    <w:nsid w:val="16736755"/>
    <w:multiLevelType w:val="multilevel"/>
    <w:tmpl w:val="5ABA0D7C"/>
    <w:lvl w:ilvl="0">
      <w:start w:val="1"/>
      <w:numFmt w:val="decimal"/>
      <w:lvlText w:val="%1."/>
      <w:lvlJc w:val="left"/>
      <w:pPr>
        <w:ind w:left="1815" w:hanging="109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75" w:hanging="115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75" w:hanging="115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75" w:hanging="115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75" w:hanging="115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75" w:hanging="115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2">
    <w:nsid w:val="19505580"/>
    <w:multiLevelType w:val="hybridMultilevel"/>
    <w:tmpl w:val="3AA2C3C4"/>
    <w:lvl w:ilvl="0" w:tplc="DA7E94A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205B0311"/>
    <w:multiLevelType w:val="hybridMultilevel"/>
    <w:tmpl w:val="3AA2C3C4"/>
    <w:lvl w:ilvl="0" w:tplc="DA7E94A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210F68E3"/>
    <w:multiLevelType w:val="multilevel"/>
    <w:tmpl w:val="23E8BEAE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894" w:hanging="54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  <w:b w:val="0"/>
      </w:rPr>
    </w:lvl>
  </w:abstractNum>
  <w:abstractNum w:abstractNumId="15">
    <w:nsid w:val="262C24D6"/>
    <w:multiLevelType w:val="hybridMultilevel"/>
    <w:tmpl w:val="3E2473A6"/>
    <w:lvl w:ilvl="0" w:tplc="DA7E94AE">
      <w:start w:val="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32EF425E"/>
    <w:multiLevelType w:val="hybridMultilevel"/>
    <w:tmpl w:val="3AA2C3C4"/>
    <w:lvl w:ilvl="0" w:tplc="DA7E94A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3519317D"/>
    <w:multiLevelType w:val="hybridMultilevel"/>
    <w:tmpl w:val="3AA2C3C4"/>
    <w:lvl w:ilvl="0" w:tplc="DA7E94A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359F420F"/>
    <w:multiLevelType w:val="multilevel"/>
    <w:tmpl w:val="18028432"/>
    <w:lvl w:ilvl="0">
      <w:start w:val="4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955" w:hanging="60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40" w:hanging="1800"/>
      </w:pPr>
      <w:rPr>
        <w:rFonts w:hint="default"/>
      </w:rPr>
    </w:lvl>
  </w:abstractNum>
  <w:abstractNum w:abstractNumId="19">
    <w:nsid w:val="37A03543"/>
    <w:multiLevelType w:val="hybridMultilevel"/>
    <w:tmpl w:val="3AA2C3C4"/>
    <w:lvl w:ilvl="0" w:tplc="DA7E94A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37C1174B"/>
    <w:multiLevelType w:val="hybridMultilevel"/>
    <w:tmpl w:val="09D0EF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D5D4D7F"/>
    <w:multiLevelType w:val="hybridMultilevel"/>
    <w:tmpl w:val="A52C0076"/>
    <w:lvl w:ilvl="0" w:tplc="644413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1442264"/>
    <w:multiLevelType w:val="hybridMultilevel"/>
    <w:tmpl w:val="40C053D4"/>
    <w:lvl w:ilvl="0" w:tplc="0268CA7C">
      <w:start w:val="1"/>
      <w:numFmt w:val="bullet"/>
      <w:lvlText w:val="-"/>
      <w:lvlJc w:val="left"/>
      <w:pPr>
        <w:ind w:left="1429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4DC96BF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497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>
    <w:nsid w:val="523874D8"/>
    <w:multiLevelType w:val="hybridMultilevel"/>
    <w:tmpl w:val="FA286886"/>
    <w:lvl w:ilvl="0" w:tplc="93CA283C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>
    <w:nsid w:val="577A3287"/>
    <w:multiLevelType w:val="multilevel"/>
    <w:tmpl w:val="20FEF0C2"/>
    <w:lvl w:ilvl="0">
      <w:numFmt w:val="bullet"/>
      <w:lvlText w:val="–"/>
      <w:lvlJc w:val="left"/>
      <w:rPr>
        <w:rFonts w:ascii="OpenSymbol" w:eastAsia="OpenSymbol" w:hAnsi="OpenSymbol" w:cs="OpenSymbol"/>
      </w:rPr>
    </w:lvl>
    <w:lvl w:ilvl="1">
      <w:numFmt w:val="bullet"/>
      <w:lvlText w:val="–"/>
      <w:lvlJc w:val="left"/>
      <w:rPr>
        <w:rFonts w:ascii="OpenSymbol" w:eastAsia="OpenSymbol" w:hAnsi="OpenSymbol" w:cs="OpenSymbol"/>
      </w:rPr>
    </w:lvl>
    <w:lvl w:ilvl="2">
      <w:numFmt w:val="bullet"/>
      <w:lvlText w:val="–"/>
      <w:lvlJc w:val="left"/>
      <w:rPr>
        <w:rFonts w:ascii="OpenSymbol" w:eastAsia="OpenSymbol" w:hAnsi="OpenSymbol" w:cs="OpenSymbol"/>
      </w:rPr>
    </w:lvl>
    <w:lvl w:ilvl="3">
      <w:numFmt w:val="bullet"/>
      <w:lvlText w:val="–"/>
      <w:lvlJc w:val="left"/>
      <w:rPr>
        <w:rFonts w:ascii="OpenSymbol" w:eastAsia="OpenSymbol" w:hAnsi="OpenSymbol" w:cs="OpenSymbol"/>
      </w:rPr>
    </w:lvl>
    <w:lvl w:ilvl="4">
      <w:numFmt w:val="bullet"/>
      <w:lvlText w:val="–"/>
      <w:lvlJc w:val="left"/>
      <w:rPr>
        <w:rFonts w:ascii="OpenSymbol" w:eastAsia="OpenSymbol" w:hAnsi="OpenSymbol" w:cs="OpenSymbol"/>
      </w:rPr>
    </w:lvl>
    <w:lvl w:ilvl="5">
      <w:numFmt w:val="bullet"/>
      <w:lvlText w:val="–"/>
      <w:lvlJc w:val="left"/>
      <w:rPr>
        <w:rFonts w:ascii="OpenSymbol" w:eastAsia="OpenSymbol" w:hAnsi="OpenSymbol" w:cs="OpenSymbol"/>
      </w:rPr>
    </w:lvl>
    <w:lvl w:ilvl="6">
      <w:numFmt w:val="bullet"/>
      <w:lvlText w:val="–"/>
      <w:lvlJc w:val="left"/>
      <w:rPr>
        <w:rFonts w:ascii="OpenSymbol" w:eastAsia="OpenSymbol" w:hAnsi="OpenSymbol" w:cs="OpenSymbol"/>
      </w:rPr>
    </w:lvl>
    <w:lvl w:ilvl="7">
      <w:numFmt w:val="bullet"/>
      <w:lvlText w:val="–"/>
      <w:lvlJc w:val="left"/>
      <w:rPr>
        <w:rFonts w:ascii="OpenSymbol" w:eastAsia="OpenSymbol" w:hAnsi="OpenSymbol" w:cs="OpenSymbol"/>
      </w:rPr>
    </w:lvl>
    <w:lvl w:ilvl="8">
      <w:numFmt w:val="bullet"/>
      <w:lvlText w:val="–"/>
      <w:lvlJc w:val="left"/>
      <w:rPr>
        <w:rFonts w:ascii="OpenSymbol" w:eastAsia="OpenSymbol" w:hAnsi="OpenSymbol" w:cs="OpenSymbol"/>
      </w:rPr>
    </w:lvl>
  </w:abstractNum>
  <w:abstractNum w:abstractNumId="26">
    <w:nsid w:val="59FA18D8"/>
    <w:multiLevelType w:val="hybridMultilevel"/>
    <w:tmpl w:val="3AA2C3C4"/>
    <w:lvl w:ilvl="0" w:tplc="DA7E94A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5DA2658D"/>
    <w:multiLevelType w:val="hybridMultilevel"/>
    <w:tmpl w:val="3AA2C3C4"/>
    <w:lvl w:ilvl="0" w:tplc="DA7E94A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6383563C"/>
    <w:multiLevelType w:val="hybridMultilevel"/>
    <w:tmpl w:val="3AA2C3C4"/>
    <w:lvl w:ilvl="0" w:tplc="DA7E94A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6BE4469D"/>
    <w:multiLevelType w:val="hybridMultilevel"/>
    <w:tmpl w:val="3AA2C3C4"/>
    <w:lvl w:ilvl="0" w:tplc="DA7E94A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6E266A0C"/>
    <w:multiLevelType w:val="multilevel"/>
    <w:tmpl w:val="3BFECF2A"/>
    <w:lvl w:ilvl="0">
      <w:numFmt w:val="bullet"/>
      <w:lvlText w:val="–"/>
      <w:lvlJc w:val="left"/>
      <w:rPr>
        <w:rFonts w:ascii="OpenSymbol" w:eastAsia="OpenSymbol" w:hAnsi="OpenSymbol" w:cs="OpenSymbol"/>
      </w:rPr>
    </w:lvl>
    <w:lvl w:ilvl="1">
      <w:numFmt w:val="bullet"/>
      <w:lvlText w:val="–"/>
      <w:lvlJc w:val="left"/>
      <w:rPr>
        <w:rFonts w:ascii="OpenSymbol" w:eastAsia="OpenSymbol" w:hAnsi="OpenSymbol" w:cs="OpenSymbol"/>
      </w:rPr>
    </w:lvl>
    <w:lvl w:ilvl="2">
      <w:numFmt w:val="bullet"/>
      <w:lvlText w:val="–"/>
      <w:lvlJc w:val="left"/>
      <w:rPr>
        <w:rFonts w:ascii="OpenSymbol" w:eastAsia="OpenSymbol" w:hAnsi="OpenSymbol" w:cs="OpenSymbol"/>
      </w:rPr>
    </w:lvl>
    <w:lvl w:ilvl="3">
      <w:numFmt w:val="bullet"/>
      <w:lvlText w:val="–"/>
      <w:lvlJc w:val="left"/>
      <w:rPr>
        <w:rFonts w:ascii="OpenSymbol" w:eastAsia="OpenSymbol" w:hAnsi="OpenSymbol" w:cs="OpenSymbol"/>
      </w:rPr>
    </w:lvl>
    <w:lvl w:ilvl="4">
      <w:numFmt w:val="bullet"/>
      <w:lvlText w:val="–"/>
      <w:lvlJc w:val="left"/>
      <w:rPr>
        <w:rFonts w:ascii="OpenSymbol" w:eastAsia="OpenSymbol" w:hAnsi="OpenSymbol" w:cs="OpenSymbol"/>
      </w:rPr>
    </w:lvl>
    <w:lvl w:ilvl="5">
      <w:numFmt w:val="bullet"/>
      <w:lvlText w:val="–"/>
      <w:lvlJc w:val="left"/>
      <w:rPr>
        <w:rFonts w:ascii="OpenSymbol" w:eastAsia="OpenSymbol" w:hAnsi="OpenSymbol" w:cs="OpenSymbol"/>
      </w:rPr>
    </w:lvl>
    <w:lvl w:ilvl="6">
      <w:numFmt w:val="bullet"/>
      <w:lvlText w:val="–"/>
      <w:lvlJc w:val="left"/>
      <w:rPr>
        <w:rFonts w:ascii="OpenSymbol" w:eastAsia="OpenSymbol" w:hAnsi="OpenSymbol" w:cs="OpenSymbol"/>
      </w:rPr>
    </w:lvl>
    <w:lvl w:ilvl="7">
      <w:numFmt w:val="bullet"/>
      <w:lvlText w:val="–"/>
      <w:lvlJc w:val="left"/>
      <w:rPr>
        <w:rFonts w:ascii="OpenSymbol" w:eastAsia="OpenSymbol" w:hAnsi="OpenSymbol" w:cs="OpenSymbol"/>
      </w:rPr>
    </w:lvl>
    <w:lvl w:ilvl="8">
      <w:numFmt w:val="bullet"/>
      <w:lvlText w:val="–"/>
      <w:lvlJc w:val="left"/>
      <w:rPr>
        <w:rFonts w:ascii="OpenSymbol" w:eastAsia="OpenSymbol" w:hAnsi="OpenSymbol" w:cs="OpenSymbol"/>
      </w:rPr>
    </w:lvl>
  </w:abstractNum>
  <w:abstractNum w:abstractNumId="31">
    <w:nsid w:val="75F457D2"/>
    <w:multiLevelType w:val="hybridMultilevel"/>
    <w:tmpl w:val="0534D7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7B4783E"/>
    <w:multiLevelType w:val="hybridMultilevel"/>
    <w:tmpl w:val="3AA2C3C4"/>
    <w:lvl w:ilvl="0" w:tplc="DA7E94A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>
    <w:nsid w:val="77E739F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>
    <w:nsid w:val="78A23690"/>
    <w:multiLevelType w:val="hybridMultilevel"/>
    <w:tmpl w:val="3AA2C3C4"/>
    <w:lvl w:ilvl="0" w:tplc="DA7E94A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>
    <w:nsid w:val="7CCA17C1"/>
    <w:multiLevelType w:val="hybridMultilevel"/>
    <w:tmpl w:val="1F462C82"/>
    <w:lvl w:ilvl="0" w:tplc="11DA2BEA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0"/>
  </w:num>
  <w:num w:numId="2">
    <w:abstractNumId w:val="0"/>
    <w:lvlOverride w:ilvl="0">
      <w:lvl w:ilvl="0">
        <w:numFmt w:val="bullet"/>
        <w:pStyle w:val="1"/>
        <w:lvlText w:val=""/>
        <w:legacy w:legacy="1" w:legacySpace="0" w:legacyIndent="284"/>
        <w:lvlJc w:val="left"/>
        <w:rPr>
          <w:rFonts w:ascii="Symbol" w:hAnsi="Symbol" w:hint="default"/>
        </w:rPr>
      </w:lvl>
    </w:lvlOverride>
  </w:num>
  <w:num w:numId="3">
    <w:abstractNumId w:val="0"/>
    <w:lvlOverride w:ilvl="0">
      <w:lvl w:ilvl="0">
        <w:numFmt w:val="bullet"/>
        <w:pStyle w:val="1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4">
    <w:abstractNumId w:val="9"/>
  </w:num>
  <w:num w:numId="5">
    <w:abstractNumId w:val="25"/>
  </w:num>
  <w:num w:numId="6">
    <w:abstractNumId w:val="30"/>
  </w:num>
  <w:num w:numId="7">
    <w:abstractNumId w:val="7"/>
  </w:num>
  <w:num w:numId="8">
    <w:abstractNumId w:val="24"/>
  </w:num>
  <w:num w:numId="9">
    <w:abstractNumId w:val="6"/>
  </w:num>
  <w:num w:numId="10">
    <w:abstractNumId w:val="4"/>
  </w:num>
  <w:num w:numId="11">
    <w:abstractNumId w:val="1"/>
  </w:num>
  <w:num w:numId="12">
    <w:abstractNumId w:val="2"/>
  </w:num>
  <w:num w:numId="13">
    <w:abstractNumId w:val="3"/>
  </w:num>
  <w:num w:numId="14">
    <w:abstractNumId w:val="22"/>
  </w:num>
  <w:num w:numId="15">
    <w:abstractNumId w:val="23"/>
  </w:num>
  <w:num w:numId="16">
    <w:abstractNumId w:val="21"/>
  </w:num>
  <w:num w:numId="17">
    <w:abstractNumId w:val="11"/>
  </w:num>
  <w:num w:numId="18">
    <w:abstractNumId w:val="20"/>
  </w:num>
  <w:num w:numId="19">
    <w:abstractNumId w:val="18"/>
  </w:num>
  <w:num w:numId="20">
    <w:abstractNumId w:val="31"/>
  </w:num>
  <w:num w:numId="21">
    <w:abstractNumId w:val="33"/>
  </w:num>
  <w:num w:numId="22">
    <w:abstractNumId w:val="14"/>
  </w:num>
  <w:num w:numId="23">
    <w:abstractNumId w:val="27"/>
  </w:num>
  <w:num w:numId="24">
    <w:abstractNumId w:val="12"/>
  </w:num>
  <w:num w:numId="25">
    <w:abstractNumId w:val="19"/>
  </w:num>
  <w:num w:numId="26">
    <w:abstractNumId w:val="29"/>
  </w:num>
  <w:num w:numId="27">
    <w:abstractNumId w:val="5"/>
  </w:num>
  <w:num w:numId="28">
    <w:abstractNumId w:val="17"/>
  </w:num>
  <w:num w:numId="29">
    <w:abstractNumId w:val="16"/>
  </w:num>
  <w:num w:numId="30">
    <w:abstractNumId w:val="26"/>
  </w:num>
  <w:num w:numId="31">
    <w:abstractNumId w:val="32"/>
  </w:num>
  <w:num w:numId="32">
    <w:abstractNumId w:val="28"/>
  </w:num>
  <w:num w:numId="33">
    <w:abstractNumId w:val="13"/>
  </w:num>
  <w:num w:numId="34">
    <w:abstractNumId w:val="15"/>
  </w:num>
  <w:num w:numId="35">
    <w:abstractNumId w:val="34"/>
  </w:num>
  <w:num w:numId="36">
    <w:abstractNumId w:val="8"/>
  </w:num>
  <w:num w:numId="37">
    <w:abstractNumId w:val="35"/>
  </w:num>
  <w:num w:numId="3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drawingGridHorizontalSpacing w:val="16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6849"/>
    <w:rsid w:val="0000137F"/>
    <w:rsid w:val="0000145A"/>
    <w:rsid w:val="0000221C"/>
    <w:rsid w:val="000032A9"/>
    <w:rsid w:val="000036BE"/>
    <w:rsid w:val="00010A9D"/>
    <w:rsid w:val="00010F09"/>
    <w:rsid w:val="000136FB"/>
    <w:rsid w:val="00016666"/>
    <w:rsid w:val="00017E48"/>
    <w:rsid w:val="00017F37"/>
    <w:rsid w:val="00020197"/>
    <w:rsid w:val="00020910"/>
    <w:rsid w:val="0002400F"/>
    <w:rsid w:val="00026E3A"/>
    <w:rsid w:val="00032EA0"/>
    <w:rsid w:val="00036B16"/>
    <w:rsid w:val="000373A0"/>
    <w:rsid w:val="00041CA4"/>
    <w:rsid w:val="00042792"/>
    <w:rsid w:val="00043AED"/>
    <w:rsid w:val="00044C45"/>
    <w:rsid w:val="00045FEB"/>
    <w:rsid w:val="00047172"/>
    <w:rsid w:val="00047444"/>
    <w:rsid w:val="000548A1"/>
    <w:rsid w:val="00054F54"/>
    <w:rsid w:val="00067687"/>
    <w:rsid w:val="00067B7B"/>
    <w:rsid w:val="000706D2"/>
    <w:rsid w:val="00070A70"/>
    <w:rsid w:val="000713F4"/>
    <w:rsid w:val="0007202B"/>
    <w:rsid w:val="0007224B"/>
    <w:rsid w:val="000723FE"/>
    <w:rsid w:val="00072755"/>
    <w:rsid w:val="000730F8"/>
    <w:rsid w:val="00073375"/>
    <w:rsid w:val="0007441D"/>
    <w:rsid w:val="00074450"/>
    <w:rsid w:val="000778FB"/>
    <w:rsid w:val="000839A1"/>
    <w:rsid w:val="00086733"/>
    <w:rsid w:val="00086AA5"/>
    <w:rsid w:val="000926F9"/>
    <w:rsid w:val="000928CB"/>
    <w:rsid w:val="000930EF"/>
    <w:rsid w:val="000934C9"/>
    <w:rsid w:val="00094E38"/>
    <w:rsid w:val="000968AF"/>
    <w:rsid w:val="000A035D"/>
    <w:rsid w:val="000A21F6"/>
    <w:rsid w:val="000A4BD3"/>
    <w:rsid w:val="000A728D"/>
    <w:rsid w:val="000B2B63"/>
    <w:rsid w:val="000B3CE8"/>
    <w:rsid w:val="000B5C47"/>
    <w:rsid w:val="000B7232"/>
    <w:rsid w:val="000C09B8"/>
    <w:rsid w:val="000C1170"/>
    <w:rsid w:val="000C1D22"/>
    <w:rsid w:val="000C26F7"/>
    <w:rsid w:val="000C27D4"/>
    <w:rsid w:val="000C3587"/>
    <w:rsid w:val="000C3921"/>
    <w:rsid w:val="000C4D99"/>
    <w:rsid w:val="000C4EB9"/>
    <w:rsid w:val="000C6C8B"/>
    <w:rsid w:val="000C70FE"/>
    <w:rsid w:val="000D01CF"/>
    <w:rsid w:val="000D14C6"/>
    <w:rsid w:val="000D1BED"/>
    <w:rsid w:val="000D2E4B"/>
    <w:rsid w:val="000D341A"/>
    <w:rsid w:val="000D547C"/>
    <w:rsid w:val="000D5EE8"/>
    <w:rsid w:val="000E0CA2"/>
    <w:rsid w:val="000E1B00"/>
    <w:rsid w:val="000E5E26"/>
    <w:rsid w:val="000F6CD9"/>
    <w:rsid w:val="0010441D"/>
    <w:rsid w:val="001053A8"/>
    <w:rsid w:val="001069E5"/>
    <w:rsid w:val="001104F3"/>
    <w:rsid w:val="00111565"/>
    <w:rsid w:val="00113A0E"/>
    <w:rsid w:val="0012077F"/>
    <w:rsid w:val="00121A83"/>
    <w:rsid w:val="00124F93"/>
    <w:rsid w:val="00125F1A"/>
    <w:rsid w:val="0013102D"/>
    <w:rsid w:val="00131510"/>
    <w:rsid w:val="00133C31"/>
    <w:rsid w:val="00133FAD"/>
    <w:rsid w:val="001418E8"/>
    <w:rsid w:val="001430A2"/>
    <w:rsid w:val="00143356"/>
    <w:rsid w:val="00144D17"/>
    <w:rsid w:val="00146538"/>
    <w:rsid w:val="00146828"/>
    <w:rsid w:val="00146AA6"/>
    <w:rsid w:val="0014709A"/>
    <w:rsid w:val="0015100F"/>
    <w:rsid w:val="0015156F"/>
    <w:rsid w:val="00156E6D"/>
    <w:rsid w:val="00156F8A"/>
    <w:rsid w:val="00160F6E"/>
    <w:rsid w:val="0016525A"/>
    <w:rsid w:val="0016706F"/>
    <w:rsid w:val="0016772D"/>
    <w:rsid w:val="00170C95"/>
    <w:rsid w:val="00170EA1"/>
    <w:rsid w:val="00177CED"/>
    <w:rsid w:val="00186D81"/>
    <w:rsid w:val="001907D7"/>
    <w:rsid w:val="001A0CFE"/>
    <w:rsid w:val="001A302D"/>
    <w:rsid w:val="001A3C2A"/>
    <w:rsid w:val="001A4287"/>
    <w:rsid w:val="001A5D90"/>
    <w:rsid w:val="001A7506"/>
    <w:rsid w:val="001B5F86"/>
    <w:rsid w:val="001B6B94"/>
    <w:rsid w:val="001C0213"/>
    <w:rsid w:val="001C772C"/>
    <w:rsid w:val="001C7FAD"/>
    <w:rsid w:val="001D325E"/>
    <w:rsid w:val="001D56DE"/>
    <w:rsid w:val="001D63E2"/>
    <w:rsid w:val="001E17BD"/>
    <w:rsid w:val="001E2496"/>
    <w:rsid w:val="001E4DE9"/>
    <w:rsid w:val="001E7F61"/>
    <w:rsid w:val="001F0972"/>
    <w:rsid w:val="001F09A5"/>
    <w:rsid w:val="001F277C"/>
    <w:rsid w:val="001F296B"/>
    <w:rsid w:val="001F5FDD"/>
    <w:rsid w:val="001F761F"/>
    <w:rsid w:val="001F7BEC"/>
    <w:rsid w:val="00202178"/>
    <w:rsid w:val="0020316C"/>
    <w:rsid w:val="00205CEA"/>
    <w:rsid w:val="00210749"/>
    <w:rsid w:val="0021669E"/>
    <w:rsid w:val="0021749C"/>
    <w:rsid w:val="0022688B"/>
    <w:rsid w:val="00231CF6"/>
    <w:rsid w:val="002322F5"/>
    <w:rsid w:val="00236767"/>
    <w:rsid w:val="002371CA"/>
    <w:rsid w:val="00240475"/>
    <w:rsid w:val="00241E83"/>
    <w:rsid w:val="002441D7"/>
    <w:rsid w:val="00245B38"/>
    <w:rsid w:val="00247535"/>
    <w:rsid w:val="002521E8"/>
    <w:rsid w:val="00253EEF"/>
    <w:rsid w:val="00256A06"/>
    <w:rsid w:val="002601A2"/>
    <w:rsid w:val="00261989"/>
    <w:rsid w:val="00263870"/>
    <w:rsid w:val="0027096C"/>
    <w:rsid w:val="0028388B"/>
    <w:rsid w:val="00296271"/>
    <w:rsid w:val="00297BB8"/>
    <w:rsid w:val="002A3283"/>
    <w:rsid w:val="002A4C7F"/>
    <w:rsid w:val="002B53BB"/>
    <w:rsid w:val="002B7E69"/>
    <w:rsid w:val="002C04F1"/>
    <w:rsid w:val="002C2420"/>
    <w:rsid w:val="002C2AAB"/>
    <w:rsid w:val="002C5D75"/>
    <w:rsid w:val="002C7244"/>
    <w:rsid w:val="002C797C"/>
    <w:rsid w:val="002D2071"/>
    <w:rsid w:val="002D3E4F"/>
    <w:rsid w:val="002D4D23"/>
    <w:rsid w:val="002D71D0"/>
    <w:rsid w:val="002E33E4"/>
    <w:rsid w:val="002E4482"/>
    <w:rsid w:val="002E6B3E"/>
    <w:rsid w:val="002F3724"/>
    <w:rsid w:val="002F387C"/>
    <w:rsid w:val="002F5B35"/>
    <w:rsid w:val="002F7BBB"/>
    <w:rsid w:val="003030C3"/>
    <w:rsid w:val="003055EC"/>
    <w:rsid w:val="00306858"/>
    <w:rsid w:val="00306B7E"/>
    <w:rsid w:val="003116F7"/>
    <w:rsid w:val="00312CE5"/>
    <w:rsid w:val="00314CD6"/>
    <w:rsid w:val="00314F6A"/>
    <w:rsid w:val="00322C78"/>
    <w:rsid w:val="00323053"/>
    <w:rsid w:val="003377B3"/>
    <w:rsid w:val="00341274"/>
    <w:rsid w:val="003416E2"/>
    <w:rsid w:val="003430D6"/>
    <w:rsid w:val="0034372F"/>
    <w:rsid w:val="003444B6"/>
    <w:rsid w:val="00344EAA"/>
    <w:rsid w:val="00346158"/>
    <w:rsid w:val="00347265"/>
    <w:rsid w:val="00352669"/>
    <w:rsid w:val="0035793B"/>
    <w:rsid w:val="00357CEE"/>
    <w:rsid w:val="003615C0"/>
    <w:rsid w:val="00362CDB"/>
    <w:rsid w:val="0036366B"/>
    <w:rsid w:val="00366316"/>
    <w:rsid w:val="0036793E"/>
    <w:rsid w:val="00371317"/>
    <w:rsid w:val="00371680"/>
    <w:rsid w:val="00373541"/>
    <w:rsid w:val="00377242"/>
    <w:rsid w:val="0038286F"/>
    <w:rsid w:val="0038352D"/>
    <w:rsid w:val="00383D06"/>
    <w:rsid w:val="003879A6"/>
    <w:rsid w:val="00387C7B"/>
    <w:rsid w:val="00392107"/>
    <w:rsid w:val="003930EA"/>
    <w:rsid w:val="003942C8"/>
    <w:rsid w:val="0039435C"/>
    <w:rsid w:val="00396426"/>
    <w:rsid w:val="00397D2A"/>
    <w:rsid w:val="003A3410"/>
    <w:rsid w:val="003A3786"/>
    <w:rsid w:val="003A547E"/>
    <w:rsid w:val="003A5D63"/>
    <w:rsid w:val="003B25E5"/>
    <w:rsid w:val="003B4AFC"/>
    <w:rsid w:val="003B62AD"/>
    <w:rsid w:val="003B6403"/>
    <w:rsid w:val="003C0E8D"/>
    <w:rsid w:val="003C1912"/>
    <w:rsid w:val="003C289E"/>
    <w:rsid w:val="003C291B"/>
    <w:rsid w:val="003C3374"/>
    <w:rsid w:val="003C3869"/>
    <w:rsid w:val="003C6737"/>
    <w:rsid w:val="003D1FFF"/>
    <w:rsid w:val="003D4DEF"/>
    <w:rsid w:val="003E05D8"/>
    <w:rsid w:val="003E15C4"/>
    <w:rsid w:val="003E4B3C"/>
    <w:rsid w:val="003F04FD"/>
    <w:rsid w:val="003F0867"/>
    <w:rsid w:val="003F2EA2"/>
    <w:rsid w:val="004013B6"/>
    <w:rsid w:val="00401D66"/>
    <w:rsid w:val="00404699"/>
    <w:rsid w:val="004050E4"/>
    <w:rsid w:val="00405765"/>
    <w:rsid w:val="00413EC3"/>
    <w:rsid w:val="00414DF0"/>
    <w:rsid w:val="00416290"/>
    <w:rsid w:val="004301DC"/>
    <w:rsid w:val="00433A2D"/>
    <w:rsid w:val="00434FC1"/>
    <w:rsid w:val="004404DA"/>
    <w:rsid w:val="00444484"/>
    <w:rsid w:val="004449DE"/>
    <w:rsid w:val="0044669A"/>
    <w:rsid w:val="004544CC"/>
    <w:rsid w:val="00454E82"/>
    <w:rsid w:val="004551CC"/>
    <w:rsid w:val="004555A0"/>
    <w:rsid w:val="00463187"/>
    <w:rsid w:val="00463BDF"/>
    <w:rsid w:val="00466849"/>
    <w:rsid w:val="004668BB"/>
    <w:rsid w:val="004707A9"/>
    <w:rsid w:val="0047179E"/>
    <w:rsid w:val="00472BC6"/>
    <w:rsid w:val="00473368"/>
    <w:rsid w:val="00473D5F"/>
    <w:rsid w:val="0047785F"/>
    <w:rsid w:val="00477ECD"/>
    <w:rsid w:val="00481358"/>
    <w:rsid w:val="00482063"/>
    <w:rsid w:val="00486C13"/>
    <w:rsid w:val="0049043B"/>
    <w:rsid w:val="0049053A"/>
    <w:rsid w:val="00490DC6"/>
    <w:rsid w:val="00494FEB"/>
    <w:rsid w:val="00495AFB"/>
    <w:rsid w:val="00495E2E"/>
    <w:rsid w:val="004A3E69"/>
    <w:rsid w:val="004A4F25"/>
    <w:rsid w:val="004A6C65"/>
    <w:rsid w:val="004B0BD7"/>
    <w:rsid w:val="004B20C1"/>
    <w:rsid w:val="004B2846"/>
    <w:rsid w:val="004B413F"/>
    <w:rsid w:val="004B4512"/>
    <w:rsid w:val="004B4E41"/>
    <w:rsid w:val="004B4EFB"/>
    <w:rsid w:val="004B7645"/>
    <w:rsid w:val="004C11B4"/>
    <w:rsid w:val="004C2409"/>
    <w:rsid w:val="004C48F8"/>
    <w:rsid w:val="004C5075"/>
    <w:rsid w:val="004C52AA"/>
    <w:rsid w:val="004C5FCE"/>
    <w:rsid w:val="004D1D1D"/>
    <w:rsid w:val="004D73EC"/>
    <w:rsid w:val="004D79C5"/>
    <w:rsid w:val="004E10E3"/>
    <w:rsid w:val="004E27FE"/>
    <w:rsid w:val="004E4143"/>
    <w:rsid w:val="004E4A91"/>
    <w:rsid w:val="004E4BD9"/>
    <w:rsid w:val="004E5438"/>
    <w:rsid w:val="004E6D53"/>
    <w:rsid w:val="004F29B0"/>
    <w:rsid w:val="004F40D6"/>
    <w:rsid w:val="004F4DD9"/>
    <w:rsid w:val="004F7537"/>
    <w:rsid w:val="00502E6C"/>
    <w:rsid w:val="00503CB8"/>
    <w:rsid w:val="00507708"/>
    <w:rsid w:val="005113C0"/>
    <w:rsid w:val="005113E2"/>
    <w:rsid w:val="005114C9"/>
    <w:rsid w:val="00513501"/>
    <w:rsid w:val="00514146"/>
    <w:rsid w:val="0051552B"/>
    <w:rsid w:val="00515B96"/>
    <w:rsid w:val="00520AA2"/>
    <w:rsid w:val="00524177"/>
    <w:rsid w:val="00524C64"/>
    <w:rsid w:val="005355E2"/>
    <w:rsid w:val="00535C7D"/>
    <w:rsid w:val="00541F00"/>
    <w:rsid w:val="00545C45"/>
    <w:rsid w:val="005470C1"/>
    <w:rsid w:val="005472C7"/>
    <w:rsid w:val="00550003"/>
    <w:rsid w:val="0055017B"/>
    <w:rsid w:val="00551CEF"/>
    <w:rsid w:val="00555E31"/>
    <w:rsid w:val="0055601D"/>
    <w:rsid w:val="00565004"/>
    <w:rsid w:val="005657C0"/>
    <w:rsid w:val="00567BF1"/>
    <w:rsid w:val="005711A0"/>
    <w:rsid w:val="005750EA"/>
    <w:rsid w:val="005751A7"/>
    <w:rsid w:val="00576125"/>
    <w:rsid w:val="0058038B"/>
    <w:rsid w:val="005814EF"/>
    <w:rsid w:val="00581B1F"/>
    <w:rsid w:val="005834AC"/>
    <w:rsid w:val="00584C20"/>
    <w:rsid w:val="00585507"/>
    <w:rsid w:val="005859FE"/>
    <w:rsid w:val="005870D4"/>
    <w:rsid w:val="00587488"/>
    <w:rsid w:val="00591538"/>
    <w:rsid w:val="005939B0"/>
    <w:rsid w:val="00596627"/>
    <w:rsid w:val="005A27E5"/>
    <w:rsid w:val="005A33EF"/>
    <w:rsid w:val="005A54C1"/>
    <w:rsid w:val="005A78DD"/>
    <w:rsid w:val="005A7A81"/>
    <w:rsid w:val="005B231D"/>
    <w:rsid w:val="005B2703"/>
    <w:rsid w:val="005B360B"/>
    <w:rsid w:val="005B36F8"/>
    <w:rsid w:val="005B4F4A"/>
    <w:rsid w:val="005C1CAC"/>
    <w:rsid w:val="005C232E"/>
    <w:rsid w:val="005C4396"/>
    <w:rsid w:val="005D2591"/>
    <w:rsid w:val="005D4C88"/>
    <w:rsid w:val="005D4EA9"/>
    <w:rsid w:val="005D4ED1"/>
    <w:rsid w:val="005E0452"/>
    <w:rsid w:val="005E1EEE"/>
    <w:rsid w:val="005E23D6"/>
    <w:rsid w:val="005E4D31"/>
    <w:rsid w:val="005F12B7"/>
    <w:rsid w:val="005F1C4B"/>
    <w:rsid w:val="005F21C9"/>
    <w:rsid w:val="005F3B18"/>
    <w:rsid w:val="005F6387"/>
    <w:rsid w:val="00611CB9"/>
    <w:rsid w:val="006137F8"/>
    <w:rsid w:val="00617941"/>
    <w:rsid w:val="00622172"/>
    <w:rsid w:val="006237E9"/>
    <w:rsid w:val="00623B25"/>
    <w:rsid w:val="006268DA"/>
    <w:rsid w:val="00627301"/>
    <w:rsid w:val="0063071D"/>
    <w:rsid w:val="006312BF"/>
    <w:rsid w:val="006316E5"/>
    <w:rsid w:val="0063191E"/>
    <w:rsid w:val="0063221C"/>
    <w:rsid w:val="00632B6A"/>
    <w:rsid w:val="00633EAC"/>
    <w:rsid w:val="00637DD9"/>
    <w:rsid w:val="006402D6"/>
    <w:rsid w:val="0064109A"/>
    <w:rsid w:val="00642880"/>
    <w:rsid w:val="00643A51"/>
    <w:rsid w:val="00650F98"/>
    <w:rsid w:val="00651DE7"/>
    <w:rsid w:val="006535F9"/>
    <w:rsid w:val="00653A99"/>
    <w:rsid w:val="00655A7F"/>
    <w:rsid w:val="00656ADA"/>
    <w:rsid w:val="00657AF4"/>
    <w:rsid w:val="0066191C"/>
    <w:rsid w:val="00664526"/>
    <w:rsid w:val="006676A8"/>
    <w:rsid w:val="0067023E"/>
    <w:rsid w:val="0067057D"/>
    <w:rsid w:val="0067777A"/>
    <w:rsid w:val="0068002A"/>
    <w:rsid w:val="00680B80"/>
    <w:rsid w:val="006872F7"/>
    <w:rsid w:val="0069195D"/>
    <w:rsid w:val="00692B29"/>
    <w:rsid w:val="00692F98"/>
    <w:rsid w:val="0069338C"/>
    <w:rsid w:val="00693536"/>
    <w:rsid w:val="00693A62"/>
    <w:rsid w:val="006A2FEE"/>
    <w:rsid w:val="006A40D5"/>
    <w:rsid w:val="006A5536"/>
    <w:rsid w:val="006B1124"/>
    <w:rsid w:val="006B2B5C"/>
    <w:rsid w:val="006B5C4B"/>
    <w:rsid w:val="006B606A"/>
    <w:rsid w:val="006C38A6"/>
    <w:rsid w:val="006C3E0B"/>
    <w:rsid w:val="006D0FB7"/>
    <w:rsid w:val="006D3D5D"/>
    <w:rsid w:val="006D4FAD"/>
    <w:rsid w:val="006D709F"/>
    <w:rsid w:val="006D7102"/>
    <w:rsid w:val="006D7FA9"/>
    <w:rsid w:val="006E0643"/>
    <w:rsid w:val="006E39E5"/>
    <w:rsid w:val="006E4137"/>
    <w:rsid w:val="006E5DFF"/>
    <w:rsid w:val="006E7366"/>
    <w:rsid w:val="006F0E86"/>
    <w:rsid w:val="006F47C3"/>
    <w:rsid w:val="007048AE"/>
    <w:rsid w:val="00706597"/>
    <w:rsid w:val="00715F39"/>
    <w:rsid w:val="00717C38"/>
    <w:rsid w:val="00720C17"/>
    <w:rsid w:val="00721A80"/>
    <w:rsid w:val="007239A2"/>
    <w:rsid w:val="00725CC9"/>
    <w:rsid w:val="007265D3"/>
    <w:rsid w:val="007266C9"/>
    <w:rsid w:val="007279B8"/>
    <w:rsid w:val="00730599"/>
    <w:rsid w:val="007318D1"/>
    <w:rsid w:val="0073607C"/>
    <w:rsid w:val="007364F7"/>
    <w:rsid w:val="0073662E"/>
    <w:rsid w:val="00737337"/>
    <w:rsid w:val="0074097B"/>
    <w:rsid w:val="00746EE2"/>
    <w:rsid w:val="00751CED"/>
    <w:rsid w:val="00752506"/>
    <w:rsid w:val="00752707"/>
    <w:rsid w:val="007541E0"/>
    <w:rsid w:val="00761150"/>
    <w:rsid w:val="00761C29"/>
    <w:rsid w:val="0076716A"/>
    <w:rsid w:val="0076739B"/>
    <w:rsid w:val="00771A88"/>
    <w:rsid w:val="00774822"/>
    <w:rsid w:val="00784B44"/>
    <w:rsid w:val="0078684C"/>
    <w:rsid w:val="007911F5"/>
    <w:rsid w:val="00794674"/>
    <w:rsid w:val="007969AE"/>
    <w:rsid w:val="007969CB"/>
    <w:rsid w:val="00796AAF"/>
    <w:rsid w:val="007A0031"/>
    <w:rsid w:val="007A3011"/>
    <w:rsid w:val="007A3459"/>
    <w:rsid w:val="007A4013"/>
    <w:rsid w:val="007A4EF4"/>
    <w:rsid w:val="007A5F79"/>
    <w:rsid w:val="007A6865"/>
    <w:rsid w:val="007A732F"/>
    <w:rsid w:val="007B0D19"/>
    <w:rsid w:val="007B25FB"/>
    <w:rsid w:val="007B409F"/>
    <w:rsid w:val="007B6F02"/>
    <w:rsid w:val="007C2457"/>
    <w:rsid w:val="007C3AD1"/>
    <w:rsid w:val="007C69DF"/>
    <w:rsid w:val="007C6A4C"/>
    <w:rsid w:val="007C6CCA"/>
    <w:rsid w:val="007C6DC4"/>
    <w:rsid w:val="007C7752"/>
    <w:rsid w:val="007D037A"/>
    <w:rsid w:val="007D3CA2"/>
    <w:rsid w:val="007D43D8"/>
    <w:rsid w:val="007D67E8"/>
    <w:rsid w:val="007D698D"/>
    <w:rsid w:val="007D7F45"/>
    <w:rsid w:val="007E0BCD"/>
    <w:rsid w:val="007E1332"/>
    <w:rsid w:val="007E20A0"/>
    <w:rsid w:val="007E2422"/>
    <w:rsid w:val="007E395B"/>
    <w:rsid w:val="007E5CE5"/>
    <w:rsid w:val="007E75D3"/>
    <w:rsid w:val="007F1ED4"/>
    <w:rsid w:val="007F3C3E"/>
    <w:rsid w:val="007F4ABC"/>
    <w:rsid w:val="007F630A"/>
    <w:rsid w:val="0080043A"/>
    <w:rsid w:val="00805D8B"/>
    <w:rsid w:val="00807E78"/>
    <w:rsid w:val="00812446"/>
    <w:rsid w:val="0081578C"/>
    <w:rsid w:val="0081635C"/>
    <w:rsid w:val="00816E86"/>
    <w:rsid w:val="00816EB0"/>
    <w:rsid w:val="00821535"/>
    <w:rsid w:val="008243CD"/>
    <w:rsid w:val="00832D0D"/>
    <w:rsid w:val="008338CE"/>
    <w:rsid w:val="00833E2D"/>
    <w:rsid w:val="00834099"/>
    <w:rsid w:val="00834FF4"/>
    <w:rsid w:val="008368E5"/>
    <w:rsid w:val="00842DD2"/>
    <w:rsid w:val="008433F1"/>
    <w:rsid w:val="00845B36"/>
    <w:rsid w:val="0084623E"/>
    <w:rsid w:val="00846F92"/>
    <w:rsid w:val="008479DD"/>
    <w:rsid w:val="00852CF2"/>
    <w:rsid w:val="00856CBF"/>
    <w:rsid w:val="008620C2"/>
    <w:rsid w:val="008631B5"/>
    <w:rsid w:val="00864CCC"/>
    <w:rsid w:val="0086627A"/>
    <w:rsid w:val="00866CE9"/>
    <w:rsid w:val="00872A32"/>
    <w:rsid w:val="00872EEF"/>
    <w:rsid w:val="00876AC8"/>
    <w:rsid w:val="008800E7"/>
    <w:rsid w:val="00880576"/>
    <w:rsid w:val="00881C32"/>
    <w:rsid w:val="0088784D"/>
    <w:rsid w:val="00893E62"/>
    <w:rsid w:val="008A031E"/>
    <w:rsid w:val="008A0E5B"/>
    <w:rsid w:val="008A1260"/>
    <w:rsid w:val="008B1A2A"/>
    <w:rsid w:val="008B2B06"/>
    <w:rsid w:val="008B4B54"/>
    <w:rsid w:val="008B5C6D"/>
    <w:rsid w:val="008C313D"/>
    <w:rsid w:val="008C6E15"/>
    <w:rsid w:val="008C7C13"/>
    <w:rsid w:val="008D1E65"/>
    <w:rsid w:val="008D4DC3"/>
    <w:rsid w:val="008D5662"/>
    <w:rsid w:val="008E02B0"/>
    <w:rsid w:val="008E2634"/>
    <w:rsid w:val="008E3208"/>
    <w:rsid w:val="008E4707"/>
    <w:rsid w:val="008E5945"/>
    <w:rsid w:val="008E7D23"/>
    <w:rsid w:val="008F2621"/>
    <w:rsid w:val="008F75FC"/>
    <w:rsid w:val="009007F9"/>
    <w:rsid w:val="00901EA6"/>
    <w:rsid w:val="00902AEB"/>
    <w:rsid w:val="00903263"/>
    <w:rsid w:val="00905F43"/>
    <w:rsid w:val="00906EBA"/>
    <w:rsid w:val="00907139"/>
    <w:rsid w:val="0091084C"/>
    <w:rsid w:val="00911F4A"/>
    <w:rsid w:val="00914AE4"/>
    <w:rsid w:val="00914CF1"/>
    <w:rsid w:val="00921760"/>
    <w:rsid w:val="009235F9"/>
    <w:rsid w:val="00926610"/>
    <w:rsid w:val="0093003B"/>
    <w:rsid w:val="00930ADC"/>
    <w:rsid w:val="00931FF9"/>
    <w:rsid w:val="009366F6"/>
    <w:rsid w:val="00937F70"/>
    <w:rsid w:val="00942D18"/>
    <w:rsid w:val="0094310A"/>
    <w:rsid w:val="009470B8"/>
    <w:rsid w:val="0095221B"/>
    <w:rsid w:val="009533D6"/>
    <w:rsid w:val="009559F5"/>
    <w:rsid w:val="00957CA7"/>
    <w:rsid w:val="00960BFA"/>
    <w:rsid w:val="00960F41"/>
    <w:rsid w:val="00964001"/>
    <w:rsid w:val="009653D8"/>
    <w:rsid w:val="00965BB6"/>
    <w:rsid w:val="00975671"/>
    <w:rsid w:val="00976E81"/>
    <w:rsid w:val="00977F0E"/>
    <w:rsid w:val="00981D28"/>
    <w:rsid w:val="00983A30"/>
    <w:rsid w:val="00986579"/>
    <w:rsid w:val="0098745B"/>
    <w:rsid w:val="00996012"/>
    <w:rsid w:val="009A0772"/>
    <w:rsid w:val="009A4454"/>
    <w:rsid w:val="009B183B"/>
    <w:rsid w:val="009B7132"/>
    <w:rsid w:val="009C4351"/>
    <w:rsid w:val="009C5406"/>
    <w:rsid w:val="009C6826"/>
    <w:rsid w:val="009C7409"/>
    <w:rsid w:val="009C7D35"/>
    <w:rsid w:val="009D4A1E"/>
    <w:rsid w:val="009D5658"/>
    <w:rsid w:val="009E1C20"/>
    <w:rsid w:val="009E620B"/>
    <w:rsid w:val="009E7843"/>
    <w:rsid w:val="009E78B6"/>
    <w:rsid w:val="009E79A3"/>
    <w:rsid w:val="009F1859"/>
    <w:rsid w:val="009F448E"/>
    <w:rsid w:val="009F62F9"/>
    <w:rsid w:val="00A01A5B"/>
    <w:rsid w:val="00A07CE3"/>
    <w:rsid w:val="00A140A7"/>
    <w:rsid w:val="00A14498"/>
    <w:rsid w:val="00A16CA9"/>
    <w:rsid w:val="00A20484"/>
    <w:rsid w:val="00A213A4"/>
    <w:rsid w:val="00A248C6"/>
    <w:rsid w:val="00A25FF7"/>
    <w:rsid w:val="00A3433E"/>
    <w:rsid w:val="00A416F5"/>
    <w:rsid w:val="00A4594A"/>
    <w:rsid w:val="00A466E0"/>
    <w:rsid w:val="00A46FE8"/>
    <w:rsid w:val="00A511DA"/>
    <w:rsid w:val="00A513A8"/>
    <w:rsid w:val="00A53AB4"/>
    <w:rsid w:val="00A53DAB"/>
    <w:rsid w:val="00A55514"/>
    <w:rsid w:val="00A56BAD"/>
    <w:rsid w:val="00A60467"/>
    <w:rsid w:val="00A64271"/>
    <w:rsid w:val="00A6468D"/>
    <w:rsid w:val="00A66830"/>
    <w:rsid w:val="00A66BFB"/>
    <w:rsid w:val="00A711E9"/>
    <w:rsid w:val="00A7377A"/>
    <w:rsid w:val="00A7539F"/>
    <w:rsid w:val="00A7657B"/>
    <w:rsid w:val="00A76D7F"/>
    <w:rsid w:val="00A7766F"/>
    <w:rsid w:val="00A81352"/>
    <w:rsid w:val="00A83A99"/>
    <w:rsid w:val="00A92556"/>
    <w:rsid w:val="00A935F9"/>
    <w:rsid w:val="00A951C4"/>
    <w:rsid w:val="00A95EFB"/>
    <w:rsid w:val="00A960A8"/>
    <w:rsid w:val="00A97DA3"/>
    <w:rsid w:val="00A97EB1"/>
    <w:rsid w:val="00AA1E59"/>
    <w:rsid w:val="00AA2DD2"/>
    <w:rsid w:val="00AA408B"/>
    <w:rsid w:val="00AA4A80"/>
    <w:rsid w:val="00AA52F8"/>
    <w:rsid w:val="00AA644D"/>
    <w:rsid w:val="00AA6AC2"/>
    <w:rsid w:val="00AC0B24"/>
    <w:rsid w:val="00AC11B4"/>
    <w:rsid w:val="00AC2F56"/>
    <w:rsid w:val="00AC43F0"/>
    <w:rsid w:val="00AC47EB"/>
    <w:rsid w:val="00AD0581"/>
    <w:rsid w:val="00AD1B5B"/>
    <w:rsid w:val="00AD22DE"/>
    <w:rsid w:val="00AD52FF"/>
    <w:rsid w:val="00AD6017"/>
    <w:rsid w:val="00AD7A81"/>
    <w:rsid w:val="00AE06D3"/>
    <w:rsid w:val="00AE3800"/>
    <w:rsid w:val="00AE4762"/>
    <w:rsid w:val="00AE48B6"/>
    <w:rsid w:val="00AE4BD0"/>
    <w:rsid w:val="00AE540B"/>
    <w:rsid w:val="00AE7FBB"/>
    <w:rsid w:val="00AF05BA"/>
    <w:rsid w:val="00AF19A7"/>
    <w:rsid w:val="00AF3CCE"/>
    <w:rsid w:val="00AF3FF1"/>
    <w:rsid w:val="00AF7248"/>
    <w:rsid w:val="00B00726"/>
    <w:rsid w:val="00B05A04"/>
    <w:rsid w:val="00B06648"/>
    <w:rsid w:val="00B11E16"/>
    <w:rsid w:val="00B1241A"/>
    <w:rsid w:val="00B20295"/>
    <w:rsid w:val="00B217DC"/>
    <w:rsid w:val="00B21D8E"/>
    <w:rsid w:val="00B220D5"/>
    <w:rsid w:val="00B259AF"/>
    <w:rsid w:val="00B32C91"/>
    <w:rsid w:val="00B35FCF"/>
    <w:rsid w:val="00B375B1"/>
    <w:rsid w:val="00B40408"/>
    <w:rsid w:val="00B43A89"/>
    <w:rsid w:val="00B51F53"/>
    <w:rsid w:val="00B53E50"/>
    <w:rsid w:val="00B55057"/>
    <w:rsid w:val="00B55237"/>
    <w:rsid w:val="00B56FFA"/>
    <w:rsid w:val="00B5700D"/>
    <w:rsid w:val="00B619E3"/>
    <w:rsid w:val="00B62128"/>
    <w:rsid w:val="00B62C30"/>
    <w:rsid w:val="00B66386"/>
    <w:rsid w:val="00B73391"/>
    <w:rsid w:val="00B761CF"/>
    <w:rsid w:val="00B87FC3"/>
    <w:rsid w:val="00B90667"/>
    <w:rsid w:val="00B94BC8"/>
    <w:rsid w:val="00B96B5B"/>
    <w:rsid w:val="00B97A83"/>
    <w:rsid w:val="00BA1DBF"/>
    <w:rsid w:val="00BA23B3"/>
    <w:rsid w:val="00BA6CFC"/>
    <w:rsid w:val="00BB1E83"/>
    <w:rsid w:val="00BC0F13"/>
    <w:rsid w:val="00BC1532"/>
    <w:rsid w:val="00BC4A63"/>
    <w:rsid w:val="00BC5210"/>
    <w:rsid w:val="00BC637D"/>
    <w:rsid w:val="00BC63B2"/>
    <w:rsid w:val="00BC72E3"/>
    <w:rsid w:val="00BC7882"/>
    <w:rsid w:val="00BD4697"/>
    <w:rsid w:val="00BD5498"/>
    <w:rsid w:val="00BD6226"/>
    <w:rsid w:val="00BE4A9A"/>
    <w:rsid w:val="00BE79A4"/>
    <w:rsid w:val="00BF001C"/>
    <w:rsid w:val="00BF1FBA"/>
    <w:rsid w:val="00BF422A"/>
    <w:rsid w:val="00BF59CC"/>
    <w:rsid w:val="00BF5A33"/>
    <w:rsid w:val="00BF7503"/>
    <w:rsid w:val="00C00CCB"/>
    <w:rsid w:val="00C01443"/>
    <w:rsid w:val="00C01D58"/>
    <w:rsid w:val="00C02997"/>
    <w:rsid w:val="00C03882"/>
    <w:rsid w:val="00C04754"/>
    <w:rsid w:val="00C079B4"/>
    <w:rsid w:val="00C100A6"/>
    <w:rsid w:val="00C144E4"/>
    <w:rsid w:val="00C14CCE"/>
    <w:rsid w:val="00C212DD"/>
    <w:rsid w:val="00C21413"/>
    <w:rsid w:val="00C21D2C"/>
    <w:rsid w:val="00C223E3"/>
    <w:rsid w:val="00C2457A"/>
    <w:rsid w:val="00C25C89"/>
    <w:rsid w:val="00C261EA"/>
    <w:rsid w:val="00C27162"/>
    <w:rsid w:val="00C30804"/>
    <w:rsid w:val="00C3201A"/>
    <w:rsid w:val="00C32558"/>
    <w:rsid w:val="00C352DF"/>
    <w:rsid w:val="00C3569E"/>
    <w:rsid w:val="00C37512"/>
    <w:rsid w:val="00C40F14"/>
    <w:rsid w:val="00C41CC1"/>
    <w:rsid w:val="00C4353C"/>
    <w:rsid w:val="00C4439F"/>
    <w:rsid w:val="00C50C40"/>
    <w:rsid w:val="00C514DA"/>
    <w:rsid w:val="00C52F43"/>
    <w:rsid w:val="00C532C9"/>
    <w:rsid w:val="00C559DB"/>
    <w:rsid w:val="00C56B3C"/>
    <w:rsid w:val="00C56D51"/>
    <w:rsid w:val="00C620D3"/>
    <w:rsid w:val="00C65FA5"/>
    <w:rsid w:val="00C6667E"/>
    <w:rsid w:val="00C71E98"/>
    <w:rsid w:val="00C73ABB"/>
    <w:rsid w:val="00C73CEE"/>
    <w:rsid w:val="00C77D86"/>
    <w:rsid w:val="00C84233"/>
    <w:rsid w:val="00C86440"/>
    <w:rsid w:val="00C87AE3"/>
    <w:rsid w:val="00C9033C"/>
    <w:rsid w:val="00C90344"/>
    <w:rsid w:val="00C909AA"/>
    <w:rsid w:val="00C93FA9"/>
    <w:rsid w:val="00CA190A"/>
    <w:rsid w:val="00CA194C"/>
    <w:rsid w:val="00CB0BC1"/>
    <w:rsid w:val="00CB3F0F"/>
    <w:rsid w:val="00CB4030"/>
    <w:rsid w:val="00CC1D12"/>
    <w:rsid w:val="00CC3684"/>
    <w:rsid w:val="00CC4FF2"/>
    <w:rsid w:val="00CC6952"/>
    <w:rsid w:val="00CD22D9"/>
    <w:rsid w:val="00CD40CF"/>
    <w:rsid w:val="00CD4BFB"/>
    <w:rsid w:val="00CD7D7A"/>
    <w:rsid w:val="00CE2816"/>
    <w:rsid w:val="00CE3589"/>
    <w:rsid w:val="00CE6D73"/>
    <w:rsid w:val="00CE7C12"/>
    <w:rsid w:val="00CF49F1"/>
    <w:rsid w:val="00CF546E"/>
    <w:rsid w:val="00CF7B8E"/>
    <w:rsid w:val="00D027A6"/>
    <w:rsid w:val="00D04CA8"/>
    <w:rsid w:val="00D05C0A"/>
    <w:rsid w:val="00D05FEE"/>
    <w:rsid w:val="00D10403"/>
    <w:rsid w:val="00D20199"/>
    <w:rsid w:val="00D229D7"/>
    <w:rsid w:val="00D2531F"/>
    <w:rsid w:val="00D257D1"/>
    <w:rsid w:val="00D2582A"/>
    <w:rsid w:val="00D26288"/>
    <w:rsid w:val="00D26961"/>
    <w:rsid w:val="00D37494"/>
    <w:rsid w:val="00D37CE9"/>
    <w:rsid w:val="00D40279"/>
    <w:rsid w:val="00D43A31"/>
    <w:rsid w:val="00D43CBE"/>
    <w:rsid w:val="00D43D39"/>
    <w:rsid w:val="00D43FD4"/>
    <w:rsid w:val="00D44C0D"/>
    <w:rsid w:val="00D50DBC"/>
    <w:rsid w:val="00D547B2"/>
    <w:rsid w:val="00D54DB1"/>
    <w:rsid w:val="00D60E1E"/>
    <w:rsid w:val="00D61BD6"/>
    <w:rsid w:val="00D62821"/>
    <w:rsid w:val="00D64559"/>
    <w:rsid w:val="00D64961"/>
    <w:rsid w:val="00D657E6"/>
    <w:rsid w:val="00D66339"/>
    <w:rsid w:val="00D71CC9"/>
    <w:rsid w:val="00D720FB"/>
    <w:rsid w:val="00D7382D"/>
    <w:rsid w:val="00D75198"/>
    <w:rsid w:val="00D7615A"/>
    <w:rsid w:val="00D76761"/>
    <w:rsid w:val="00D76A9F"/>
    <w:rsid w:val="00D8166A"/>
    <w:rsid w:val="00D83D23"/>
    <w:rsid w:val="00D83EB6"/>
    <w:rsid w:val="00D86293"/>
    <w:rsid w:val="00D91C1C"/>
    <w:rsid w:val="00D92D84"/>
    <w:rsid w:val="00D97197"/>
    <w:rsid w:val="00D97AF4"/>
    <w:rsid w:val="00DB38A5"/>
    <w:rsid w:val="00DB4AA8"/>
    <w:rsid w:val="00DB52C8"/>
    <w:rsid w:val="00DB7054"/>
    <w:rsid w:val="00DB7EF7"/>
    <w:rsid w:val="00DC2137"/>
    <w:rsid w:val="00DC2D5F"/>
    <w:rsid w:val="00DC6586"/>
    <w:rsid w:val="00DD479F"/>
    <w:rsid w:val="00DD7232"/>
    <w:rsid w:val="00DD7C07"/>
    <w:rsid w:val="00DE11D2"/>
    <w:rsid w:val="00DF4A5C"/>
    <w:rsid w:val="00DF648D"/>
    <w:rsid w:val="00DF6894"/>
    <w:rsid w:val="00E00E4D"/>
    <w:rsid w:val="00E04900"/>
    <w:rsid w:val="00E06A04"/>
    <w:rsid w:val="00E11757"/>
    <w:rsid w:val="00E1318D"/>
    <w:rsid w:val="00E1379A"/>
    <w:rsid w:val="00E2324A"/>
    <w:rsid w:val="00E26C01"/>
    <w:rsid w:val="00E2745B"/>
    <w:rsid w:val="00E31906"/>
    <w:rsid w:val="00E31CE1"/>
    <w:rsid w:val="00E32037"/>
    <w:rsid w:val="00E367E9"/>
    <w:rsid w:val="00E44EA5"/>
    <w:rsid w:val="00E46365"/>
    <w:rsid w:val="00E46CC8"/>
    <w:rsid w:val="00E47E50"/>
    <w:rsid w:val="00E50C59"/>
    <w:rsid w:val="00E51458"/>
    <w:rsid w:val="00E56F5B"/>
    <w:rsid w:val="00E62E8E"/>
    <w:rsid w:val="00E657CD"/>
    <w:rsid w:val="00E6616E"/>
    <w:rsid w:val="00E66417"/>
    <w:rsid w:val="00E672D6"/>
    <w:rsid w:val="00E67F3A"/>
    <w:rsid w:val="00E7313E"/>
    <w:rsid w:val="00E733C8"/>
    <w:rsid w:val="00E734D3"/>
    <w:rsid w:val="00E73F52"/>
    <w:rsid w:val="00E76867"/>
    <w:rsid w:val="00E836AD"/>
    <w:rsid w:val="00E958A0"/>
    <w:rsid w:val="00EA72B9"/>
    <w:rsid w:val="00EA7C77"/>
    <w:rsid w:val="00EB277D"/>
    <w:rsid w:val="00EB3D1F"/>
    <w:rsid w:val="00EB3ECE"/>
    <w:rsid w:val="00EB46E6"/>
    <w:rsid w:val="00EB79D7"/>
    <w:rsid w:val="00EB7D00"/>
    <w:rsid w:val="00EB7E8F"/>
    <w:rsid w:val="00EC152C"/>
    <w:rsid w:val="00ED0946"/>
    <w:rsid w:val="00ED238A"/>
    <w:rsid w:val="00ED365D"/>
    <w:rsid w:val="00ED430E"/>
    <w:rsid w:val="00ED5423"/>
    <w:rsid w:val="00ED6582"/>
    <w:rsid w:val="00ED6865"/>
    <w:rsid w:val="00ED6B41"/>
    <w:rsid w:val="00ED7B22"/>
    <w:rsid w:val="00EE032D"/>
    <w:rsid w:val="00EE3C04"/>
    <w:rsid w:val="00EE5660"/>
    <w:rsid w:val="00EE782E"/>
    <w:rsid w:val="00EF05E8"/>
    <w:rsid w:val="00EF0ABC"/>
    <w:rsid w:val="00EF2104"/>
    <w:rsid w:val="00EF488F"/>
    <w:rsid w:val="00EF50B1"/>
    <w:rsid w:val="00EF69DB"/>
    <w:rsid w:val="00F01195"/>
    <w:rsid w:val="00F01E57"/>
    <w:rsid w:val="00F0320E"/>
    <w:rsid w:val="00F03F5A"/>
    <w:rsid w:val="00F040F3"/>
    <w:rsid w:val="00F079D0"/>
    <w:rsid w:val="00F104AB"/>
    <w:rsid w:val="00F11A8F"/>
    <w:rsid w:val="00F11E44"/>
    <w:rsid w:val="00F14F91"/>
    <w:rsid w:val="00F16707"/>
    <w:rsid w:val="00F1767D"/>
    <w:rsid w:val="00F21E1F"/>
    <w:rsid w:val="00F23472"/>
    <w:rsid w:val="00F278A7"/>
    <w:rsid w:val="00F30938"/>
    <w:rsid w:val="00F319AD"/>
    <w:rsid w:val="00F35075"/>
    <w:rsid w:val="00F415EA"/>
    <w:rsid w:val="00F41949"/>
    <w:rsid w:val="00F444AC"/>
    <w:rsid w:val="00F4570C"/>
    <w:rsid w:val="00F47861"/>
    <w:rsid w:val="00F55ABF"/>
    <w:rsid w:val="00F60A1A"/>
    <w:rsid w:val="00F6319C"/>
    <w:rsid w:val="00F64703"/>
    <w:rsid w:val="00F65522"/>
    <w:rsid w:val="00F662A8"/>
    <w:rsid w:val="00F6643A"/>
    <w:rsid w:val="00F67544"/>
    <w:rsid w:val="00F7030A"/>
    <w:rsid w:val="00F705F7"/>
    <w:rsid w:val="00F70FA7"/>
    <w:rsid w:val="00F76A45"/>
    <w:rsid w:val="00F77C12"/>
    <w:rsid w:val="00F8177B"/>
    <w:rsid w:val="00F85326"/>
    <w:rsid w:val="00F86075"/>
    <w:rsid w:val="00F87EB9"/>
    <w:rsid w:val="00F90127"/>
    <w:rsid w:val="00F91AEF"/>
    <w:rsid w:val="00F927A6"/>
    <w:rsid w:val="00F95071"/>
    <w:rsid w:val="00FA03B0"/>
    <w:rsid w:val="00FA17C7"/>
    <w:rsid w:val="00FA2FC3"/>
    <w:rsid w:val="00FA4D68"/>
    <w:rsid w:val="00FA67DF"/>
    <w:rsid w:val="00FA6E2D"/>
    <w:rsid w:val="00FA724A"/>
    <w:rsid w:val="00FB1CAA"/>
    <w:rsid w:val="00FB60EA"/>
    <w:rsid w:val="00FB78C8"/>
    <w:rsid w:val="00FC29BD"/>
    <w:rsid w:val="00FC569F"/>
    <w:rsid w:val="00FC79B0"/>
    <w:rsid w:val="00FD37DB"/>
    <w:rsid w:val="00FD3FBD"/>
    <w:rsid w:val="00FD52BF"/>
    <w:rsid w:val="00FD56A6"/>
    <w:rsid w:val="00FE1B4C"/>
    <w:rsid w:val="00FE449E"/>
    <w:rsid w:val="00FE6946"/>
    <w:rsid w:val="00FF0CF0"/>
    <w:rsid w:val="00FF6390"/>
    <w:rsid w:val="00FF6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Lucida Sans Unicode" w:hAnsi="Times New Roman" w:cs="Tahoma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caption" w:uiPriority="0" w:qFormat="1"/>
    <w:lsdException w:name="page number" w:uiPriority="0"/>
    <w:lsdException w:name="List" w:uiPriority="0"/>
    <w:lsdException w:name="List Bullet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3" w:uiPriority="0"/>
    <w:lsdException w:name="Block Text" w:uiPriority="0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Normal (Web)" w:uiPriority="0"/>
    <w:lsdException w:name="Balloon Text" w:uiPriority="0"/>
    <w:lsdException w:name="Table Grid" w:semiHidden="0" w:unhideWhenUsed="0"/>
    <w:lsdException w:name="Placeholder Text" w:uiPriority="0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0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0" w:unhideWhenUsed="0" w:qFormat="1"/>
    <w:lsdException w:name="Subtle Reference" w:semiHidden="0" w:uiPriority="31" w:unhideWhenUsed="0" w:qFormat="1"/>
    <w:lsdException w:name="Intense Reference" w:semiHidden="0" w:uiPriority="0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EE032D"/>
    <w:pPr>
      <w:widowControl w:val="0"/>
      <w:suppressAutoHyphens/>
      <w:autoSpaceDN w:val="0"/>
      <w:spacing w:line="300" w:lineRule="auto"/>
      <w:ind w:firstLine="200"/>
      <w:jc w:val="both"/>
      <w:textAlignment w:val="baseline"/>
    </w:pPr>
    <w:rPr>
      <w:rFonts w:eastAsia="Times New Roman" w:cs="Times New Roman"/>
      <w:kern w:val="3"/>
      <w:sz w:val="32"/>
    </w:rPr>
  </w:style>
  <w:style w:type="paragraph" w:styleId="10">
    <w:name w:val="heading 1"/>
    <w:basedOn w:val="a"/>
    <w:next w:val="a"/>
    <w:link w:val="11"/>
    <w:qFormat/>
    <w:rsid w:val="00921760"/>
    <w:pPr>
      <w:keepNext/>
      <w:widowControl/>
      <w:numPr>
        <w:numId w:val="1"/>
      </w:numPr>
      <w:autoSpaceDN/>
      <w:spacing w:before="240" w:after="60" w:line="240" w:lineRule="auto"/>
      <w:jc w:val="left"/>
      <w:textAlignment w:val="auto"/>
      <w:outlineLvl w:val="0"/>
    </w:pPr>
    <w:rPr>
      <w:rFonts w:ascii="Arial" w:hAnsi="Arial" w:cs="Arial"/>
      <w:b/>
      <w:bCs/>
      <w:kern w:val="1"/>
      <w:szCs w:val="32"/>
      <w:lang w:eastAsia="ar-SA"/>
    </w:rPr>
  </w:style>
  <w:style w:type="paragraph" w:styleId="2">
    <w:name w:val="heading 2"/>
    <w:basedOn w:val="a"/>
    <w:next w:val="a"/>
    <w:link w:val="20"/>
    <w:qFormat/>
    <w:rsid w:val="00921760"/>
    <w:pPr>
      <w:keepNext/>
      <w:widowControl/>
      <w:numPr>
        <w:ilvl w:val="1"/>
        <w:numId w:val="1"/>
      </w:numPr>
      <w:autoSpaceDN/>
      <w:spacing w:before="240" w:after="60" w:line="240" w:lineRule="auto"/>
      <w:jc w:val="left"/>
      <w:textAlignment w:val="auto"/>
      <w:outlineLvl w:val="1"/>
    </w:pPr>
    <w:rPr>
      <w:rFonts w:ascii="Arial" w:hAnsi="Arial" w:cs="Arial"/>
      <w:b/>
      <w:bCs/>
      <w:i/>
      <w:iCs/>
      <w:kern w:val="0"/>
      <w:sz w:val="28"/>
      <w:szCs w:val="28"/>
      <w:lang w:eastAsia="ar-SA"/>
    </w:rPr>
  </w:style>
  <w:style w:type="paragraph" w:styleId="3">
    <w:name w:val="heading 3"/>
    <w:basedOn w:val="a"/>
    <w:next w:val="a"/>
    <w:link w:val="30"/>
    <w:qFormat/>
    <w:rsid w:val="00921760"/>
    <w:pPr>
      <w:keepNext/>
      <w:widowControl/>
      <w:numPr>
        <w:ilvl w:val="2"/>
        <w:numId w:val="1"/>
      </w:numPr>
      <w:autoSpaceDN/>
      <w:spacing w:before="240" w:after="60" w:line="240" w:lineRule="auto"/>
      <w:jc w:val="left"/>
      <w:textAlignment w:val="auto"/>
      <w:outlineLvl w:val="2"/>
    </w:pPr>
    <w:rPr>
      <w:rFonts w:ascii="Arial" w:hAnsi="Arial" w:cs="Arial"/>
      <w:b/>
      <w:bCs/>
      <w:kern w:val="0"/>
      <w:sz w:val="26"/>
      <w:szCs w:val="26"/>
      <w:lang w:eastAsia="ar-SA"/>
    </w:rPr>
  </w:style>
  <w:style w:type="paragraph" w:styleId="4">
    <w:name w:val="heading 4"/>
    <w:basedOn w:val="a"/>
    <w:next w:val="a"/>
    <w:link w:val="40"/>
    <w:qFormat/>
    <w:rsid w:val="00921760"/>
    <w:pPr>
      <w:keepNext/>
      <w:widowControl/>
      <w:numPr>
        <w:ilvl w:val="3"/>
        <w:numId w:val="1"/>
      </w:numPr>
      <w:autoSpaceDN/>
      <w:spacing w:before="240" w:after="60" w:line="240" w:lineRule="auto"/>
      <w:jc w:val="left"/>
      <w:textAlignment w:val="auto"/>
      <w:outlineLvl w:val="3"/>
    </w:pPr>
    <w:rPr>
      <w:b/>
      <w:bCs/>
      <w:kern w:val="0"/>
      <w:sz w:val="28"/>
      <w:szCs w:val="28"/>
      <w:lang w:eastAsia="ar-SA"/>
    </w:rPr>
  </w:style>
  <w:style w:type="paragraph" w:styleId="5">
    <w:name w:val="heading 5"/>
    <w:basedOn w:val="a"/>
    <w:next w:val="a"/>
    <w:link w:val="50"/>
    <w:qFormat/>
    <w:rsid w:val="00D7382D"/>
    <w:pPr>
      <w:keepNext/>
      <w:keepLines/>
      <w:widowControl/>
      <w:autoSpaceDN/>
      <w:spacing w:before="200" w:line="360" w:lineRule="auto"/>
      <w:ind w:firstLine="567"/>
      <w:jc w:val="left"/>
      <w:textAlignment w:val="auto"/>
      <w:outlineLvl w:val="4"/>
    </w:pPr>
    <w:rPr>
      <w:rFonts w:ascii="Cambria" w:hAnsi="Cambria" w:cs="Calibri"/>
      <w:color w:val="243F60"/>
      <w:kern w:val="0"/>
      <w:sz w:val="24"/>
      <w:lang w:eastAsia="ar-SA"/>
    </w:rPr>
  </w:style>
  <w:style w:type="paragraph" w:styleId="6">
    <w:name w:val="heading 6"/>
    <w:basedOn w:val="a"/>
    <w:next w:val="a"/>
    <w:link w:val="60"/>
    <w:qFormat/>
    <w:rsid w:val="00D7382D"/>
    <w:pPr>
      <w:keepNext/>
      <w:keepLines/>
      <w:widowControl/>
      <w:autoSpaceDN/>
      <w:spacing w:before="200" w:line="360" w:lineRule="auto"/>
      <w:ind w:firstLine="567"/>
      <w:jc w:val="left"/>
      <w:textAlignment w:val="auto"/>
      <w:outlineLvl w:val="5"/>
    </w:pPr>
    <w:rPr>
      <w:rFonts w:ascii="Cambria" w:hAnsi="Cambria" w:cs="Calibri"/>
      <w:i/>
      <w:iCs/>
      <w:color w:val="243F60"/>
      <w:kern w:val="0"/>
      <w:sz w:val="24"/>
      <w:lang w:eastAsia="ar-SA"/>
    </w:rPr>
  </w:style>
  <w:style w:type="paragraph" w:styleId="7">
    <w:name w:val="heading 7"/>
    <w:basedOn w:val="a"/>
    <w:next w:val="a"/>
    <w:link w:val="70"/>
    <w:qFormat/>
    <w:rsid w:val="00D7382D"/>
    <w:pPr>
      <w:keepNext/>
      <w:keepLines/>
      <w:widowControl/>
      <w:autoSpaceDN/>
      <w:spacing w:before="200" w:line="360" w:lineRule="auto"/>
      <w:ind w:firstLine="567"/>
      <w:jc w:val="left"/>
      <w:textAlignment w:val="auto"/>
      <w:outlineLvl w:val="6"/>
    </w:pPr>
    <w:rPr>
      <w:rFonts w:ascii="Cambria" w:hAnsi="Cambria" w:cs="Calibri"/>
      <w:i/>
      <w:iCs/>
      <w:color w:val="404040"/>
      <w:kern w:val="0"/>
      <w:sz w:val="24"/>
      <w:lang w:eastAsia="ar-SA"/>
    </w:rPr>
  </w:style>
  <w:style w:type="paragraph" w:styleId="8">
    <w:name w:val="heading 8"/>
    <w:basedOn w:val="a"/>
    <w:next w:val="a"/>
    <w:link w:val="80"/>
    <w:qFormat/>
    <w:rsid w:val="00D7382D"/>
    <w:pPr>
      <w:widowControl/>
      <w:autoSpaceDN/>
      <w:spacing w:before="240" w:after="60" w:line="240" w:lineRule="auto"/>
      <w:ind w:firstLine="0"/>
      <w:jc w:val="left"/>
      <w:textAlignment w:val="auto"/>
      <w:outlineLvl w:val="7"/>
    </w:pPr>
    <w:rPr>
      <w:rFonts w:cs="Calibri"/>
      <w:i/>
      <w:iCs/>
      <w:kern w:val="0"/>
      <w:sz w:val="24"/>
      <w:szCs w:val="24"/>
      <w:lang w:eastAsia="ar-SA"/>
    </w:rPr>
  </w:style>
  <w:style w:type="paragraph" w:styleId="9">
    <w:name w:val="heading 9"/>
    <w:basedOn w:val="a"/>
    <w:next w:val="a"/>
    <w:link w:val="90"/>
    <w:qFormat/>
    <w:rsid w:val="00D7382D"/>
    <w:pPr>
      <w:keepNext/>
      <w:keepLines/>
      <w:widowControl/>
      <w:autoSpaceDN/>
      <w:spacing w:before="200" w:line="360" w:lineRule="auto"/>
      <w:ind w:firstLine="567"/>
      <w:jc w:val="left"/>
      <w:textAlignment w:val="auto"/>
      <w:outlineLvl w:val="8"/>
    </w:pPr>
    <w:rPr>
      <w:rFonts w:ascii="Cambria" w:hAnsi="Cambria" w:cs="Calibri"/>
      <w:i/>
      <w:iCs/>
      <w:color w:val="404040"/>
      <w:kern w:val="0"/>
      <w:sz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466849"/>
    <w:pPr>
      <w:suppressAutoHyphens/>
      <w:autoSpaceDN w:val="0"/>
      <w:textAlignment w:val="baseline"/>
    </w:pPr>
    <w:rPr>
      <w:rFonts w:eastAsia="Times New Roman" w:cs="Times New Roman"/>
      <w:kern w:val="3"/>
      <w:sz w:val="28"/>
      <w:szCs w:val="28"/>
    </w:rPr>
  </w:style>
  <w:style w:type="paragraph" w:customStyle="1" w:styleId="Textbody">
    <w:name w:val="Text body"/>
    <w:basedOn w:val="Standard"/>
    <w:rsid w:val="00466849"/>
    <w:pPr>
      <w:spacing w:after="120"/>
    </w:pPr>
  </w:style>
  <w:style w:type="paragraph" w:customStyle="1" w:styleId="Textbodyindent">
    <w:name w:val="Text body indent"/>
    <w:basedOn w:val="Standard"/>
    <w:rsid w:val="00466849"/>
    <w:pPr>
      <w:ind w:firstLine="709"/>
      <w:jc w:val="both"/>
    </w:pPr>
    <w:rPr>
      <w:szCs w:val="20"/>
    </w:rPr>
  </w:style>
  <w:style w:type="paragraph" w:customStyle="1" w:styleId="110">
    <w:name w:val="Заголовок 11"/>
    <w:basedOn w:val="Standard"/>
    <w:next w:val="Standard"/>
    <w:rsid w:val="00466849"/>
    <w:pPr>
      <w:keepNext/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paragraph" w:customStyle="1" w:styleId="21">
    <w:name w:val="Заголовок 21"/>
    <w:basedOn w:val="Standard"/>
    <w:next w:val="Standard"/>
    <w:rsid w:val="00466849"/>
    <w:pPr>
      <w:keepNext/>
      <w:spacing w:before="240" w:after="60"/>
      <w:outlineLvl w:val="1"/>
    </w:pPr>
    <w:rPr>
      <w:rFonts w:ascii="Arial" w:hAnsi="Arial" w:cs="Arial"/>
      <w:b/>
      <w:bCs/>
      <w:i/>
      <w:iCs/>
    </w:rPr>
  </w:style>
  <w:style w:type="paragraph" w:customStyle="1" w:styleId="31">
    <w:name w:val="Заголовок 31"/>
    <w:basedOn w:val="Standard"/>
    <w:next w:val="Standard"/>
    <w:rsid w:val="0046684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customStyle="1" w:styleId="41">
    <w:name w:val="Заголовок 41"/>
    <w:basedOn w:val="Standard"/>
    <w:next w:val="Standard"/>
    <w:rsid w:val="00466849"/>
    <w:pPr>
      <w:keepNext/>
      <w:spacing w:before="240" w:after="60"/>
      <w:outlineLvl w:val="3"/>
    </w:pPr>
    <w:rPr>
      <w:b/>
      <w:bCs/>
    </w:rPr>
  </w:style>
  <w:style w:type="paragraph" w:styleId="a3">
    <w:name w:val="List"/>
    <w:basedOn w:val="Textbody"/>
    <w:rsid w:val="00466849"/>
    <w:rPr>
      <w:rFonts w:cs="Tahoma"/>
    </w:rPr>
  </w:style>
  <w:style w:type="paragraph" w:customStyle="1" w:styleId="12">
    <w:name w:val="Верхний колонтитул1"/>
    <w:basedOn w:val="Standard"/>
    <w:rsid w:val="00466849"/>
    <w:pPr>
      <w:tabs>
        <w:tab w:val="center" w:pos="4677"/>
        <w:tab w:val="right" w:pos="9355"/>
      </w:tabs>
    </w:pPr>
  </w:style>
  <w:style w:type="paragraph" w:customStyle="1" w:styleId="13">
    <w:name w:val="Нижний колонтитул1"/>
    <w:basedOn w:val="Standard"/>
    <w:rsid w:val="00466849"/>
    <w:pPr>
      <w:tabs>
        <w:tab w:val="center" w:pos="4677"/>
        <w:tab w:val="right" w:pos="9355"/>
      </w:tabs>
    </w:pPr>
  </w:style>
  <w:style w:type="paragraph" w:customStyle="1" w:styleId="TableContents">
    <w:name w:val="Table Contents"/>
    <w:basedOn w:val="Standard"/>
    <w:rsid w:val="00466849"/>
    <w:pPr>
      <w:suppressLineNumbers/>
    </w:pPr>
  </w:style>
  <w:style w:type="paragraph" w:customStyle="1" w:styleId="TableHeading">
    <w:name w:val="Table Heading"/>
    <w:basedOn w:val="TableContents"/>
    <w:rsid w:val="00466849"/>
    <w:pPr>
      <w:jc w:val="center"/>
    </w:pPr>
    <w:rPr>
      <w:b/>
      <w:bCs/>
    </w:rPr>
  </w:style>
  <w:style w:type="paragraph" w:customStyle="1" w:styleId="14">
    <w:name w:val="Название объекта1"/>
    <w:basedOn w:val="Standard"/>
    <w:rsid w:val="00466849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ext">
    <w:name w:val="Text"/>
    <w:basedOn w:val="Standard"/>
    <w:rsid w:val="00466849"/>
    <w:rPr>
      <w:rFonts w:ascii="Courier New" w:hAnsi="Courier New" w:cs="Courier New"/>
      <w:sz w:val="20"/>
      <w:szCs w:val="20"/>
    </w:rPr>
  </w:style>
  <w:style w:type="paragraph" w:customStyle="1" w:styleId="Framecontents">
    <w:name w:val="Frame contents"/>
    <w:basedOn w:val="Textbody"/>
    <w:rsid w:val="00466849"/>
  </w:style>
  <w:style w:type="paragraph" w:customStyle="1" w:styleId="Index">
    <w:name w:val="Index"/>
    <w:basedOn w:val="Standard"/>
    <w:rsid w:val="00466849"/>
    <w:pPr>
      <w:suppressLineNumbers/>
    </w:pPr>
    <w:rPr>
      <w:rFonts w:cs="Tahoma"/>
    </w:rPr>
  </w:style>
  <w:style w:type="paragraph" w:styleId="a4">
    <w:name w:val="Title"/>
    <w:basedOn w:val="Standard"/>
    <w:next w:val="Textbody"/>
    <w:qFormat/>
    <w:rsid w:val="00466849"/>
    <w:pPr>
      <w:keepNext/>
      <w:spacing w:before="240" w:after="120"/>
    </w:pPr>
    <w:rPr>
      <w:rFonts w:ascii="Arial" w:eastAsia="Lucida Sans Unicode" w:hAnsi="Arial" w:cs="Tahoma"/>
    </w:rPr>
  </w:style>
  <w:style w:type="paragraph" w:styleId="a5">
    <w:name w:val="Subtitle"/>
    <w:aliases w:val="заголовок 2"/>
    <w:basedOn w:val="a4"/>
    <w:next w:val="Textbody"/>
    <w:qFormat/>
    <w:rsid w:val="00466849"/>
    <w:pPr>
      <w:jc w:val="center"/>
    </w:pPr>
    <w:rPr>
      <w:i/>
      <w:iCs/>
    </w:rPr>
  </w:style>
  <w:style w:type="paragraph" w:customStyle="1" w:styleId="IauiueIacaaieaiiaacaaeaiey">
    <w:name w:val="Iau?iue.Iacaaiea iia?acaaeaiey"/>
    <w:rsid w:val="00466849"/>
    <w:pPr>
      <w:suppressAutoHyphens/>
      <w:overflowPunct w:val="0"/>
      <w:autoSpaceDE w:val="0"/>
      <w:autoSpaceDN w:val="0"/>
      <w:textAlignment w:val="baseline"/>
    </w:pPr>
    <w:rPr>
      <w:rFonts w:ascii="SchoolBook, 'Times New Roman'" w:eastAsia="Times New Roman" w:hAnsi="SchoolBook, 'Times New Roman'" w:cs="Times New Roman"/>
      <w:kern w:val="3"/>
      <w:sz w:val="28"/>
    </w:rPr>
  </w:style>
  <w:style w:type="paragraph" w:customStyle="1" w:styleId="caaieiaie4">
    <w:name w:val="caaieiaie 4"/>
    <w:basedOn w:val="IauiueIacaaieaiiaacaaeaiey"/>
    <w:next w:val="IauiueIacaaieaiiaacaaeaiey"/>
    <w:rsid w:val="00466849"/>
    <w:pPr>
      <w:keepNext/>
      <w:ind w:right="567"/>
      <w:jc w:val="right"/>
    </w:pPr>
    <w:rPr>
      <w:rFonts w:ascii="Arial" w:hAnsi="Arial"/>
      <w:b/>
      <w:i/>
      <w:spacing w:val="20"/>
    </w:rPr>
  </w:style>
  <w:style w:type="paragraph" w:customStyle="1" w:styleId="a6">
    <w:name w:val="Обычный.Название подразделения"/>
    <w:rsid w:val="00466849"/>
    <w:pPr>
      <w:suppressAutoHyphens/>
      <w:autoSpaceDN w:val="0"/>
      <w:textAlignment w:val="baseline"/>
    </w:pPr>
    <w:rPr>
      <w:rFonts w:ascii="SchoolBook, 'Times New Roman'" w:eastAsia="Times New Roman" w:hAnsi="SchoolBook, 'Times New Roman'" w:cs="Times New Roman"/>
      <w:kern w:val="3"/>
      <w:sz w:val="28"/>
    </w:rPr>
  </w:style>
  <w:style w:type="paragraph" w:customStyle="1" w:styleId="ConsPlusTitle">
    <w:name w:val="ConsPlusTitle"/>
    <w:rsid w:val="00466849"/>
    <w:pPr>
      <w:widowControl w:val="0"/>
      <w:suppressAutoHyphens/>
      <w:autoSpaceDE w:val="0"/>
      <w:autoSpaceDN w:val="0"/>
      <w:textAlignment w:val="baseline"/>
    </w:pPr>
    <w:rPr>
      <w:rFonts w:eastAsia="Times New Roman" w:cs="Times New Roman"/>
      <w:b/>
      <w:bCs/>
      <w:kern w:val="3"/>
      <w:sz w:val="28"/>
      <w:szCs w:val="28"/>
    </w:rPr>
  </w:style>
  <w:style w:type="paragraph" w:customStyle="1" w:styleId="ConsPlusNonformat">
    <w:name w:val="ConsPlusNonformat"/>
    <w:rsid w:val="00466849"/>
    <w:pPr>
      <w:widowControl w:val="0"/>
      <w:suppressAutoHyphens/>
      <w:autoSpaceDE w:val="0"/>
      <w:autoSpaceDN w:val="0"/>
      <w:textAlignment w:val="baseline"/>
    </w:pPr>
    <w:rPr>
      <w:rFonts w:ascii="Courier New" w:eastAsia="Times New Roman" w:hAnsi="Courier New" w:cs="Courier New"/>
      <w:kern w:val="3"/>
    </w:rPr>
  </w:style>
  <w:style w:type="paragraph" w:customStyle="1" w:styleId="ConsPlusCell">
    <w:name w:val="ConsPlusCell"/>
    <w:rsid w:val="00466849"/>
    <w:pPr>
      <w:widowControl w:val="0"/>
      <w:suppressAutoHyphens/>
      <w:autoSpaceDE w:val="0"/>
      <w:autoSpaceDN w:val="0"/>
      <w:textAlignment w:val="baseline"/>
    </w:pPr>
    <w:rPr>
      <w:rFonts w:ascii="Arial" w:eastAsia="Times New Roman" w:hAnsi="Arial" w:cs="Arial"/>
      <w:kern w:val="3"/>
    </w:rPr>
  </w:style>
  <w:style w:type="paragraph" w:styleId="a7">
    <w:name w:val="Balloon Text"/>
    <w:basedOn w:val="Standard"/>
    <w:rsid w:val="00466849"/>
    <w:rPr>
      <w:rFonts w:ascii="Tahoma" w:hAnsi="Tahoma" w:cs="Tahoma"/>
      <w:sz w:val="16"/>
      <w:szCs w:val="16"/>
    </w:rPr>
  </w:style>
  <w:style w:type="paragraph" w:customStyle="1" w:styleId="WW-Web">
    <w:name w:val="WW-Обычный (Web)"/>
    <w:basedOn w:val="Standard"/>
    <w:rsid w:val="00466849"/>
    <w:pPr>
      <w:spacing w:before="100" w:after="100"/>
    </w:pPr>
  </w:style>
  <w:style w:type="character" w:customStyle="1" w:styleId="15">
    <w:name w:val="Номер страницы1"/>
    <w:basedOn w:val="a0"/>
    <w:rsid w:val="00466849"/>
  </w:style>
  <w:style w:type="character" w:customStyle="1" w:styleId="NumberingSymbols">
    <w:name w:val="Numbering Symbols"/>
    <w:rsid w:val="00466849"/>
  </w:style>
  <w:style w:type="character" w:customStyle="1" w:styleId="Internetlink">
    <w:name w:val="Internet link"/>
    <w:rsid w:val="00466849"/>
    <w:rPr>
      <w:color w:val="0000FF"/>
      <w:u w:val="single"/>
    </w:rPr>
  </w:style>
  <w:style w:type="character" w:customStyle="1" w:styleId="Absatz-Standardschriftart">
    <w:name w:val="Absatz-Standardschriftart"/>
    <w:rsid w:val="00466849"/>
  </w:style>
  <w:style w:type="character" w:customStyle="1" w:styleId="WW-Absatz-Standardschriftart">
    <w:name w:val="WW-Absatz-Standardschriftart"/>
    <w:rsid w:val="00466849"/>
  </w:style>
  <w:style w:type="character" w:customStyle="1" w:styleId="WW-Absatz-Standardschriftart1">
    <w:name w:val="WW-Absatz-Standardschriftart1"/>
    <w:rsid w:val="00466849"/>
  </w:style>
  <w:style w:type="character" w:customStyle="1" w:styleId="WW-Absatz-Standardschriftart11">
    <w:name w:val="WW-Absatz-Standardschriftart11"/>
    <w:rsid w:val="00466849"/>
  </w:style>
  <w:style w:type="character" w:customStyle="1" w:styleId="WW8Num3z2">
    <w:name w:val="WW8Num3z2"/>
    <w:rsid w:val="00466849"/>
    <w:rPr>
      <w:i/>
    </w:rPr>
  </w:style>
  <w:style w:type="character" w:customStyle="1" w:styleId="WW-Absatz-Standardschriftart111">
    <w:name w:val="WW-Absatz-Standardschriftart111"/>
    <w:rsid w:val="00466849"/>
  </w:style>
  <w:style w:type="character" w:customStyle="1" w:styleId="WW8Num1z0">
    <w:name w:val="WW8Num1z0"/>
    <w:rsid w:val="00466849"/>
    <w:rPr>
      <w:color w:val="000000"/>
    </w:rPr>
  </w:style>
  <w:style w:type="character" w:customStyle="1" w:styleId="WW8Num4z2">
    <w:name w:val="WW8Num4z2"/>
    <w:rsid w:val="00466849"/>
    <w:rPr>
      <w:i/>
    </w:rPr>
  </w:style>
  <w:style w:type="character" w:customStyle="1" w:styleId="nwttl1">
    <w:name w:val="nwttl1"/>
    <w:rsid w:val="00466849"/>
    <w:rPr>
      <w:color w:val="0975B4"/>
    </w:rPr>
  </w:style>
  <w:style w:type="character" w:customStyle="1" w:styleId="a8">
    <w:name w:val="Верхний колонтитул Знак"/>
    <w:uiPriority w:val="99"/>
    <w:rsid w:val="00466849"/>
    <w:rPr>
      <w:sz w:val="28"/>
      <w:szCs w:val="28"/>
    </w:rPr>
  </w:style>
  <w:style w:type="paragraph" w:styleId="a9">
    <w:name w:val="header"/>
    <w:basedOn w:val="a"/>
    <w:uiPriority w:val="99"/>
    <w:rsid w:val="00466849"/>
    <w:pPr>
      <w:tabs>
        <w:tab w:val="center" w:pos="4677"/>
        <w:tab w:val="right" w:pos="9355"/>
      </w:tabs>
      <w:spacing w:line="240" w:lineRule="auto"/>
    </w:pPr>
  </w:style>
  <w:style w:type="character" w:customStyle="1" w:styleId="16">
    <w:name w:val="Верхний колонтитул Знак1"/>
    <w:uiPriority w:val="99"/>
    <w:rsid w:val="00466849"/>
    <w:rPr>
      <w:rFonts w:eastAsia="Times New Roman" w:cs="Times New Roman"/>
      <w:sz w:val="32"/>
      <w:szCs w:val="20"/>
      <w:lang w:bidi="ar-SA"/>
    </w:rPr>
  </w:style>
  <w:style w:type="paragraph" w:styleId="aa">
    <w:name w:val="No Spacing"/>
    <w:qFormat/>
    <w:rsid w:val="00466849"/>
    <w:pPr>
      <w:widowControl w:val="0"/>
      <w:suppressAutoHyphens/>
      <w:autoSpaceDN w:val="0"/>
      <w:ind w:firstLine="200"/>
      <w:jc w:val="both"/>
      <w:textAlignment w:val="baseline"/>
    </w:pPr>
    <w:rPr>
      <w:rFonts w:eastAsia="Times New Roman" w:cs="Times New Roman"/>
      <w:kern w:val="3"/>
      <w:sz w:val="32"/>
    </w:rPr>
  </w:style>
  <w:style w:type="paragraph" w:styleId="ab">
    <w:name w:val="Plain Text"/>
    <w:basedOn w:val="a"/>
    <w:rsid w:val="00466849"/>
    <w:pPr>
      <w:widowControl/>
      <w:suppressAutoHyphens w:val="0"/>
      <w:spacing w:line="240" w:lineRule="auto"/>
      <w:ind w:firstLine="0"/>
      <w:jc w:val="left"/>
      <w:textAlignment w:val="auto"/>
    </w:pPr>
    <w:rPr>
      <w:rFonts w:ascii="Courier New" w:hAnsi="Courier New" w:cs="Courier New"/>
      <w:kern w:val="0"/>
      <w:sz w:val="20"/>
    </w:rPr>
  </w:style>
  <w:style w:type="character" w:customStyle="1" w:styleId="ac">
    <w:name w:val="Текст Знак"/>
    <w:rsid w:val="00466849"/>
    <w:rPr>
      <w:rFonts w:ascii="Courier New" w:eastAsia="Times New Roman" w:hAnsi="Courier New" w:cs="Courier New"/>
      <w:kern w:val="0"/>
      <w:sz w:val="20"/>
      <w:szCs w:val="20"/>
      <w:lang w:bidi="ar-SA"/>
    </w:rPr>
  </w:style>
  <w:style w:type="paragraph" w:styleId="ad">
    <w:name w:val="footer"/>
    <w:basedOn w:val="a"/>
    <w:uiPriority w:val="99"/>
    <w:rsid w:val="00466849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Нижний колонтитул Знак"/>
    <w:uiPriority w:val="99"/>
    <w:rsid w:val="00466849"/>
    <w:rPr>
      <w:rFonts w:eastAsia="Times New Roman" w:cs="Times New Roman"/>
      <w:sz w:val="32"/>
      <w:szCs w:val="20"/>
      <w:lang w:bidi="ar-SA"/>
    </w:rPr>
  </w:style>
  <w:style w:type="paragraph" w:customStyle="1" w:styleId="17">
    <w:name w:val="Текст1"/>
    <w:basedOn w:val="a"/>
    <w:rsid w:val="00466849"/>
    <w:pPr>
      <w:spacing w:line="240" w:lineRule="auto"/>
      <w:ind w:firstLine="0"/>
      <w:jc w:val="left"/>
      <w:textAlignment w:val="auto"/>
    </w:pPr>
    <w:rPr>
      <w:rFonts w:ascii="Courier New" w:eastAsia="Lucida Sans Unicode" w:hAnsi="Courier New" w:cs="Courier New"/>
      <w:kern w:val="0"/>
      <w:sz w:val="20"/>
      <w:lang w:bidi="ru-RU"/>
    </w:rPr>
  </w:style>
  <w:style w:type="paragraph" w:styleId="af">
    <w:name w:val="List Paragraph"/>
    <w:basedOn w:val="a"/>
    <w:link w:val="af0"/>
    <w:uiPriority w:val="34"/>
    <w:qFormat/>
    <w:rsid w:val="00466849"/>
    <w:pPr>
      <w:ind w:left="720"/>
    </w:pPr>
  </w:style>
  <w:style w:type="numbering" w:customStyle="1" w:styleId="WW8Num1">
    <w:name w:val="WW8Num1"/>
    <w:basedOn w:val="a2"/>
    <w:rsid w:val="00466849"/>
    <w:pPr>
      <w:numPr>
        <w:numId w:val="1"/>
      </w:numPr>
    </w:pPr>
  </w:style>
  <w:style w:type="paragraph" w:styleId="af1">
    <w:name w:val="Normal (Web)"/>
    <w:basedOn w:val="a"/>
    <w:rsid w:val="00D8166A"/>
    <w:pPr>
      <w:widowControl/>
      <w:suppressAutoHyphens w:val="0"/>
      <w:autoSpaceDN/>
      <w:spacing w:before="100" w:beforeAutospacing="1" w:after="119" w:line="240" w:lineRule="auto"/>
      <w:ind w:firstLine="0"/>
      <w:jc w:val="left"/>
      <w:textAlignment w:val="auto"/>
    </w:pPr>
    <w:rPr>
      <w:kern w:val="0"/>
      <w:sz w:val="24"/>
      <w:szCs w:val="24"/>
    </w:rPr>
  </w:style>
  <w:style w:type="character" w:customStyle="1" w:styleId="18">
    <w:name w:val="Основной шрифт абзаца1"/>
    <w:rsid w:val="00045FEB"/>
  </w:style>
  <w:style w:type="character" w:styleId="af2">
    <w:name w:val="Strong"/>
    <w:qFormat/>
    <w:rsid w:val="007364F7"/>
    <w:rPr>
      <w:b/>
      <w:bCs/>
    </w:rPr>
  </w:style>
  <w:style w:type="paragraph" w:customStyle="1" w:styleId="af3">
    <w:name w:val="Содержимое таблицы"/>
    <w:basedOn w:val="ad"/>
    <w:next w:val="TableHeading"/>
    <w:rsid w:val="005470C1"/>
    <w:pPr>
      <w:widowControl/>
      <w:suppressAutoHyphens w:val="0"/>
      <w:autoSpaceDN/>
      <w:spacing w:after="200" w:line="276" w:lineRule="auto"/>
      <w:ind w:firstLine="0"/>
      <w:jc w:val="left"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table" w:styleId="af4">
    <w:name w:val="Table Grid"/>
    <w:basedOn w:val="a1"/>
    <w:uiPriority w:val="99"/>
    <w:rsid w:val="008479DD"/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5">
    <w:name w:val="Body Text"/>
    <w:basedOn w:val="a"/>
    <w:link w:val="af6"/>
    <w:uiPriority w:val="99"/>
    <w:unhideWhenUsed/>
    <w:rsid w:val="008479DD"/>
    <w:pPr>
      <w:widowControl/>
      <w:suppressAutoHyphens w:val="0"/>
      <w:autoSpaceDN/>
      <w:spacing w:after="120" w:line="276" w:lineRule="auto"/>
      <w:ind w:firstLine="0"/>
      <w:jc w:val="left"/>
      <w:textAlignment w:val="auto"/>
    </w:pPr>
    <w:rPr>
      <w:rFonts w:ascii="Calibri" w:eastAsia="Calibri" w:hAnsi="Calibri"/>
      <w:kern w:val="0"/>
      <w:sz w:val="22"/>
      <w:szCs w:val="22"/>
      <w:lang w:val="x-none" w:eastAsia="en-US"/>
    </w:rPr>
  </w:style>
  <w:style w:type="character" w:customStyle="1" w:styleId="af6">
    <w:name w:val="Основной текст Знак"/>
    <w:link w:val="af5"/>
    <w:uiPriority w:val="99"/>
    <w:rsid w:val="008479DD"/>
    <w:rPr>
      <w:rFonts w:ascii="Calibri" w:eastAsia="Calibri" w:hAnsi="Calibri" w:cs="Times New Roman"/>
      <w:sz w:val="22"/>
      <w:szCs w:val="22"/>
      <w:lang w:eastAsia="en-US"/>
    </w:rPr>
  </w:style>
  <w:style w:type="paragraph" w:customStyle="1" w:styleId="212">
    <w:name w:val="Стиль Заголовок 2 + 12 пт полужирный По центру"/>
    <w:basedOn w:val="a"/>
    <w:rsid w:val="004B2846"/>
    <w:pPr>
      <w:keepNext/>
      <w:widowControl/>
      <w:spacing w:line="240" w:lineRule="auto"/>
      <w:ind w:firstLine="0"/>
      <w:jc w:val="center"/>
      <w:outlineLvl w:val="1"/>
    </w:pPr>
    <w:rPr>
      <w:b/>
      <w:bCs/>
      <w:iCs/>
      <w:sz w:val="26"/>
    </w:rPr>
  </w:style>
  <w:style w:type="paragraph" w:customStyle="1" w:styleId="0">
    <w:name w:val="Основной текст 0"/>
    <w:basedOn w:val="Standard"/>
    <w:rsid w:val="00C01443"/>
    <w:pPr>
      <w:ind w:firstLine="539"/>
      <w:jc w:val="both"/>
    </w:pPr>
    <w:rPr>
      <w:bCs/>
      <w:iCs/>
      <w:color w:val="000000"/>
      <w:szCs w:val="24"/>
    </w:rPr>
  </w:style>
  <w:style w:type="paragraph" w:customStyle="1" w:styleId="ConsPlusNormal">
    <w:name w:val="ConsPlusNormal"/>
    <w:rsid w:val="00C01443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WW-">
    <w:name w:val="WW-Текст"/>
    <w:basedOn w:val="a"/>
    <w:rsid w:val="00E66417"/>
    <w:pPr>
      <w:widowControl/>
      <w:autoSpaceDN/>
      <w:spacing w:line="240" w:lineRule="auto"/>
      <w:ind w:firstLine="0"/>
      <w:jc w:val="left"/>
      <w:textAlignment w:val="auto"/>
    </w:pPr>
    <w:rPr>
      <w:rFonts w:ascii="Courier New" w:hAnsi="Courier New" w:cs="Courier New"/>
      <w:kern w:val="0"/>
      <w:sz w:val="20"/>
      <w:lang w:eastAsia="ar-SA"/>
    </w:rPr>
  </w:style>
  <w:style w:type="paragraph" w:customStyle="1" w:styleId="22">
    <w:name w:val="Текст2"/>
    <w:basedOn w:val="a"/>
    <w:rsid w:val="00AE48B6"/>
    <w:pPr>
      <w:autoSpaceDN/>
      <w:spacing w:line="240" w:lineRule="auto"/>
      <w:ind w:firstLine="0"/>
      <w:jc w:val="left"/>
      <w:textAlignment w:val="auto"/>
    </w:pPr>
    <w:rPr>
      <w:rFonts w:ascii="Courier New" w:eastAsia="Lucida Sans Unicode" w:hAnsi="Courier New" w:cs="Courier New"/>
      <w:kern w:val="2"/>
      <w:sz w:val="20"/>
      <w:lang w:bidi="ru-RU"/>
    </w:rPr>
  </w:style>
  <w:style w:type="paragraph" w:customStyle="1" w:styleId="210">
    <w:name w:val="Основной текст с отступом 21"/>
    <w:basedOn w:val="a"/>
    <w:rsid w:val="00642880"/>
    <w:pPr>
      <w:widowControl/>
      <w:autoSpaceDN/>
      <w:spacing w:line="240" w:lineRule="auto"/>
      <w:ind w:firstLine="709"/>
      <w:textAlignment w:val="auto"/>
    </w:pPr>
    <w:rPr>
      <w:bCs/>
      <w:iCs/>
      <w:kern w:val="0"/>
      <w:sz w:val="24"/>
      <w:szCs w:val="24"/>
      <w:lang w:eastAsia="ar-SA"/>
    </w:rPr>
  </w:style>
  <w:style w:type="paragraph" w:styleId="23">
    <w:name w:val="Body Text Indent 2"/>
    <w:basedOn w:val="a"/>
    <w:link w:val="24"/>
    <w:uiPriority w:val="99"/>
    <w:unhideWhenUsed/>
    <w:rsid w:val="00ED5423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link w:val="23"/>
    <w:uiPriority w:val="99"/>
    <w:rsid w:val="00ED5423"/>
    <w:rPr>
      <w:rFonts w:eastAsia="Times New Roman" w:cs="Times New Roman"/>
      <w:kern w:val="3"/>
      <w:sz w:val="32"/>
    </w:rPr>
  </w:style>
  <w:style w:type="character" w:customStyle="1" w:styleId="11">
    <w:name w:val="Заголовок 1 Знак"/>
    <w:link w:val="10"/>
    <w:rsid w:val="00921760"/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character" w:customStyle="1" w:styleId="20">
    <w:name w:val="Заголовок 2 Знак"/>
    <w:link w:val="2"/>
    <w:rsid w:val="00921760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customStyle="1" w:styleId="30">
    <w:name w:val="Заголовок 3 Знак"/>
    <w:link w:val="3"/>
    <w:rsid w:val="00921760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40">
    <w:name w:val="Заголовок 4 Знак"/>
    <w:link w:val="4"/>
    <w:rsid w:val="00921760"/>
    <w:rPr>
      <w:rFonts w:eastAsia="Times New Roman" w:cs="Times New Roman"/>
      <w:b/>
      <w:bCs/>
      <w:sz w:val="28"/>
      <w:szCs w:val="28"/>
      <w:lang w:eastAsia="ar-SA"/>
    </w:rPr>
  </w:style>
  <w:style w:type="character" w:styleId="af7">
    <w:name w:val="page number"/>
    <w:basedOn w:val="18"/>
    <w:rsid w:val="00921760"/>
  </w:style>
  <w:style w:type="character" w:customStyle="1" w:styleId="af8">
    <w:name w:val="Символ нумерации"/>
    <w:rsid w:val="00921760"/>
  </w:style>
  <w:style w:type="character" w:styleId="af9">
    <w:name w:val="Hyperlink"/>
    <w:rsid w:val="00921760"/>
    <w:rPr>
      <w:color w:val="0000FF"/>
      <w:u w:val="single"/>
    </w:rPr>
  </w:style>
  <w:style w:type="character" w:customStyle="1" w:styleId="WW-Absatz-Standardschriftart1111">
    <w:name w:val="WW-Absatz-Standardschriftart1111"/>
    <w:rsid w:val="00921760"/>
  </w:style>
  <w:style w:type="character" w:customStyle="1" w:styleId="25">
    <w:name w:val="Основной шрифт абзаца2"/>
    <w:rsid w:val="00921760"/>
  </w:style>
  <w:style w:type="character" w:customStyle="1" w:styleId="WW-Absatz-Standardschriftart11111">
    <w:name w:val="WW-Absatz-Standardschriftart11111"/>
    <w:rsid w:val="00921760"/>
  </w:style>
  <w:style w:type="character" w:customStyle="1" w:styleId="WW-Absatz-Standardschriftart111111">
    <w:name w:val="WW-Absatz-Standardschriftart111111"/>
    <w:rsid w:val="00921760"/>
  </w:style>
  <w:style w:type="character" w:customStyle="1" w:styleId="WW-Absatz-Standardschriftart1111111">
    <w:name w:val="WW-Absatz-Standardschriftart1111111"/>
    <w:rsid w:val="00921760"/>
  </w:style>
  <w:style w:type="character" w:customStyle="1" w:styleId="WW-Absatz-Standardschriftart11111111">
    <w:name w:val="WW-Absatz-Standardschriftart11111111"/>
    <w:rsid w:val="00921760"/>
  </w:style>
  <w:style w:type="character" w:customStyle="1" w:styleId="WW-Absatz-Standardschriftart111111111">
    <w:name w:val="WW-Absatz-Standardschriftart111111111"/>
    <w:rsid w:val="00921760"/>
  </w:style>
  <w:style w:type="character" w:customStyle="1" w:styleId="WW-Absatz-Standardschriftart1111111111">
    <w:name w:val="WW-Absatz-Standardschriftart1111111111"/>
    <w:rsid w:val="00921760"/>
  </w:style>
  <w:style w:type="character" w:customStyle="1" w:styleId="WW-Absatz-Standardschriftart11111111111">
    <w:name w:val="WW-Absatz-Standardschriftart11111111111"/>
    <w:rsid w:val="00921760"/>
  </w:style>
  <w:style w:type="character" w:customStyle="1" w:styleId="WW-Absatz-Standardschriftart111111111111">
    <w:name w:val="WW-Absatz-Standardschriftart111111111111"/>
    <w:rsid w:val="00921760"/>
  </w:style>
  <w:style w:type="character" w:customStyle="1" w:styleId="WW-Absatz-Standardschriftart1111111111111">
    <w:name w:val="WW-Absatz-Standardschriftart1111111111111"/>
    <w:rsid w:val="00921760"/>
  </w:style>
  <w:style w:type="character" w:customStyle="1" w:styleId="WW-Absatz-Standardschriftart11111111111111">
    <w:name w:val="WW-Absatz-Standardschriftart11111111111111"/>
    <w:rsid w:val="00921760"/>
  </w:style>
  <w:style w:type="character" w:customStyle="1" w:styleId="WW-Absatz-Standardschriftart111111111111111">
    <w:name w:val="WW-Absatz-Standardschriftart111111111111111"/>
    <w:rsid w:val="00921760"/>
  </w:style>
  <w:style w:type="character" w:customStyle="1" w:styleId="WW-Absatz-Standardschriftart1111111111111111">
    <w:name w:val="WW-Absatz-Standardschriftart1111111111111111"/>
    <w:rsid w:val="00921760"/>
  </w:style>
  <w:style w:type="character" w:customStyle="1" w:styleId="WW-Absatz-Standardschriftart11111111111111111">
    <w:name w:val="WW-Absatz-Standardschriftart11111111111111111"/>
    <w:rsid w:val="00921760"/>
  </w:style>
  <w:style w:type="character" w:customStyle="1" w:styleId="WW-Absatz-Standardschriftart111111111111111111">
    <w:name w:val="WW-Absatz-Standardschriftart111111111111111111"/>
    <w:rsid w:val="00921760"/>
  </w:style>
  <w:style w:type="character" w:customStyle="1" w:styleId="WW-Absatz-Standardschriftart1111111111111111111">
    <w:name w:val="WW-Absatz-Standardschriftart1111111111111111111"/>
    <w:rsid w:val="00921760"/>
  </w:style>
  <w:style w:type="character" w:customStyle="1" w:styleId="WW-Absatz-Standardschriftart11111111111111111111">
    <w:name w:val="WW-Absatz-Standardschriftart11111111111111111111"/>
    <w:rsid w:val="00921760"/>
  </w:style>
  <w:style w:type="character" w:customStyle="1" w:styleId="WW-Absatz-Standardschriftart111111111111111111111">
    <w:name w:val="WW-Absatz-Standardschriftart111111111111111111111"/>
    <w:rsid w:val="00921760"/>
  </w:style>
  <w:style w:type="character" w:customStyle="1" w:styleId="WW-Absatz-Standardschriftart1111111111111111111111">
    <w:name w:val="WW-Absatz-Standardschriftart1111111111111111111111"/>
    <w:rsid w:val="00921760"/>
  </w:style>
  <w:style w:type="character" w:customStyle="1" w:styleId="WW-Absatz-Standardschriftart11111111111111111111111">
    <w:name w:val="WW-Absatz-Standardschriftart11111111111111111111111"/>
    <w:rsid w:val="00921760"/>
  </w:style>
  <w:style w:type="character" w:customStyle="1" w:styleId="WW-Absatz-Standardschriftart111111111111111111111111">
    <w:name w:val="WW-Absatz-Standardschriftart111111111111111111111111"/>
    <w:rsid w:val="00921760"/>
  </w:style>
  <w:style w:type="paragraph" w:customStyle="1" w:styleId="19">
    <w:name w:val="Заголовок1"/>
    <w:basedOn w:val="a"/>
    <w:next w:val="af5"/>
    <w:rsid w:val="00921760"/>
    <w:pPr>
      <w:keepNext/>
      <w:widowControl/>
      <w:autoSpaceDN/>
      <w:spacing w:before="240" w:after="120" w:line="240" w:lineRule="auto"/>
      <w:ind w:firstLine="0"/>
      <w:jc w:val="left"/>
      <w:textAlignment w:val="auto"/>
    </w:pPr>
    <w:rPr>
      <w:rFonts w:ascii="Arial" w:eastAsia="Lucida Sans Unicode" w:hAnsi="Arial" w:cs="Tahoma"/>
      <w:kern w:val="0"/>
      <w:sz w:val="28"/>
      <w:szCs w:val="28"/>
      <w:lang w:eastAsia="ar-SA"/>
    </w:rPr>
  </w:style>
  <w:style w:type="paragraph" w:customStyle="1" w:styleId="26">
    <w:name w:val="Название2"/>
    <w:basedOn w:val="a"/>
    <w:rsid w:val="00921760"/>
    <w:pPr>
      <w:widowControl/>
      <w:suppressLineNumbers/>
      <w:autoSpaceDN/>
      <w:spacing w:before="120" w:after="120" w:line="240" w:lineRule="auto"/>
      <w:ind w:firstLine="0"/>
      <w:jc w:val="left"/>
      <w:textAlignment w:val="auto"/>
    </w:pPr>
    <w:rPr>
      <w:rFonts w:cs="Tahoma"/>
      <w:i/>
      <w:iCs/>
      <w:kern w:val="0"/>
      <w:sz w:val="24"/>
      <w:szCs w:val="24"/>
      <w:lang w:eastAsia="ar-SA"/>
    </w:rPr>
  </w:style>
  <w:style w:type="paragraph" w:customStyle="1" w:styleId="27">
    <w:name w:val="Указатель2"/>
    <w:basedOn w:val="a"/>
    <w:rsid w:val="00921760"/>
    <w:pPr>
      <w:widowControl/>
      <w:suppressLineNumbers/>
      <w:autoSpaceDN/>
      <w:spacing w:line="240" w:lineRule="auto"/>
      <w:ind w:firstLine="0"/>
      <w:jc w:val="left"/>
      <w:textAlignment w:val="auto"/>
    </w:pPr>
    <w:rPr>
      <w:rFonts w:cs="Tahoma"/>
      <w:kern w:val="0"/>
      <w:sz w:val="28"/>
      <w:szCs w:val="28"/>
      <w:lang w:eastAsia="ar-SA"/>
    </w:rPr>
  </w:style>
  <w:style w:type="paragraph" w:styleId="afa">
    <w:name w:val="Body Text Indent"/>
    <w:basedOn w:val="a"/>
    <w:link w:val="afb"/>
    <w:rsid w:val="00921760"/>
    <w:pPr>
      <w:widowControl/>
      <w:autoSpaceDN/>
      <w:spacing w:line="240" w:lineRule="auto"/>
      <w:ind w:firstLine="709"/>
      <w:textAlignment w:val="auto"/>
    </w:pPr>
    <w:rPr>
      <w:kern w:val="0"/>
      <w:sz w:val="28"/>
      <w:lang w:eastAsia="ar-SA"/>
    </w:rPr>
  </w:style>
  <w:style w:type="character" w:customStyle="1" w:styleId="afb">
    <w:name w:val="Основной текст с отступом Знак"/>
    <w:link w:val="afa"/>
    <w:rsid w:val="00921760"/>
    <w:rPr>
      <w:rFonts w:eastAsia="Times New Roman" w:cs="Times New Roman"/>
      <w:sz w:val="28"/>
      <w:lang w:eastAsia="ar-SA"/>
    </w:rPr>
  </w:style>
  <w:style w:type="paragraph" w:customStyle="1" w:styleId="afc">
    <w:name w:val="Заголовок таблицы"/>
    <w:basedOn w:val="af3"/>
    <w:rsid w:val="00921760"/>
    <w:pPr>
      <w:suppressLineNumbers/>
      <w:tabs>
        <w:tab w:val="clear" w:pos="4677"/>
        <w:tab w:val="clear" w:pos="9355"/>
      </w:tabs>
      <w:suppressAutoHyphens/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8"/>
      <w:lang w:eastAsia="ar-SA"/>
    </w:rPr>
  </w:style>
  <w:style w:type="paragraph" w:customStyle="1" w:styleId="afd">
    <w:name w:val="Содержимое врезки"/>
    <w:basedOn w:val="af5"/>
    <w:rsid w:val="00921760"/>
    <w:pPr>
      <w:suppressAutoHyphens/>
      <w:spacing w:line="240" w:lineRule="auto"/>
    </w:pPr>
    <w:rPr>
      <w:rFonts w:ascii="Times New Roman" w:eastAsia="Times New Roman" w:hAnsi="Times New Roman"/>
      <w:sz w:val="28"/>
      <w:szCs w:val="28"/>
      <w:lang w:val="ru-RU" w:eastAsia="ar-SA"/>
    </w:rPr>
  </w:style>
  <w:style w:type="paragraph" w:customStyle="1" w:styleId="1a">
    <w:name w:val="Название1"/>
    <w:basedOn w:val="a"/>
    <w:rsid w:val="00921760"/>
    <w:pPr>
      <w:widowControl/>
      <w:suppressLineNumbers/>
      <w:autoSpaceDN/>
      <w:spacing w:before="120" w:after="120" w:line="240" w:lineRule="auto"/>
      <w:ind w:firstLine="0"/>
      <w:jc w:val="left"/>
      <w:textAlignment w:val="auto"/>
    </w:pPr>
    <w:rPr>
      <w:rFonts w:cs="Tahoma"/>
      <w:i/>
      <w:iCs/>
      <w:kern w:val="0"/>
      <w:sz w:val="24"/>
      <w:szCs w:val="24"/>
      <w:lang w:eastAsia="ar-SA"/>
    </w:rPr>
  </w:style>
  <w:style w:type="paragraph" w:customStyle="1" w:styleId="1b">
    <w:name w:val="Указатель1"/>
    <w:basedOn w:val="a"/>
    <w:rsid w:val="00921760"/>
    <w:pPr>
      <w:widowControl/>
      <w:suppressLineNumbers/>
      <w:autoSpaceDN/>
      <w:spacing w:line="240" w:lineRule="auto"/>
      <w:ind w:firstLine="0"/>
      <w:jc w:val="left"/>
      <w:textAlignment w:val="auto"/>
    </w:pPr>
    <w:rPr>
      <w:rFonts w:cs="Tahoma"/>
      <w:kern w:val="0"/>
      <w:sz w:val="28"/>
      <w:szCs w:val="28"/>
      <w:lang w:eastAsia="ar-SA"/>
    </w:rPr>
  </w:style>
  <w:style w:type="paragraph" w:customStyle="1" w:styleId="1c">
    <w:name w:val="Обычный1"/>
    <w:rsid w:val="00921760"/>
    <w:pPr>
      <w:widowControl w:val="0"/>
      <w:suppressAutoHyphens/>
      <w:spacing w:line="300" w:lineRule="auto"/>
      <w:ind w:firstLine="200"/>
      <w:jc w:val="both"/>
    </w:pPr>
    <w:rPr>
      <w:rFonts w:eastAsia="Times New Roman" w:cs="Times New Roman"/>
      <w:sz w:val="32"/>
      <w:lang w:eastAsia="ar-SA"/>
    </w:rPr>
  </w:style>
  <w:style w:type="paragraph" w:customStyle="1" w:styleId="Standarduser">
    <w:name w:val="Standard (user)"/>
    <w:rsid w:val="00921760"/>
    <w:pPr>
      <w:widowControl w:val="0"/>
      <w:suppressAutoHyphens/>
      <w:autoSpaceDN w:val="0"/>
      <w:textAlignment w:val="baseline"/>
    </w:pPr>
    <w:rPr>
      <w:rFonts w:cs="Times New Roman"/>
      <w:kern w:val="3"/>
      <w:sz w:val="24"/>
      <w:szCs w:val="24"/>
      <w:lang w:bidi="ru-RU"/>
    </w:rPr>
  </w:style>
  <w:style w:type="character" w:customStyle="1" w:styleId="50">
    <w:name w:val="Заголовок 5 Знак"/>
    <w:link w:val="5"/>
    <w:rsid w:val="00D7382D"/>
    <w:rPr>
      <w:rFonts w:ascii="Cambria" w:eastAsia="Times New Roman" w:hAnsi="Cambria" w:cs="Calibri"/>
      <w:color w:val="243F60"/>
      <w:sz w:val="24"/>
      <w:lang w:eastAsia="ar-SA"/>
    </w:rPr>
  </w:style>
  <w:style w:type="character" w:customStyle="1" w:styleId="60">
    <w:name w:val="Заголовок 6 Знак"/>
    <w:link w:val="6"/>
    <w:rsid w:val="00D7382D"/>
    <w:rPr>
      <w:rFonts w:ascii="Cambria" w:eastAsia="Times New Roman" w:hAnsi="Cambria" w:cs="Calibri"/>
      <w:i/>
      <w:iCs/>
      <w:color w:val="243F60"/>
      <w:sz w:val="24"/>
      <w:lang w:eastAsia="ar-SA"/>
    </w:rPr>
  </w:style>
  <w:style w:type="character" w:customStyle="1" w:styleId="70">
    <w:name w:val="Заголовок 7 Знак"/>
    <w:link w:val="7"/>
    <w:rsid w:val="00D7382D"/>
    <w:rPr>
      <w:rFonts w:ascii="Cambria" w:eastAsia="Times New Roman" w:hAnsi="Cambria" w:cs="Calibri"/>
      <w:i/>
      <w:iCs/>
      <w:color w:val="404040"/>
      <w:sz w:val="24"/>
      <w:lang w:eastAsia="ar-SA"/>
    </w:rPr>
  </w:style>
  <w:style w:type="character" w:customStyle="1" w:styleId="80">
    <w:name w:val="Заголовок 8 Знак"/>
    <w:link w:val="8"/>
    <w:rsid w:val="00D7382D"/>
    <w:rPr>
      <w:rFonts w:eastAsia="Times New Roman" w:cs="Calibri"/>
      <w:i/>
      <w:iCs/>
      <w:sz w:val="24"/>
      <w:szCs w:val="24"/>
      <w:lang w:eastAsia="ar-SA"/>
    </w:rPr>
  </w:style>
  <w:style w:type="character" w:customStyle="1" w:styleId="90">
    <w:name w:val="Заголовок 9 Знак"/>
    <w:link w:val="9"/>
    <w:rsid w:val="00D7382D"/>
    <w:rPr>
      <w:rFonts w:ascii="Cambria" w:eastAsia="Times New Roman" w:hAnsi="Cambria" w:cs="Calibri"/>
      <w:i/>
      <w:iCs/>
      <w:color w:val="404040"/>
      <w:lang w:eastAsia="ar-SA"/>
    </w:rPr>
  </w:style>
  <w:style w:type="paragraph" w:customStyle="1" w:styleId="afe">
    <w:name w:val="Знак Знак"/>
    <w:basedOn w:val="a"/>
    <w:rsid w:val="00D7382D"/>
    <w:pPr>
      <w:widowControl/>
      <w:suppressAutoHyphens w:val="0"/>
      <w:autoSpaceDN/>
      <w:spacing w:after="160" w:line="240" w:lineRule="exact"/>
      <w:ind w:firstLine="0"/>
      <w:jc w:val="left"/>
      <w:textAlignment w:val="auto"/>
    </w:pPr>
    <w:rPr>
      <w:rFonts w:ascii="Tahoma" w:hAnsi="Tahoma" w:cs="Tahoma"/>
      <w:kern w:val="0"/>
      <w:sz w:val="20"/>
      <w:lang w:val="en-US" w:eastAsia="en-US"/>
    </w:rPr>
  </w:style>
  <w:style w:type="character" w:customStyle="1" w:styleId="WW8Num2z0">
    <w:name w:val="WW8Num2z0"/>
    <w:rsid w:val="00D7382D"/>
    <w:rPr>
      <w:rFonts w:ascii="Symbol" w:hAnsi="Symbol"/>
    </w:rPr>
  </w:style>
  <w:style w:type="character" w:customStyle="1" w:styleId="WW8Num3z0">
    <w:name w:val="WW8Num3z0"/>
    <w:rsid w:val="00D7382D"/>
    <w:rPr>
      <w:rFonts w:ascii="Symbol" w:hAnsi="Symbol"/>
    </w:rPr>
  </w:style>
  <w:style w:type="character" w:customStyle="1" w:styleId="WW8Num4z0">
    <w:name w:val="WW8Num4z0"/>
    <w:rsid w:val="00D7382D"/>
    <w:rPr>
      <w:rFonts w:ascii="Symbol" w:hAnsi="Symbol"/>
    </w:rPr>
  </w:style>
  <w:style w:type="character" w:customStyle="1" w:styleId="WW8Num5z0">
    <w:name w:val="WW8Num5z0"/>
    <w:rsid w:val="00D7382D"/>
    <w:rPr>
      <w:rFonts w:ascii="Symbol" w:hAnsi="Symbol"/>
    </w:rPr>
  </w:style>
  <w:style w:type="character" w:customStyle="1" w:styleId="WW8Num6z0">
    <w:name w:val="WW8Num6z0"/>
    <w:rsid w:val="00D7382D"/>
    <w:rPr>
      <w:rFonts w:ascii="Symbol" w:hAnsi="Symbol"/>
    </w:rPr>
  </w:style>
  <w:style w:type="character" w:customStyle="1" w:styleId="WW8Num7z0">
    <w:name w:val="WW8Num7z0"/>
    <w:rsid w:val="00D7382D"/>
    <w:rPr>
      <w:rFonts w:ascii="Symbol" w:hAnsi="Symbol"/>
    </w:rPr>
  </w:style>
  <w:style w:type="character" w:customStyle="1" w:styleId="WW8Num4z1">
    <w:name w:val="WW8Num4z1"/>
    <w:rsid w:val="00D7382D"/>
    <w:rPr>
      <w:rFonts w:ascii="Courier New" w:hAnsi="Courier New" w:cs="Courier New"/>
    </w:rPr>
  </w:style>
  <w:style w:type="character" w:customStyle="1" w:styleId="WW8Num5z1">
    <w:name w:val="WW8Num5z1"/>
    <w:rsid w:val="00D7382D"/>
    <w:rPr>
      <w:rFonts w:ascii="Courier New" w:hAnsi="Courier New" w:cs="Courier New"/>
    </w:rPr>
  </w:style>
  <w:style w:type="character" w:customStyle="1" w:styleId="WW8Num5z2">
    <w:name w:val="WW8Num5z2"/>
    <w:rsid w:val="00D7382D"/>
    <w:rPr>
      <w:rFonts w:ascii="Wingdings" w:hAnsi="Wingdings"/>
    </w:rPr>
  </w:style>
  <w:style w:type="character" w:customStyle="1" w:styleId="WW8Num6z1">
    <w:name w:val="WW8Num6z1"/>
    <w:rsid w:val="00D7382D"/>
    <w:rPr>
      <w:rFonts w:ascii="Courier New" w:hAnsi="Courier New" w:cs="Courier New"/>
    </w:rPr>
  </w:style>
  <w:style w:type="character" w:customStyle="1" w:styleId="WW8Num6z2">
    <w:name w:val="WW8Num6z2"/>
    <w:rsid w:val="00D7382D"/>
    <w:rPr>
      <w:rFonts w:ascii="Wingdings" w:hAnsi="Wingdings"/>
    </w:rPr>
  </w:style>
  <w:style w:type="character" w:customStyle="1" w:styleId="WW8Num7z1">
    <w:name w:val="WW8Num7z1"/>
    <w:rsid w:val="00D7382D"/>
    <w:rPr>
      <w:rFonts w:ascii="Courier New" w:hAnsi="Courier New" w:cs="Courier New"/>
    </w:rPr>
  </w:style>
  <w:style w:type="character" w:customStyle="1" w:styleId="WW8Num7z2">
    <w:name w:val="WW8Num7z2"/>
    <w:rsid w:val="00D7382D"/>
    <w:rPr>
      <w:rFonts w:ascii="Wingdings" w:hAnsi="Wingdings"/>
    </w:rPr>
  </w:style>
  <w:style w:type="character" w:customStyle="1" w:styleId="WW8Num8z0">
    <w:name w:val="WW8Num8z0"/>
    <w:rsid w:val="00D7382D"/>
    <w:rPr>
      <w:rFonts w:ascii="Times New Roman" w:hAnsi="Times New Roman" w:cs="Times New Roman"/>
      <w:b w:val="0"/>
      <w:color w:val="auto"/>
      <w:sz w:val="28"/>
      <w:szCs w:val="28"/>
    </w:rPr>
  </w:style>
  <w:style w:type="character" w:customStyle="1" w:styleId="WW8Num9z0">
    <w:name w:val="WW8Num9z0"/>
    <w:rsid w:val="00D7382D"/>
    <w:rPr>
      <w:b/>
    </w:rPr>
  </w:style>
  <w:style w:type="character" w:customStyle="1" w:styleId="WW8Num10z0">
    <w:name w:val="WW8Num10z0"/>
    <w:rsid w:val="00D7382D"/>
    <w:rPr>
      <w:rFonts w:ascii="Symbol" w:hAnsi="Symbol"/>
    </w:rPr>
  </w:style>
  <w:style w:type="character" w:customStyle="1" w:styleId="WW8Num10z1">
    <w:name w:val="WW8Num10z1"/>
    <w:rsid w:val="00D7382D"/>
    <w:rPr>
      <w:rFonts w:ascii="Courier New" w:hAnsi="Courier New" w:cs="Courier New"/>
    </w:rPr>
  </w:style>
  <w:style w:type="character" w:customStyle="1" w:styleId="WW8Num10z2">
    <w:name w:val="WW8Num10z2"/>
    <w:rsid w:val="00D7382D"/>
    <w:rPr>
      <w:rFonts w:ascii="Wingdings" w:hAnsi="Wingdings"/>
    </w:rPr>
  </w:style>
  <w:style w:type="character" w:customStyle="1" w:styleId="WW8Num11z0">
    <w:name w:val="WW8Num11z0"/>
    <w:rsid w:val="00D7382D"/>
    <w:rPr>
      <w:rFonts w:ascii="Symbol" w:hAnsi="Symbol"/>
    </w:rPr>
  </w:style>
  <w:style w:type="character" w:customStyle="1" w:styleId="WW8Num11z1">
    <w:name w:val="WW8Num11z1"/>
    <w:rsid w:val="00D7382D"/>
    <w:rPr>
      <w:rFonts w:ascii="Courier New" w:hAnsi="Courier New" w:cs="Courier New"/>
    </w:rPr>
  </w:style>
  <w:style w:type="character" w:customStyle="1" w:styleId="WW8Num11z2">
    <w:name w:val="WW8Num11z2"/>
    <w:rsid w:val="00D7382D"/>
    <w:rPr>
      <w:rFonts w:ascii="Wingdings" w:hAnsi="Wingdings"/>
    </w:rPr>
  </w:style>
  <w:style w:type="character" w:customStyle="1" w:styleId="WW8Num12z0">
    <w:name w:val="WW8Num12z0"/>
    <w:rsid w:val="00D7382D"/>
    <w:rPr>
      <w:rFonts w:ascii="Symbol" w:hAnsi="Symbol"/>
    </w:rPr>
  </w:style>
  <w:style w:type="character" w:customStyle="1" w:styleId="WW8Num12z1">
    <w:name w:val="WW8Num12z1"/>
    <w:rsid w:val="00D7382D"/>
    <w:rPr>
      <w:rFonts w:ascii="Courier New" w:hAnsi="Courier New" w:cs="Courier New"/>
    </w:rPr>
  </w:style>
  <w:style w:type="character" w:customStyle="1" w:styleId="WW8Num12z2">
    <w:name w:val="WW8Num12z2"/>
    <w:rsid w:val="00D7382D"/>
    <w:rPr>
      <w:rFonts w:ascii="Wingdings" w:hAnsi="Wingdings"/>
    </w:rPr>
  </w:style>
  <w:style w:type="character" w:customStyle="1" w:styleId="WW8Num13z0">
    <w:name w:val="WW8Num13z0"/>
    <w:rsid w:val="00D7382D"/>
    <w:rPr>
      <w:rFonts w:ascii="Symbol" w:hAnsi="Symbol"/>
    </w:rPr>
  </w:style>
  <w:style w:type="character" w:customStyle="1" w:styleId="WW8Num13z1">
    <w:name w:val="WW8Num13z1"/>
    <w:rsid w:val="00D7382D"/>
    <w:rPr>
      <w:rFonts w:ascii="Courier New" w:hAnsi="Courier New" w:cs="Courier New"/>
    </w:rPr>
  </w:style>
  <w:style w:type="character" w:customStyle="1" w:styleId="WW8Num13z2">
    <w:name w:val="WW8Num13z2"/>
    <w:rsid w:val="00D7382D"/>
    <w:rPr>
      <w:rFonts w:ascii="Wingdings" w:hAnsi="Wingdings"/>
    </w:rPr>
  </w:style>
  <w:style w:type="character" w:customStyle="1" w:styleId="WW8Num14z0">
    <w:name w:val="WW8Num14z0"/>
    <w:rsid w:val="00D7382D"/>
    <w:rPr>
      <w:rFonts w:ascii="Symbol" w:hAnsi="Symbol"/>
    </w:rPr>
  </w:style>
  <w:style w:type="character" w:customStyle="1" w:styleId="WW8Num14z1">
    <w:name w:val="WW8Num14z1"/>
    <w:rsid w:val="00D7382D"/>
    <w:rPr>
      <w:rFonts w:ascii="Courier New" w:hAnsi="Courier New" w:cs="Courier New"/>
    </w:rPr>
  </w:style>
  <w:style w:type="character" w:customStyle="1" w:styleId="WW8Num14z2">
    <w:name w:val="WW8Num14z2"/>
    <w:rsid w:val="00D7382D"/>
    <w:rPr>
      <w:rFonts w:ascii="Wingdings" w:hAnsi="Wingdings"/>
    </w:rPr>
  </w:style>
  <w:style w:type="character" w:customStyle="1" w:styleId="aff">
    <w:name w:val="Подзаголовок Знак"/>
    <w:rsid w:val="00D7382D"/>
    <w:rPr>
      <w:rFonts w:ascii="Times New Roman" w:eastAsia="Calibri" w:hAnsi="Times New Roman"/>
      <w:b/>
      <w:sz w:val="24"/>
      <w:szCs w:val="24"/>
    </w:rPr>
  </w:style>
  <w:style w:type="character" w:customStyle="1" w:styleId="aff0">
    <w:name w:val="Текст выноски Знак"/>
    <w:rsid w:val="00D7382D"/>
    <w:rPr>
      <w:rFonts w:ascii="Tahoma" w:eastAsia="Calibri" w:hAnsi="Tahoma" w:cs="Tahoma"/>
      <w:sz w:val="16"/>
      <w:szCs w:val="16"/>
    </w:rPr>
  </w:style>
  <w:style w:type="character" w:customStyle="1" w:styleId="S">
    <w:name w:val="S_Маркированный Знак"/>
    <w:rsid w:val="00D7382D"/>
    <w:rPr>
      <w:rFonts w:ascii="Times New Roman" w:hAnsi="Times New Roman"/>
      <w:w w:val="109"/>
      <w:sz w:val="24"/>
      <w:szCs w:val="24"/>
    </w:rPr>
  </w:style>
  <w:style w:type="character" w:customStyle="1" w:styleId="S0">
    <w:name w:val="S_Обычный Знак"/>
    <w:rsid w:val="00D7382D"/>
    <w:rPr>
      <w:rFonts w:ascii="Times New Roman" w:hAnsi="Times New Roman"/>
      <w:sz w:val="24"/>
      <w:szCs w:val="24"/>
    </w:rPr>
  </w:style>
  <w:style w:type="character" w:customStyle="1" w:styleId="32">
    <w:name w:val="Основной текст 3 Знак"/>
    <w:rsid w:val="00D7382D"/>
    <w:rPr>
      <w:rFonts w:ascii="Times New Roman" w:hAnsi="Times New Roman"/>
      <w:sz w:val="16"/>
      <w:szCs w:val="16"/>
    </w:rPr>
  </w:style>
  <w:style w:type="character" w:customStyle="1" w:styleId="FontStyle12">
    <w:name w:val="Font Style12"/>
    <w:rsid w:val="00D7382D"/>
    <w:rPr>
      <w:rFonts w:ascii="MS Reference Sans Serif" w:hAnsi="MS Reference Sans Serif" w:cs="MS Reference Sans Serif"/>
      <w:sz w:val="20"/>
      <w:szCs w:val="20"/>
    </w:rPr>
  </w:style>
  <w:style w:type="character" w:customStyle="1" w:styleId="28">
    <w:name w:val="Основной текст 2 Знак"/>
    <w:rsid w:val="00D7382D"/>
    <w:rPr>
      <w:rFonts w:ascii="Times New Roman" w:hAnsi="Times New Roman"/>
      <w:sz w:val="24"/>
      <w:szCs w:val="24"/>
    </w:rPr>
  </w:style>
  <w:style w:type="character" w:customStyle="1" w:styleId="FontStyle18">
    <w:name w:val="Font Style18"/>
    <w:rsid w:val="00D7382D"/>
    <w:rPr>
      <w:rFonts w:ascii="MS Reference Sans Serif" w:hAnsi="MS Reference Sans Serif" w:cs="MS Reference Sans Serif"/>
      <w:sz w:val="20"/>
      <w:szCs w:val="20"/>
    </w:rPr>
  </w:style>
  <w:style w:type="character" w:customStyle="1" w:styleId="FontStyle15">
    <w:name w:val="Font Style15"/>
    <w:rsid w:val="00D7382D"/>
    <w:rPr>
      <w:rFonts w:ascii="MS Reference Sans Serif" w:hAnsi="MS Reference Sans Serif" w:cs="MS Reference Sans Serif"/>
      <w:b/>
      <w:bCs/>
      <w:sz w:val="30"/>
      <w:szCs w:val="30"/>
    </w:rPr>
  </w:style>
  <w:style w:type="character" w:styleId="aff1">
    <w:name w:val="FollowedHyperlink"/>
    <w:uiPriority w:val="99"/>
    <w:rsid w:val="00D7382D"/>
    <w:rPr>
      <w:color w:val="800080"/>
      <w:u w:val="single"/>
    </w:rPr>
  </w:style>
  <w:style w:type="character" w:styleId="aff2">
    <w:name w:val="Placeholder Text"/>
    <w:rsid w:val="00D7382D"/>
    <w:rPr>
      <w:color w:val="808080"/>
    </w:rPr>
  </w:style>
  <w:style w:type="character" w:customStyle="1" w:styleId="FontStyle13">
    <w:name w:val="Font Style13"/>
    <w:rsid w:val="00D7382D"/>
    <w:rPr>
      <w:rFonts w:ascii="MS Reference Sans Serif" w:hAnsi="MS Reference Sans Serif" w:cs="MS Reference Sans Serif"/>
      <w:sz w:val="20"/>
      <w:szCs w:val="20"/>
    </w:rPr>
  </w:style>
  <w:style w:type="character" w:customStyle="1" w:styleId="FontStyle11">
    <w:name w:val="Font Style11"/>
    <w:rsid w:val="00D7382D"/>
    <w:rPr>
      <w:rFonts w:ascii="MS Reference Sans Serif" w:hAnsi="MS Reference Sans Serif" w:cs="MS Reference Sans Serif"/>
      <w:b/>
      <w:bCs/>
      <w:i/>
      <w:iCs/>
      <w:spacing w:val="-10"/>
      <w:sz w:val="20"/>
      <w:szCs w:val="20"/>
    </w:rPr>
  </w:style>
  <w:style w:type="character" w:customStyle="1" w:styleId="FontStyle14">
    <w:name w:val="Font Style14"/>
    <w:rsid w:val="00D7382D"/>
    <w:rPr>
      <w:rFonts w:ascii="MS Reference Sans Serif" w:hAnsi="MS Reference Sans Serif" w:cs="MS Reference Sans Serif"/>
      <w:sz w:val="30"/>
      <w:szCs w:val="30"/>
    </w:rPr>
  </w:style>
  <w:style w:type="character" w:customStyle="1" w:styleId="FontStyle21">
    <w:name w:val="Font Style21"/>
    <w:rsid w:val="00D7382D"/>
    <w:rPr>
      <w:rFonts w:ascii="MS Reference Sans Serif" w:hAnsi="MS Reference Sans Serif" w:cs="MS Reference Sans Serif"/>
      <w:b/>
      <w:bCs/>
      <w:sz w:val="18"/>
      <w:szCs w:val="18"/>
    </w:rPr>
  </w:style>
  <w:style w:type="character" w:customStyle="1" w:styleId="FontStyle20">
    <w:name w:val="Font Style20"/>
    <w:rsid w:val="00D7382D"/>
    <w:rPr>
      <w:rFonts w:ascii="Consolas" w:hAnsi="Consolas" w:cs="Consolas"/>
      <w:b/>
      <w:bCs/>
      <w:sz w:val="22"/>
      <w:szCs w:val="22"/>
    </w:rPr>
  </w:style>
  <w:style w:type="character" w:customStyle="1" w:styleId="FontStyle16">
    <w:name w:val="Font Style16"/>
    <w:rsid w:val="00D7382D"/>
    <w:rPr>
      <w:rFonts w:ascii="MS Reference Sans Serif" w:hAnsi="MS Reference Sans Serif" w:cs="MS Reference Sans Serif"/>
      <w:sz w:val="18"/>
      <w:szCs w:val="18"/>
    </w:rPr>
  </w:style>
  <w:style w:type="character" w:customStyle="1" w:styleId="FontStyle17">
    <w:name w:val="Font Style17"/>
    <w:rsid w:val="00D7382D"/>
    <w:rPr>
      <w:rFonts w:ascii="MS Reference Sans Serif" w:hAnsi="MS Reference Sans Serif" w:cs="MS Reference Sans Serif"/>
      <w:b/>
      <w:bCs/>
      <w:spacing w:val="10"/>
      <w:sz w:val="14"/>
      <w:szCs w:val="14"/>
    </w:rPr>
  </w:style>
  <w:style w:type="character" w:customStyle="1" w:styleId="FontStyle19">
    <w:name w:val="Font Style19"/>
    <w:rsid w:val="00D7382D"/>
    <w:rPr>
      <w:rFonts w:ascii="MS Reference Sans Serif" w:hAnsi="MS Reference Sans Serif" w:cs="MS Reference Sans Serif"/>
      <w:sz w:val="18"/>
      <w:szCs w:val="18"/>
    </w:rPr>
  </w:style>
  <w:style w:type="character" w:customStyle="1" w:styleId="FontStyle22">
    <w:name w:val="Font Style22"/>
    <w:rsid w:val="00D7382D"/>
    <w:rPr>
      <w:rFonts w:ascii="MS Reference Sans Serif" w:hAnsi="MS Reference Sans Serif" w:cs="MS Reference Sans Serif"/>
      <w:b/>
      <w:bCs/>
      <w:sz w:val="18"/>
      <w:szCs w:val="18"/>
    </w:rPr>
  </w:style>
  <w:style w:type="character" w:customStyle="1" w:styleId="FontStyle23">
    <w:name w:val="Font Style23"/>
    <w:rsid w:val="00D7382D"/>
    <w:rPr>
      <w:rFonts w:ascii="Verdana" w:hAnsi="Verdana" w:cs="Verdana"/>
      <w:i/>
      <w:iCs/>
      <w:sz w:val="20"/>
      <w:szCs w:val="20"/>
    </w:rPr>
  </w:style>
  <w:style w:type="character" w:customStyle="1" w:styleId="FontStyle24">
    <w:name w:val="Font Style24"/>
    <w:rsid w:val="00D7382D"/>
    <w:rPr>
      <w:rFonts w:ascii="MS Reference Sans Serif" w:hAnsi="MS Reference Sans Serif" w:cs="MS Reference Sans Serif"/>
      <w:b/>
      <w:bCs/>
      <w:sz w:val="52"/>
      <w:szCs w:val="52"/>
    </w:rPr>
  </w:style>
  <w:style w:type="character" w:customStyle="1" w:styleId="FontStyle25">
    <w:name w:val="Font Style25"/>
    <w:rsid w:val="00D7382D"/>
    <w:rPr>
      <w:rFonts w:ascii="MS Reference Sans Serif" w:hAnsi="MS Reference Sans Serif" w:cs="MS Reference Sans Serif"/>
      <w:b/>
      <w:bCs/>
      <w:w w:val="20"/>
      <w:sz w:val="20"/>
      <w:szCs w:val="20"/>
    </w:rPr>
  </w:style>
  <w:style w:type="character" w:styleId="aff3">
    <w:name w:val="Intense Reference"/>
    <w:qFormat/>
    <w:rsid w:val="00D7382D"/>
    <w:rPr>
      <w:b/>
      <w:bCs/>
      <w:smallCaps/>
      <w:color w:val="C0504D"/>
      <w:spacing w:val="5"/>
      <w:u w:val="single"/>
    </w:rPr>
  </w:style>
  <w:style w:type="character" w:customStyle="1" w:styleId="aff4">
    <w:name w:val="Название Знак"/>
    <w:rsid w:val="00D7382D"/>
    <w:rPr>
      <w:rFonts w:ascii="Times New Roman" w:hAnsi="Times New Roman"/>
      <w:b/>
      <w:sz w:val="32"/>
    </w:rPr>
  </w:style>
  <w:style w:type="character" w:customStyle="1" w:styleId="aff5">
    <w:name w:val="Обычный в таблице Знак"/>
    <w:rsid w:val="00D7382D"/>
    <w:rPr>
      <w:rFonts w:ascii="Times New Roman" w:hAnsi="Times New Roman"/>
      <w:sz w:val="24"/>
      <w:szCs w:val="24"/>
    </w:rPr>
  </w:style>
  <w:style w:type="character" w:customStyle="1" w:styleId="aff6">
    <w:name w:val="Без интервала Знак"/>
    <w:rsid w:val="00D7382D"/>
    <w:rPr>
      <w:sz w:val="22"/>
      <w:szCs w:val="22"/>
      <w:lang w:val="ru-RU" w:eastAsia="ar-SA" w:bidi="ar-SA"/>
    </w:rPr>
  </w:style>
  <w:style w:type="character" w:customStyle="1" w:styleId="aff7">
    <w:name w:val="Абзац рядовой Знак"/>
    <w:rsid w:val="00D7382D"/>
    <w:rPr>
      <w:rFonts w:ascii="Times New Roman" w:hAnsi="Times New Roman"/>
      <w:sz w:val="28"/>
      <w:szCs w:val="28"/>
    </w:rPr>
  </w:style>
  <w:style w:type="character" w:customStyle="1" w:styleId="aff8">
    <w:name w:val="СтильЗ Знак"/>
    <w:rsid w:val="00D7382D"/>
    <w:rPr>
      <w:rFonts w:ascii="Times New Roman" w:hAnsi="Times New Roman"/>
      <w:sz w:val="24"/>
    </w:rPr>
  </w:style>
  <w:style w:type="character" w:customStyle="1" w:styleId="29">
    <w:name w:val="Заг 2 Знак Знак"/>
    <w:rsid w:val="00D7382D"/>
    <w:rPr>
      <w:rFonts w:ascii="Arial" w:hAnsi="Arial" w:cs="Arial"/>
      <w:b/>
      <w:caps/>
      <w:color w:val="0070C0"/>
      <w:sz w:val="24"/>
      <w:szCs w:val="28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styleId="aff9">
    <w:name w:val="Intense Emphasis"/>
    <w:qFormat/>
    <w:rsid w:val="00D7382D"/>
    <w:rPr>
      <w:b/>
      <w:bCs/>
      <w:i/>
      <w:iCs/>
      <w:color w:val="4F81BD"/>
    </w:rPr>
  </w:style>
  <w:style w:type="character" w:customStyle="1" w:styleId="S1">
    <w:name w:val="S_Маркированный Знак1"/>
    <w:rsid w:val="00D7382D"/>
    <w:rPr>
      <w:sz w:val="24"/>
      <w:szCs w:val="24"/>
    </w:rPr>
  </w:style>
  <w:style w:type="character" w:customStyle="1" w:styleId="Bodytext">
    <w:name w:val="Body text_"/>
    <w:rsid w:val="00D7382D"/>
    <w:rPr>
      <w:rFonts w:ascii="Times New Roman" w:hAnsi="Times New Roman"/>
      <w:shd w:val="clear" w:color="auto" w:fill="FFFFFF"/>
    </w:rPr>
  </w:style>
  <w:style w:type="character" w:customStyle="1" w:styleId="Bodytext10">
    <w:name w:val="Body text (10)_"/>
    <w:rsid w:val="00D7382D"/>
    <w:rPr>
      <w:rFonts w:ascii="Arial Narrow" w:hAnsi="Arial Narrow" w:cs="Arial Narrow"/>
      <w:sz w:val="21"/>
      <w:szCs w:val="21"/>
      <w:shd w:val="clear" w:color="auto" w:fill="FFFFFF"/>
    </w:rPr>
  </w:style>
  <w:style w:type="character" w:customStyle="1" w:styleId="Bodytext100">
    <w:name w:val="Body text (10)"/>
    <w:rsid w:val="00D7382D"/>
    <w:rPr>
      <w:rFonts w:ascii="Arial Narrow" w:hAnsi="Arial Narrow" w:cs="Arial Narrow"/>
      <w:sz w:val="21"/>
      <w:szCs w:val="21"/>
      <w:shd w:val="clear" w:color="auto" w:fill="FFFFFF"/>
      <w:lang w:val="ru-RU"/>
    </w:rPr>
  </w:style>
  <w:style w:type="character" w:customStyle="1" w:styleId="Heading42Bold">
    <w:name w:val="Heading #4 (2) + Bold"/>
    <w:rsid w:val="00D7382D"/>
    <w:rPr>
      <w:rFonts w:ascii="Arial Narrow" w:hAnsi="Arial Narrow" w:cs="Arial Narrow"/>
      <w:b/>
      <w:bCs/>
      <w:i/>
      <w:iCs/>
      <w:spacing w:val="-10"/>
      <w:sz w:val="21"/>
      <w:szCs w:val="21"/>
      <w:shd w:val="clear" w:color="auto" w:fill="FFFFFF"/>
    </w:rPr>
  </w:style>
  <w:style w:type="character" w:customStyle="1" w:styleId="Heading42">
    <w:name w:val="Heading #4 (2)"/>
    <w:rsid w:val="00D7382D"/>
    <w:rPr>
      <w:rFonts w:ascii="Arial Narrow" w:hAnsi="Arial Narrow" w:cs="Arial Narrow"/>
      <w:sz w:val="21"/>
      <w:szCs w:val="21"/>
      <w:shd w:val="clear" w:color="auto" w:fill="FFFFFF"/>
      <w:lang w:val="ru-RU"/>
    </w:rPr>
  </w:style>
  <w:style w:type="character" w:customStyle="1" w:styleId="Heading43NotBold">
    <w:name w:val="Heading #4 (3) + Not Bold"/>
    <w:rsid w:val="00D7382D"/>
    <w:rPr>
      <w:rFonts w:ascii="Arial Narrow" w:hAnsi="Arial Narrow" w:cs="Arial Narrow"/>
      <w:b/>
      <w:bCs/>
      <w:i/>
      <w:iCs/>
      <w:spacing w:val="0"/>
      <w:w w:val="100"/>
      <w:sz w:val="21"/>
      <w:szCs w:val="21"/>
      <w:shd w:val="clear" w:color="auto" w:fill="FFFFFF"/>
    </w:rPr>
  </w:style>
  <w:style w:type="character" w:customStyle="1" w:styleId="Heading42Bold34">
    <w:name w:val="Heading #4 (2) + Bold34"/>
    <w:rsid w:val="00D7382D"/>
    <w:rPr>
      <w:rFonts w:ascii="Arial Narrow" w:hAnsi="Arial Narrow" w:cs="Arial Narrow"/>
      <w:b/>
      <w:bCs/>
      <w:i/>
      <w:iCs/>
      <w:spacing w:val="-10"/>
      <w:w w:val="100"/>
      <w:sz w:val="21"/>
      <w:szCs w:val="21"/>
      <w:shd w:val="clear" w:color="auto" w:fill="FFFFFF"/>
      <w:lang w:val="ru-RU"/>
    </w:rPr>
  </w:style>
  <w:style w:type="character" w:customStyle="1" w:styleId="Bodytext7">
    <w:name w:val="Body text7"/>
    <w:rsid w:val="00D7382D"/>
    <w:rPr>
      <w:rFonts w:ascii="Times New Roman" w:hAnsi="Times New Roman"/>
      <w:spacing w:val="0"/>
      <w:sz w:val="20"/>
      <w:szCs w:val="20"/>
      <w:shd w:val="clear" w:color="auto" w:fill="FFFFFF"/>
    </w:rPr>
  </w:style>
  <w:style w:type="character" w:customStyle="1" w:styleId="Bodytext6">
    <w:name w:val="Body text6"/>
    <w:rsid w:val="00D7382D"/>
    <w:rPr>
      <w:rFonts w:ascii="Arial Unicode MS" w:eastAsia="Arial Unicode MS" w:hAnsi="Arial Unicode MS" w:cs="Arial Unicode MS"/>
      <w:spacing w:val="0"/>
      <w:sz w:val="20"/>
      <w:szCs w:val="20"/>
      <w:shd w:val="clear" w:color="auto" w:fill="FFFFFF"/>
      <w:lang w:val="ru-RU"/>
    </w:rPr>
  </w:style>
  <w:style w:type="character" w:styleId="affa">
    <w:name w:val="Emphasis"/>
    <w:qFormat/>
    <w:rsid w:val="00D7382D"/>
    <w:rPr>
      <w:i/>
      <w:iCs/>
    </w:rPr>
  </w:style>
  <w:style w:type="character" w:customStyle="1" w:styleId="33">
    <w:name w:val="Основной текст с отступом 3 Знак"/>
    <w:rsid w:val="00D7382D"/>
    <w:rPr>
      <w:rFonts w:ascii="Times New Roman" w:eastAsia="Calibri" w:hAnsi="Times New Roman"/>
      <w:bCs/>
      <w:sz w:val="16"/>
      <w:szCs w:val="16"/>
      <w:lang w:val="x-none"/>
    </w:rPr>
  </w:style>
  <w:style w:type="character" w:customStyle="1" w:styleId="42">
    <w:name w:val="Стиль 4 Знак"/>
    <w:rsid w:val="00D7382D"/>
    <w:rPr>
      <w:rFonts w:ascii="Times New Roman" w:hAnsi="Times New Roman"/>
      <w:b/>
      <w:bCs/>
      <w:iCs/>
      <w:sz w:val="24"/>
      <w:szCs w:val="22"/>
      <w:lang w:val="x-none"/>
    </w:rPr>
  </w:style>
  <w:style w:type="character" w:customStyle="1" w:styleId="apple-style-span">
    <w:name w:val="apple-style-span"/>
    <w:rsid w:val="00D7382D"/>
  </w:style>
  <w:style w:type="character" w:customStyle="1" w:styleId="blk">
    <w:name w:val="blk"/>
    <w:rsid w:val="00D7382D"/>
  </w:style>
  <w:style w:type="character" w:customStyle="1" w:styleId="affb">
    <w:name w:val="Текст примечания Знак"/>
    <w:rsid w:val="00D7382D"/>
    <w:rPr>
      <w:rFonts w:ascii="Times New Roman" w:hAnsi="Times New Roman"/>
    </w:rPr>
  </w:style>
  <w:style w:type="character" w:customStyle="1" w:styleId="1d">
    <w:name w:val="_ЗАГОЛОВОК 1 Знак"/>
    <w:rsid w:val="00D7382D"/>
    <w:rPr>
      <w:rFonts w:ascii="Arial" w:hAnsi="Arial" w:cs="Arial"/>
      <w:b/>
      <w:bCs/>
      <w:caps/>
      <w:sz w:val="28"/>
      <w:szCs w:val="32"/>
    </w:rPr>
  </w:style>
  <w:style w:type="character" w:customStyle="1" w:styleId="1e">
    <w:name w:val="Стиль1"/>
    <w:rsid w:val="00D7382D"/>
    <w:rPr>
      <w:rFonts w:ascii="Algerian" w:hAnsi="Algerian"/>
      <w:b/>
    </w:rPr>
  </w:style>
  <w:style w:type="character" w:customStyle="1" w:styleId="2a">
    <w:name w:val="Стиль2"/>
    <w:rsid w:val="00D7382D"/>
    <w:rPr>
      <w:rFonts w:ascii="Arial Narrow" w:hAnsi="Arial Narrow"/>
      <w:b/>
      <w:sz w:val="36"/>
    </w:rPr>
  </w:style>
  <w:style w:type="character" w:customStyle="1" w:styleId="affc">
    <w:name w:val="Гипертекстовая ссылка"/>
    <w:uiPriority w:val="99"/>
    <w:rsid w:val="00D7382D"/>
    <w:rPr>
      <w:color w:val="008000"/>
    </w:rPr>
  </w:style>
  <w:style w:type="character" w:customStyle="1" w:styleId="affd">
    <w:name w:val="Обычный (веб) Знак"/>
    <w:rsid w:val="00D7382D"/>
    <w:rPr>
      <w:rFonts w:ascii="Times New Roman" w:eastAsia="Calibri" w:hAnsi="Times New Roman"/>
      <w:sz w:val="24"/>
      <w:szCs w:val="24"/>
    </w:rPr>
  </w:style>
  <w:style w:type="character" w:customStyle="1" w:styleId="1f">
    <w:name w:val="Текст Знак1"/>
    <w:rsid w:val="00D7382D"/>
    <w:rPr>
      <w:rFonts w:ascii="Courier New" w:hAnsi="Courier New" w:cs="Courier New"/>
      <w:lang w:val="ru-RU" w:eastAsia="ar-SA" w:bidi="ar-SA"/>
    </w:rPr>
  </w:style>
  <w:style w:type="character" w:customStyle="1" w:styleId="1f0">
    <w:name w:val="Основной текст Знак1"/>
    <w:aliases w:val="Основной текст Знак Знак"/>
    <w:rsid w:val="00D7382D"/>
    <w:rPr>
      <w:rFonts w:ascii="Calibri" w:hAnsi="Calibri" w:cs="Calibri"/>
      <w:sz w:val="24"/>
      <w:szCs w:val="22"/>
      <w:lang w:val="ru-RU" w:eastAsia="ar-SA" w:bidi="ar-SA"/>
    </w:rPr>
  </w:style>
  <w:style w:type="paragraph" w:styleId="2b">
    <w:name w:val="toc 2"/>
    <w:basedOn w:val="a"/>
    <w:next w:val="a"/>
    <w:rsid w:val="00D7382D"/>
    <w:pPr>
      <w:widowControl/>
      <w:autoSpaceDN/>
      <w:spacing w:after="100" w:line="360" w:lineRule="auto"/>
      <w:ind w:firstLine="709"/>
      <w:textAlignment w:val="auto"/>
    </w:pPr>
    <w:rPr>
      <w:rFonts w:eastAsia="Calibri" w:cs="Calibri"/>
      <w:i/>
      <w:kern w:val="0"/>
      <w:sz w:val="24"/>
      <w:szCs w:val="24"/>
      <w:lang w:eastAsia="ar-SA"/>
    </w:rPr>
  </w:style>
  <w:style w:type="paragraph" w:styleId="affe">
    <w:name w:val="TOC Heading"/>
    <w:basedOn w:val="10"/>
    <w:next w:val="a"/>
    <w:uiPriority w:val="39"/>
    <w:qFormat/>
    <w:rsid w:val="00D7382D"/>
    <w:pPr>
      <w:numPr>
        <w:numId w:val="0"/>
      </w:numPr>
      <w:spacing w:before="480" w:after="240" w:line="276" w:lineRule="auto"/>
      <w:jc w:val="center"/>
    </w:pPr>
    <w:rPr>
      <w:rFonts w:ascii="Cambria" w:eastAsia="Calibri" w:hAnsi="Cambria" w:cs="Calibri"/>
      <w:color w:val="365F91"/>
      <w:kern w:val="0"/>
      <w:sz w:val="28"/>
      <w:szCs w:val="28"/>
    </w:rPr>
  </w:style>
  <w:style w:type="paragraph" w:customStyle="1" w:styleId="S2">
    <w:name w:val="S_Титульный"/>
    <w:basedOn w:val="a"/>
    <w:rsid w:val="00D7382D"/>
    <w:pPr>
      <w:widowControl/>
      <w:autoSpaceDN/>
      <w:spacing w:line="360" w:lineRule="auto"/>
      <w:ind w:left="3060" w:firstLine="0"/>
      <w:jc w:val="right"/>
      <w:textAlignment w:val="auto"/>
    </w:pPr>
    <w:rPr>
      <w:rFonts w:cs="Calibri"/>
      <w:b/>
      <w:caps/>
      <w:kern w:val="0"/>
      <w:sz w:val="24"/>
      <w:szCs w:val="24"/>
      <w:lang w:eastAsia="ar-SA"/>
    </w:rPr>
  </w:style>
  <w:style w:type="paragraph" w:styleId="1f1">
    <w:name w:val="toc 1"/>
    <w:basedOn w:val="a"/>
    <w:next w:val="a"/>
    <w:uiPriority w:val="39"/>
    <w:rsid w:val="00D7382D"/>
    <w:pPr>
      <w:widowControl/>
      <w:tabs>
        <w:tab w:val="right" w:leader="dot" w:pos="10195"/>
      </w:tabs>
      <w:autoSpaceDN/>
      <w:spacing w:line="360" w:lineRule="auto"/>
      <w:ind w:firstLine="0"/>
      <w:textAlignment w:val="auto"/>
    </w:pPr>
    <w:rPr>
      <w:rFonts w:eastAsia="Calibri" w:cs="Calibri"/>
      <w:b/>
      <w:kern w:val="0"/>
      <w:sz w:val="28"/>
      <w:szCs w:val="28"/>
      <w:lang w:eastAsia="ar-SA"/>
    </w:rPr>
  </w:style>
  <w:style w:type="paragraph" w:styleId="34">
    <w:name w:val="toc 3"/>
    <w:basedOn w:val="a"/>
    <w:next w:val="a"/>
    <w:rsid w:val="00D7382D"/>
    <w:pPr>
      <w:widowControl/>
      <w:autoSpaceDN/>
      <w:spacing w:line="360" w:lineRule="auto"/>
      <w:ind w:left="480" w:firstLine="0"/>
      <w:textAlignment w:val="auto"/>
    </w:pPr>
    <w:rPr>
      <w:rFonts w:eastAsia="Calibri" w:cs="Calibri"/>
      <w:kern w:val="0"/>
      <w:sz w:val="24"/>
      <w:szCs w:val="22"/>
      <w:lang w:eastAsia="ar-SA"/>
    </w:rPr>
  </w:style>
  <w:style w:type="paragraph" w:customStyle="1" w:styleId="1">
    <w:name w:val="Маркированный список1"/>
    <w:basedOn w:val="a"/>
    <w:rsid w:val="00D7382D"/>
    <w:pPr>
      <w:widowControl/>
      <w:numPr>
        <w:numId w:val="3"/>
      </w:numPr>
      <w:autoSpaceDN/>
      <w:spacing w:line="360" w:lineRule="auto"/>
      <w:textAlignment w:val="auto"/>
    </w:pPr>
    <w:rPr>
      <w:rFonts w:cs="Calibri"/>
      <w:color w:val="333399"/>
      <w:w w:val="109"/>
      <w:kern w:val="0"/>
      <w:sz w:val="24"/>
      <w:szCs w:val="24"/>
      <w:lang w:eastAsia="ar-SA"/>
    </w:rPr>
  </w:style>
  <w:style w:type="paragraph" w:customStyle="1" w:styleId="S3">
    <w:name w:val="S_Маркированный"/>
    <w:basedOn w:val="1"/>
    <w:rsid w:val="00D7382D"/>
    <w:pPr>
      <w:tabs>
        <w:tab w:val="left" w:pos="992"/>
      </w:tabs>
      <w:spacing w:line="240" w:lineRule="auto"/>
    </w:pPr>
    <w:rPr>
      <w:color w:val="auto"/>
    </w:rPr>
  </w:style>
  <w:style w:type="paragraph" w:customStyle="1" w:styleId="S4">
    <w:name w:val="S_Обычный"/>
    <w:basedOn w:val="a"/>
    <w:rsid w:val="00D7382D"/>
    <w:pPr>
      <w:widowControl/>
      <w:autoSpaceDN/>
      <w:spacing w:line="360" w:lineRule="auto"/>
      <w:ind w:firstLine="709"/>
      <w:textAlignment w:val="auto"/>
    </w:pPr>
    <w:rPr>
      <w:rFonts w:cs="Calibri"/>
      <w:kern w:val="0"/>
      <w:sz w:val="24"/>
      <w:szCs w:val="24"/>
      <w:lang w:eastAsia="ar-SA"/>
    </w:rPr>
  </w:style>
  <w:style w:type="paragraph" w:customStyle="1" w:styleId="310">
    <w:name w:val="Основной текст 31"/>
    <w:basedOn w:val="a"/>
    <w:rsid w:val="00D7382D"/>
    <w:pPr>
      <w:widowControl/>
      <w:autoSpaceDN/>
      <w:spacing w:after="120" w:line="360" w:lineRule="auto"/>
      <w:ind w:firstLine="567"/>
      <w:jc w:val="left"/>
      <w:textAlignment w:val="auto"/>
    </w:pPr>
    <w:rPr>
      <w:rFonts w:cs="Calibri"/>
      <w:kern w:val="0"/>
      <w:sz w:val="16"/>
      <w:szCs w:val="16"/>
      <w:lang w:eastAsia="ar-SA"/>
    </w:rPr>
  </w:style>
  <w:style w:type="paragraph" w:customStyle="1" w:styleId="Style6">
    <w:name w:val="Style6"/>
    <w:basedOn w:val="a"/>
    <w:rsid w:val="00D7382D"/>
    <w:pPr>
      <w:autoSpaceDE w:val="0"/>
      <w:autoSpaceDN/>
      <w:spacing w:line="410" w:lineRule="exact"/>
      <w:ind w:firstLine="0"/>
      <w:jc w:val="left"/>
      <w:textAlignment w:val="auto"/>
    </w:pPr>
    <w:rPr>
      <w:rFonts w:ascii="MS Reference Sans Serif" w:hAnsi="MS Reference Sans Serif" w:cs="Calibri"/>
      <w:color w:val="000000"/>
      <w:kern w:val="0"/>
      <w:sz w:val="24"/>
      <w:szCs w:val="24"/>
      <w:lang w:eastAsia="ar-SA"/>
    </w:rPr>
  </w:style>
  <w:style w:type="paragraph" w:customStyle="1" w:styleId="211">
    <w:name w:val="Основной текст 21"/>
    <w:basedOn w:val="a"/>
    <w:rsid w:val="00D7382D"/>
    <w:pPr>
      <w:widowControl/>
      <w:autoSpaceDN/>
      <w:spacing w:after="120" w:line="480" w:lineRule="auto"/>
      <w:ind w:firstLine="0"/>
      <w:jc w:val="left"/>
      <w:textAlignment w:val="auto"/>
    </w:pPr>
    <w:rPr>
      <w:rFonts w:cs="Calibri"/>
      <w:kern w:val="0"/>
      <w:sz w:val="24"/>
      <w:szCs w:val="24"/>
      <w:lang w:eastAsia="ar-SA"/>
    </w:rPr>
  </w:style>
  <w:style w:type="paragraph" w:customStyle="1" w:styleId="Style1">
    <w:name w:val="Style1"/>
    <w:basedOn w:val="a"/>
    <w:rsid w:val="00D7382D"/>
    <w:pPr>
      <w:autoSpaceDE w:val="0"/>
      <w:autoSpaceDN/>
      <w:spacing w:line="410" w:lineRule="exact"/>
      <w:ind w:firstLine="468"/>
      <w:textAlignment w:val="auto"/>
    </w:pPr>
    <w:rPr>
      <w:rFonts w:ascii="MS Reference Sans Serif" w:hAnsi="MS Reference Sans Serif" w:cs="Calibri"/>
      <w:color w:val="000000"/>
      <w:kern w:val="0"/>
      <w:sz w:val="24"/>
      <w:szCs w:val="24"/>
      <w:lang w:eastAsia="ar-SA"/>
    </w:rPr>
  </w:style>
  <w:style w:type="paragraph" w:styleId="43">
    <w:name w:val="toc 4"/>
    <w:basedOn w:val="a"/>
    <w:next w:val="a"/>
    <w:rsid w:val="00D7382D"/>
    <w:pPr>
      <w:widowControl/>
      <w:autoSpaceDN/>
      <w:spacing w:line="360" w:lineRule="auto"/>
      <w:ind w:left="720" w:firstLine="0"/>
      <w:textAlignment w:val="auto"/>
    </w:pPr>
    <w:rPr>
      <w:rFonts w:eastAsia="Calibri" w:cs="Calibri"/>
      <w:kern w:val="0"/>
      <w:sz w:val="24"/>
      <w:szCs w:val="22"/>
      <w:lang w:eastAsia="ar-SA"/>
    </w:rPr>
  </w:style>
  <w:style w:type="paragraph" w:customStyle="1" w:styleId="Style2">
    <w:name w:val="Style2"/>
    <w:basedOn w:val="a"/>
    <w:rsid w:val="00D7382D"/>
    <w:pPr>
      <w:autoSpaceDE w:val="0"/>
      <w:autoSpaceDN/>
      <w:spacing w:line="410" w:lineRule="exact"/>
      <w:ind w:firstLine="468"/>
      <w:textAlignment w:val="auto"/>
    </w:pPr>
    <w:rPr>
      <w:rFonts w:ascii="MS Reference Sans Serif" w:hAnsi="MS Reference Sans Serif" w:cs="Calibri"/>
      <w:kern w:val="0"/>
      <w:sz w:val="24"/>
      <w:szCs w:val="24"/>
      <w:lang w:eastAsia="ar-SA"/>
    </w:rPr>
  </w:style>
  <w:style w:type="paragraph" w:customStyle="1" w:styleId="Style3">
    <w:name w:val="Style3"/>
    <w:basedOn w:val="a"/>
    <w:rsid w:val="00D7382D"/>
    <w:pPr>
      <w:autoSpaceDE w:val="0"/>
      <w:autoSpaceDN/>
      <w:spacing w:line="410" w:lineRule="exact"/>
      <w:ind w:firstLine="0"/>
      <w:jc w:val="center"/>
      <w:textAlignment w:val="auto"/>
    </w:pPr>
    <w:rPr>
      <w:rFonts w:ascii="MS Reference Sans Serif" w:hAnsi="MS Reference Sans Serif" w:cs="Calibri"/>
      <w:kern w:val="0"/>
      <w:sz w:val="24"/>
      <w:szCs w:val="24"/>
      <w:lang w:eastAsia="ar-SA"/>
    </w:rPr>
  </w:style>
  <w:style w:type="paragraph" w:customStyle="1" w:styleId="Style4">
    <w:name w:val="Style4"/>
    <w:basedOn w:val="a"/>
    <w:rsid w:val="00D7382D"/>
    <w:pPr>
      <w:autoSpaceDE w:val="0"/>
      <w:autoSpaceDN/>
      <w:spacing w:line="411" w:lineRule="exact"/>
      <w:ind w:firstLine="540"/>
      <w:jc w:val="center"/>
      <w:textAlignment w:val="auto"/>
    </w:pPr>
    <w:rPr>
      <w:rFonts w:ascii="MS Reference Sans Serif" w:hAnsi="MS Reference Sans Serif" w:cs="Calibri"/>
      <w:kern w:val="0"/>
      <w:sz w:val="24"/>
      <w:szCs w:val="24"/>
      <w:lang w:eastAsia="ar-SA"/>
    </w:rPr>
  </w:style>
  <w:style w:type="paragraph" w:customStyle="1" w:styleId="Style5">
    <w:name w:val="Style5"/>
    <w:basedOn w:val="a"/>
    <w:rsid w:val="00D7382D"/>
    <w:pPr>
      <w:autoSpaceDE w:val="0"/>
      <w:autoSpaceDN/>
      <w:spacing w:line="410" w:lineRule="exact"/>
      <w:ind w:hanging="331"/>
      <w:jc w:val="center"/>
      <w:textAlignment w:val="auto"/>
    </w:pPr>
    <w:rPr>
      <w:rFonts w:ascii="MS Reference Sans Serif" w:hAnsi="MS Reference Sans Serif" w:cs="Calibri"/>
      <w:kern w:val="0"/>
      <w:sz w:val="24"/>
      <w:szCs w:val="24"/>
      <w:lang w:eastAsia="ar-SA"/>
    </w:rPr>
  </w:style>
  <w:style w:type="paragraph" w:customStyle="1" w:styleId="Style7">
    <w:name w:val="Style7"/>
    <w:basedOn w:val="a"/>
    <w:rsid w:val="00D7382D"/>
    <w:pPr>
      <w:autoSpaceDE w:val="0"/>
      <w:autoSpaceDN/>
      <w:spacing w:line="240" w:lineRule="auto"/>
      <w:ind w:firstLine="0"/>
      <w:jc w:val="center"/>
      <w:textAlignment w:val="auto"/>
    </w:pPr>
    <w:rPr>
      <w:rFonts w:ascii="MS Reference Sans Serif" w:hAnsi="MS Reference Sans Serif" w:cs="Calibri"/>
      <w:kern w:val="0"/>
      <w:sz w:val="24"/>
      <w:szCs w:val="24"/>
      <w:lang w:eastAsia="ar-SA"/>
    </w:rPr>
  </w:style>
  <w:style w:type="paragraph" w:customStyle="1" w:styleId="Style8">
    <w:name w:val="Style8"/>
    <w:basedOn w:val="a"/>
    <w:rsid w:val="00D7382D"/>
    <w:pPr>
      <w:autoSpaceDE w:val="0"/>
      <w:autoSpaceDN/>
      <w:spacing w:line="216" w:lineRule="exact"/>
      <w:ind w:firstLine="122"/>
      <w:jc w:val="center"/>
      <w:textAlignment w:val="auto"/>
    </w:pPr>
    <w:rPr>
      <w:rFonts w:ascii="MS Reference Sans Serif" w:hAnsi="MS Reference Sans Serif" w:cs="Calibri"/>
      <w:kern w:val="0"/>
      <w:sz w:val="24"/>
      <w:szCs w:val="24"/>
      <w:lang w:eastAsia="ar-SA"/>
    </w:rPr>
  </w:style>
  <w:style w:type="paragraph" w:customStyle="1" w:styleId="Style11">
    <w:name w:val="Style11"/>
    <w:basedOn w:val="a"/>
    <w:rsid w:val="00D7382D"/>
    <w:pPr>
      <w:autoSpaceDE w:val="0"/>
      <w:autoSpaceDN/>
      <w:spacing w:line="274" w:lineRule="exact"/>
      <w:ind w:firstLine="0"/>
      <w:textAlignment w:val="auto"/>
    </w:pPr>
    <w:rPr>
      <w:rFonts w:ascii="MS Reference Sans Serif" w:hAnsi="MS Reference Sans Serif" w:cs="Calibri"/>
      <w:kern w:val="0"/>
      <w:sz w:val="24"/>
      <w:szCs w:val="24"/>
      <w:lang w:eastAsia="ar-SA"/>
    </w:rPr>
  </w:style>
  <w:style w:type="paragraph" w:customStyle="1" w:styleId="Style13">
    <w:name w:val="Style13"/>
    <w:basedOn w:val="a"/>
    <w:rsid w:val="00D7382D"/>
    <w:pPr>
      <w:autoSpaceDE w:val="0"/>
      <w:autoSpaceDN/>
      <w:spacing w:line="277" w:lineRule="exact"/>
      <w:ind w:firstLine="0"/>
      <w:jc w:val="center"/>
      <w:textAlignment w:val="auto"/>
    </w:pPr>
    <w:rPr>
      <w:rFonts w:ascii="MS Reference Sans Serif" w:hAnsi="MS Reference Sans Serif" w:cs="Calibri"/>
      <w:kern w:val="0"/>
      <w:sz w:val="24"/>
      <w:szCs w:val="24"/>
      <w:lang w:eastAsia="ar-SA"/>
    </w:rPr>
  </w:style>
  <w:style w:type="paragraph" w:customStyle="1" w:styleId="Style12">
    <w:name w:val="Style12"/>
    <w:basedOn w:val="a"/>
    <w:rsid w:val="00D7382D"/>
    <w:pPr>
      <w:numPr>
        <w:numId w:val="12"/>
      </w:numPr>
      <w:tabs>
        <w:tab w:val="clear" w:pos="360"/>
      </w:tabs>
      <w:autoSpaceDE w:val="0"/>
      <w:autoSpaceDN/>
      <w:spacing w:line="281" w:lineRule="exact"/>
      <w:ind w:left="0" w:hanging="94"/>
      <w:textAlignment w:val="auto"/>
    </w:pPr>
    <w:rPr>
      <w:rFonts w:ascii="MS Reference Sans Serif" w:hAnsi="MS Reference Sans Serif" w:cs="Calibri"/>
      <w:kern w:val="0"/>
      <w:sz w:val="24"/>
      <w:szCs w:val="24"/>
      <w:lang w:eastAsia="ar-SA"/>
    </w:rPr>
  </w:style>
  <w:style w:type="paragraph" w:customStyle="1" w:styleId="Style9">
    <w:name w:val="Style9"/>
    <w:basedOn w:val="a"/>
    <w:rsid w:val="00D7382D"/>
    <w:pPr>
      <w:autoSpaceDE w:val="0"/>
      <w:autoSpaceDN/>
      <w:spacing w:line="238" w:lineRule="exact"/>
      <w:ind w:firstLine="0"/>
      <w:jc w:val="center"/>
      <w:textAlignment w:val="auto"/>
    </w:pPr>
    <w:rPr>
      <w:rFonts w:ascii="MS Reference Sans Serif" w:hAnsi="MS Reference Sans Serif" w:cs="Calibri"/>
      <w:kern w:val="0"/>
      <w:sz w:val="24"/>
      <w:szCs w:val="24"/>
      <w:lang w:eastAsia="ar-SA"/>
    </w:rPr>
  </w:style>
  <w:style w:type="paragraph" w:customStyle="1" w:styleId="Style10">
    <w:name w:val="Style10"/>
    <w:basedOn w:val="a"/>
    <w:rsid w:val="00D7382D"/>
    <w:pPr>
      <w:autoSpaceDE w:val="0"/>
      <w:autoSpaceDN/>
      <w:spacing w:line="240" w:lineRule="auto"/>
      <w:ind w:firstLine="0"/>
      <w:jc w:val="center"/>
      <w:textAlignment w:val="auto"/>
    </w:pPr>
    <w:rPr>
      <w:rFonts w:ascii="Garamond" w:hAnsi="Garamond" w:cs="Calibri"/>
      <w:kern w:val="0"/>
      <w:sz w:val="24"/>
      <w:szCs w:val="24"/>
      <w:lang w:eastAsia="ar-SA"/>
    </w:rPr>
  </w:style>
  <w:style w:type="paragraph" w:customStyle="1" w:styleId="S10">
    <w:name w:val="S_Заголовок 1"/>
    <w:basedOn w:val="a"/>
    <w:rsid w:val="00D7382D"/>
    <w:pPr>
      <w:widowControl/>
      <w:tabs>
        <w:tab w:val="num" w:pos="360"/>
        <w:tab w:val="left" w:pos="720"/>
      </w:tabs>
      <w:autoSpaceDN/>
      <w:spacing w:line="240" w:lineRule="auto"/>
      <w:ind w:left="720" w:firstLine="0"/>
      <w:jc w:val="center"/>
      <w:textAlignment w:val="auto"/>
    </w:pPr>
    <w:rPr>
      <w:rFonts w:cs="Calibri"/>
      <w:b/>
      <w:caps/>
      <w:kern w:val="0"/>
      <w:sz w:val="24"/>
      <w:szCs w:val="24"/>
      <w:lang w:eastAsia="ar-SA"/>
    </w:rPr>
  </w:style>
  <w:style w:type="paragraph" w:customStyle="1" w:styleId="S20">
    <w:name w:val="S_Заголовок 2"/>
    <w:basedOn w:val="2"/>
    <w:rsid w:val="00D7382D"/>
    <w:pPr>
      <w:keepNext w:val="0"/>
      <w:tabs>
        <w:tab w:val="num" w:pos="1070"/>
      </w:tabs>
      <w:spacing w:before="0" w:after="300"/>
      <w:ind w:left="1070" w:hanging="360"/>
      <w:jc w:val="center"/>
    </w:pPr>
    <w:rPr>
      <w:rFonts w:ascii="Times New Roman" w:hAnsi="Times New Roman" w:cs="Calibri"/>
      <w:bCs w:val="0"/>
      <w:iCs w:val="0"/>
      <w:sz w:val="24"/>
      <w:szCs w:val="24"/>
    </w:rPr>
  </w:style>
  <w:style w:type="paragraph" w:customStyle="1" w:styleId="S30">
    <w:name w:val="S_Заголовок 3"/>
    <w:basedOn w:val="3"/>
    <w:rsid w:val="00D7382D"/>
    <w:pPr>
      <w:keepNext w:val="0"/>
      <w:tabs>
        <w:tab w:val="num" w:pos="2330"/>
      </w:tabs>
      <w:spacing w:before="0" w:after="0" w:line="360" w:lineRule="auto"/>
      <w:ind w:left="2330" w:hanging="720"/>
      <w:jc w:val="both"/>
    </w:pPr>
    <w:rPr>
      <w:rFonts w:ascii="Times New Roman" w:hAnsi="Times New Roman" w:cs="Calibri"/>
      <w:b w:val="0"/>
      <w:bCs w:val="0"/>
      <w:i/>
      <w:sz w:val="24"/>
      <w:szCs w:val="24"/>
      <w:u w:val="single"/>
    </w:rPr>
  </w:style>
  <w:style w:type="paragraph" w:customStyle="1" w:styleId="S40">
    <w:name w:val="S_Заголовок 4"/>
    <w:basedOn w:val="4"/>
    <w:rsid w:val="00D7382D"/>
    <w:pPr>
      <w:keepNext w:val="0"/>
      <w:tabs>
        <w:tab w:val="num" w:pos="2150"/>
      </w:tabs>
      <w:spacing w:before="0" w:after="0" w:line="360" w:lineRule="auto"/>
      <w:ind w:left="720" w:firstLine="0"/>
      <w:jc w:val="center"/>
    </w:pPr>
    <w:rPr>
      <w:rFonts w:cs="Calibri"/>
      <w:bCs w:val="0"/>
      <w:i/>
      <w:sz w:val="24"/>
      <w:szCs w:val="24"/>
    </w:rPr>
  </w:style>
  <w:style w:type="paragraph" w:customStyle="1" w:styleId="afff">
    <w:name w:val="Таблица"/>
    <w:basedOn w:val="a"/>
    <w:qFormat/>
    <w:rsid w:val="00D7382D"/>
    <w:pPr>
      <w:widowControl/>
      <w:autoSpaceDN/>
      <w:spacing w:line="240" w:lineRule="auto"/>
      <w:ind w:firstLine="0"/>
      <w:textAlignment w:val="auto"/>
    </w:pPr>
    <w:rPr>
      <w:rFonts w:cs="Calibri"/>
      <w:kern w:val="0"/>
      <w:sz w:val="24"/>
      <w:szCs w:val="24"/>
      <w:lang w:eastAsia="ar-SA"/>
    </w:rPr>
  </w:style>
  <w:style w:type="paragraph" w:customStyle="1" w:styleId="afff0">
    <w:name w:val="Заголовок таблици"/>
    <w:basedOn w:val="a"/>
    <w:rsid w:val="00D7382D"/>
    <w:pPr>
      <w:widowControl/>
      <w:autoSpaceDN/>
      <w:spacing w:line="240" w:lineRule="auto"/>
      <w:ind w:firstLine="540"/>
      <w:textAlignment w:val="auto"/>
    </w:pPr>
    <w:rPr>
      <w:rFonts w:cs="Calibri"/>
      <w:kern w:val="0"/>
      <w:sz w:val="24"/>
      <w:szCs w:val="24"/>
      <w:lang w:eastAsia="ar-SA"/>
    </w:rPr>
  </w:style>
  <w:style w:type="paragraph" w:customStyle="1" w:styleId="111">
    <w:name w:val="Обычный11"/>
    <w:rsid w:val="00D7382D"/>
    <w:pPr>
      <w:suppressAutoHyphens/>
    </w:pPr>
    <w:rPr>
      <w:rFonts w:eastAsia="Arial" w:cs="Calibri"/>
      <w:sz w:val="24"/>
      <w:lang w:eastAsia="ar-SA"/>
    </w:rPr>
  </w:style>
  <w:style w:type="paragraph" w:customStyle="1" w:styleId="afff1">
    <w:name w:val="Обычный в таблице"/>
    <w:basedOn w:val="a"/>
    <w:rsid w:val="00D7382D"/>
    <w:pPr>
      <w:widowControl/>
      <w:autoSpaceDN/>
      <w:spacing w:line="360" w:lineRule="auto"/>
      <w:ind w:hanging="6"/>
      <w:jc w:val="center"/>
      <w:textAlignment w:val="auto"/>
    </w:pPr>
    <w:rPr>
      <w:rFonts w:cs="Calibri"/>
      <w:kern w:val="0"/>
      <w:sz w:val="24"/>
      <w:szCs w:val="24"/>
      <w:lang w:eastAsia="ar-SA"/>
    </w:rPr>
  </w:style>
  <w:style w:type="paragraph" w:customStyle="1" w:styleId="112">
    <w:name w:val="Название объекта11"/>
    <w:basedOn w:val="a"/>
    <w:next w:val="a"/>
    <w:rsid w:val="00D7382D"/>
    <w:pPr>
      <w:widowControl/>
      <w:autoSpaceDN/>
      <w:spacing w:after="200" w:line="240" w:lineRule="auto"/>
      <w:ind w:firstLine="0"/>
      <w:jc w:val="center"/>
      <w:textAlignment w:val="auto"/>
    </w:pPr>
    <w:rPr>
      <w:rFonts w:cs="Calibri"/>
      <w:b/>
      <w:bCs/>
      <w:color w:val="4F81BD"/>
      <w:kern w:val="0"/>
      <w:sz w:val="18"/>
      <w:szCs w:val="18"/>
      <w:lang w:eastAsia="ar-SA"/>
    </w:rPr>
  </w:style>
  <w:style w:type="paragraph" w:customStyle="1" w:styleId="1f2">
    <w:name w:val="Без интервала1"/>
    <w:rsid w:val="00D7382D"/>
    <w:pPr>
      <w:suppressAutoHyphens/>
    </w:pPr>
    <w:rPr>
      <w:rFonts w:ascii="Calibri" w:eastAsia="Arial" w:hAnsi="Calibri" w:cs="Calibri"/>
      <w:sz w:val="22"/>
      <w:szCs w:val="22"/>
      <w:lang w:eastAsia="ar-SA"/>
    </w:rPr>
  </w:style>
  <w:style w:type="paragraph" w:customStyle="1" w:styleId="afff2">
    <w:name w:val="Абзац рядовой"/>
    <w:basedOn w:val="a"/>
    <w:rsid w:val="00D7382D"/>
    <w:pPr>
      <w:widowControl/>
      <w:autoSpaceDN/>
      <w:spacing w:line="240" w:lineRule="auto"/>
      <w:ind w:firstLine="0"/>
      <w:textAlignment w:val="auto"/>
    </w:pPr>
    <w:rPr>
      <w:rFonts w:cs="Calibri"/>
      <w:kern w:val="0"/>
      <w:sz w:val="28"/>
      <w:szCs w:val="28"/>
      <w:lang w:eastAsia="ar-SA"/>
    </w:rPr>
  </w:style>
  <w:style w:type="paragraph" w:customStyle="1" w:styleId="ConsNormal">
    <w:name w:val="ConsNormal"/>
    <w:rsid w:val="00D7382D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afff3">
    <w:name w:val="СтильЗ"/>
    <w:basedOn w:val="a"/>
    <w:rsid w:val="00D7382D"/>
    <w:pPr>
      <w:widowControl/>
      <w:autoSpaceDN/>
      <w:spacing w:line="360" w:lineRule="auto"/>
      <w:ind w:firstLine="567"/>
      <w:textAlignment w:val="auto"/>
    </w:pPr>
    <w:rPr>
      <w:rFonts w:cs="Calibri"/>
      <w:kern w:val="0"/>
      <w:sz w:val="24"/>
      <w:lang w:eastAsia="ar-SA"/>
    </w:rPr>
  </w:style>
  <w:style w:type="paragraph" w:customStyle="1" w:styleId="2c">
    <w:name w:val="Заг 2 Знак"/>
    <w:basedOn w:val="a"/>
    <w:rsid w:val="00D7382D"/>
    <w:pPr>
      <w:widowControl/>
      <w:autoSpaceDN/>
      <w:spacing w:before="240" w:after="180" w:line="240" w:lineRule="auto"/>
      <w:ind w:firstLine="0"/>
      <w:jc w:val="left"/>
      <w:textAlignment w:val="auto"/>
    </w:pPr>
    <w:rPr>
      <w:rFonts w:ascii="Arial" w:hAnsi="Arial" w:cs="Arial"/>
      <w:b/>
      <w:caps/>
      <w:color w:val="0070C0"/>
      <w:kern w:val="0"/>
      <w:sz w:val="24"/>
      <w:szCs w:val="28"/>
      <w:lang w:eastAsia="ar-SA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S5">
    <w:name w:val="S_Обычний подчёркнутый"/>
    <w:basedOn w:val="a"/>
    <w:rsid w:val="00D7382D"/>
    <w:pPr>
      <w:widowControl/>
      <w:autoSpaceDN/>
      <w:spacing w:line="240" w:lineRule="auto"/>
      <w:ind w:firstLine="0"/>
      <w:jc w:val="center"/>
      <w:textAlignment w:val="auto"/>
    </w:pPr>
    <w:rPr>
      <w:rFonts w:cs="Calibri"/>
      <w:i/>
      <w:kern w:val="0"/>
      <w:sz w:val="24"/>
      <w:szCs w:val="24"/>
      <w:u w:val="single"/>
      <w:lang w:eastAsia="ar-SA"/>
    </w:rPr>
  </w:style>
  <w:style w:type="paragraph" w:customStyle="1" w:styleId="1f3">
    <w:name w:val="Основной текст1"/>
    <w:basedOn w:val="a"/>
    <w:rsid w:val="00D7382D"/>
    <w:pPr>
      <w:widowControl/>
      <w:shd w:val="clear" w:color="auto" w:fill="FFFFFF"/>
      <w:autoSpaceDN/>
      <w:spacing w:line="274" w:lineRule="exact"/>
      <w:ind w:firstLine="0"/>
      <w:textAlignment w:val="auto"/>
    </w:pPr>
    <w:rPr>
      <w:rFonts w:cs="Calibri"/>
      <w:kern w:val="0"/>
      <w:sz w:val="20"/>
      <w:lang w:eastAsia="ar-SA"/>
    </w:rPr>
  </w:style>
  <w:style w:type="paragraph" w:customStyle="1" w:styleId="Bodytext101">
    <w:name w:val="Body text (10)1"/>
    <w:basedOn w:val="a"/>
    <w:rsid w:val="00D7382D"/>
    <w:pPr>
      <w:widowControl/>
      <w:shd w:val="clear" w:color="auto" w:fill="FFFFFF"/>
      <w:autoSpaceDN/>
      <w:spacing w:before="420" w:after="180" w:line="283" w:lineRule="exact"/>
      <w:ind w:hanging="1160"/>
      <w:textAlignment w:val="auto"/>
    </w:pPr>
    <w:rPr>
      <w:rFonts w:ascii="Arial Narrow" w:hAnsi="Arial Narrow" w:cs="Arial Narrow"/>
      <w:kern w:val="0"/>
      <w:sz w:val="21"/>
      <w:szCs w:val="21"/>
      <w:lang w:eastAsia="ar-SA"/>
    </w:rPr>
  </w:style>
  <w:style w:type="paragraph" w:customStyle="1" w:styleId="Bodytext1">
    <w:name w:val="Body text1"/>
    <w:basedOn w:val="a"/>
    <w:rsid w:val="00D7382D"/>
    <w:pPr>
      <w:widowControl/>
      <w:shd w:val="clear" w:color="auto" w:fill="FFFFFF"/>
      <w:autoSpaceDN/>
      <w:spacing w:after="180" w:line="298" w:lineRule="exact"/>
      <w:ind w:firstLine="0"/>
      <w:textAlignment w:val="auto"/>
    </w:pPr>
    <w:rPr>
      <w:rFonts w:ascii="Arial Unicode MS" w:eastAsia="Arial Unicode MS" w:hAnsi="Arial Unicode MS" w:cs="Arial Unicode MS"/>
      <w:kern w:val="0"/>
      <w:sz w:val="20"/>
      <w:lang w:eastAsia="ar-SA"/>
    </w:rPr>
  </w:style>
  <w:style w:type="paragraph" w:customStyle="1" w:styleId="311">
    <w:name w:val="Основной текст с отступом 31"/>
    <w:basedOn w:val="a"/>
    <w:rsid w:val="00D7382D"/>
    <w:pPr>
      <w:widowControl/>
      <w:autoSpaceDN/>
      <w:spacing w:after="120" w:line="360" w:lineRule="auto"/>
      <w:ind w:left="283" w:firstLine="0"/>
      <w:textAlignment w:val="auto"/>
    </w:pPr>
    <w:rPr>
      <w:rFonts w:eastAsia="Calibri" w:cs="Calibri"/>
      <w:bCs/>
      <w:kern w:val="0"/>
      <w:sz w:val="16"/>
      <w:szCs w:val="16"/>
      <w:lang w:val="x-none" w:eastAsia="ar-SA"/>
    </w:rPr>
  </w:style>
  <w:style w:type="paragraph" w:customStyle="1" w:styleId="44">
    <w:name w:val="Стиль 4"/>
    <w:basedOn w:val="4"/>
    <w:rsid w:val="00D7382D"/>
    <w:pPr>
      <w:keepLines/>
      <w:numPr>
        <w:ilvl w:val="0"/>
        <w:numId w:val="0"/>
      </w:numPr>
      <w:spacing w:before="200" w:after="0" w:line="360" w:lineRule="auto"/>
      <w:ind w:firstLine="709"/>
      <w:jc w:val="both"/>
    </w:pPr>
    <w:rPr>
      <w:rFonts w:cs="Calibri"/>
      <w:iCs/>
      <w:sz w:val="24"/>
      <w:szCs w:val="22"/>
      <w:lang w:val="x-none"/>
    </w:rPr>
  </w:style>
  <w:style w:type="paragraph" w:customStyle="1" w:styleId="afff4">
    <w:name w:val="Стиль"/>
    <w:rsid w:val="00D7382D"/>
    <w:pPr>
      <w:widowControl w:val="0"/>
      <w:suppressAutoHyphens/>
      <w:autoSpaceDE w:val="0"/>
    </w:pPr>
    <w:rPr>
      <w:rFonts w:eastAsia="Arial" w:cs="Calibri"/>
      <w:sz w:val="24"/>
      <w:szCs w:val="24"/>
      <w:lang w:eastAsia="ar-SA"/>
    </w:rPr>
  </w:style>
  <w:style w:type="paragraph" w:customStyle="1" w:styleId="ConsNonformat">
    <w:name w:val="ConsNonformat"/>
    <w:rsid w:val="00D7382D"/>
    <w:pPr>
      <w:widowControl w:val="0"/>
      <w:suppressAutoHyphens/>
      <w:autoSpaceDE w:val="0"/>
      <w:ind w:right="19772"/>
    </w:pPr>
    <w:rPr>
      <w:rFonts w:ascii="Courier New" w:eastAsia="Arial" w:hAnsi="Courier New" w:cs="Courier New"/>
      <w:lang w:eastAsia="ar-SA"/>
    </w:rPr>
  </w:style>
  <w:style w:type="paragraph" w:customStyle="1" w:styleId="afff5">
    <w:name w:val="Знак Знак Знак Знак Знак Знак"/>
    <w:basedOn w:val="a"/>
    <w:rsid w:val="00D7382D"/>
    <w:pPr>
      <w:widowControl/>
      <w:autoSpaceDN/>
      <w:spacing w:before="280" w:after="280" w:line="276" w:lineRule="auto"/>
      <w:ind w:firstLine="0"/>
      <w:jc w:val="left"/>
      <w:textAlignment w:val="auto"/>
    </w:pPr>
    <w:rPr>
      <w:rFonts w:ascii="Tahoma" w:eastAsia="Calibri" w:hAnsi="Tahoma" w:cs="Calibri"/>
      <w:kern w:val="0"/>
      <w:sz w:val="20"/>
      <w:lang w:val="en-US" w:eastAsia="ar-SA"/>
    </w:rPr>
  </w:style>
  <w:style w:type="paragraph" w:customStyle="1" w:styleId="1f4">
    <w:name w:val="Цитата1"/>
    <w:basedOn w:val="a"/>
    <w:rsid w:val="00D7382D"/>
    <w:pPr>
      <w:widowControl/>
      <w:autoSpaceDN/>
      <w:spacing w:line="240" w:lineRule="auto"/>
      <w:ind w:left="-567" w:right="-1" w:firstLine="567"/>
      <w:textAlignment w:val="auto"/>
    </w:pPr>
    <w:rPr>
      <w:rFonts w:cs="Calibri"/>
      <w:kern w:val="0"/>
      <w:sz w:val="28"/>
      <w:lang w:eastAsia="ar-SA"/>
    </w:rPr>
  </w:style>
  <w:style w:type="paragraph" w:customStyle="1" w:styleId="uni">
    <w:name w:val="uni"/>
    <w:basedOn w:val="a"/>
    <w:rsid w:val="00D7382D"/>
    <w:pPr>
      <w:widowControl/>
      <w:autoSpaceDN/>
      <w:spacing w:before="280" w:after="280" w:line="240" w:lineRule="auto"/>
      <w:ind w:firstLine="0"/>
      <w:jc w:val="left"/>
      <w:textAlignment w:val="auto"/>
    </w:pPr>
    <w:rPr>
      <w:rFonts w:cs="Calibri"/>
      <w:kern w:val="0"/>
      <w:sz w:val="24"/>
      <w:szCs w:val="24"/>
      <w:lang w:eastAsia="ar-SA"/>
    </w:rPr>
  </w:style>
  <w:style w:type="paragraph" w:customStyle="1" w:styleId="afff6">
    <w:name w:val="основной текст"/>
    <w:basedOn w:val="a"/>
    <w:rsid w:val="00D7382D"/>
    <w:pPr>
      <w:widowControl/>
      <w:autoSpaceDN/>
      <w:spacing w:after="120" w:line="240" w:lineRule="auto"/>
      <w:ind w:firstLine="851"/>
      <w:textAlignment w:val="auto"/>
    </w:pPr>
    <w:rPr>
      <w:rFonts w:ascii="Arial" w:hAnsi="Arial" w:cs="Calibri"/>
      <w:kern w:val="0"/>
      <w:sz w:val="28"/>
      <w:lang w:eastAsia="ar-SA"/>
    </w:rPr>
  </w:style>
  <w:style w:type="paragraph" w:customStyle="1" w:styleId="1f5">
    <w:name w:val="Текст примечания1"/>
    <w:basedOn w:val="a"/>
    <w:rsid w:val="00D7382D"/>
    <w:pPr>
      <w:widowControl/>
      <w:autoSpaceDN/>
      <w:spacing w:line="360" w:lineRule="auto"/>
      <w:ind w:firstLine="680"/>
      <w:textAlignment w:val="auto"/>
    </w:pPr>
    <w:rPr>
      <w:rFonts w:cs="Calibri"/>
      <w:kern w:val="0"/>
      <w:sz w:val="20"/>
      <w:lang w:eastAsia="ar-SA"/>
    </w:rPr>
  </w:style>
  <w:style w:type="paragraph" w:customStyle="1" w:styleId="Char">
    <w:name w:val="Char Знак"/>
    <w:basedOn w:val="a"/>
    <w:rsid w:val="00D7382D"/>
    <w:pPr>
      <w:widowControl/>
      <w:autoSpaceDN/>
      <w:spacing w:before="280" w:after="280" w:line="240" w:lineRule="auto"/>
      <w:ind w:firstLine="0"/>
      <w:jc w:val="left"/>
      <w:textAlignment w:val="auto"/>
    </w:pPr>
    <w:rPr>
      <w:rFonts w:ascii="Tahoma" w:hAnsi="Tahoma" w:cs="Calibri"/>
      <w:kern w:val="0"/>
      <w:sz w:val="20"/>
      <w:lang w:val="en-US" w:eastAsia="ar-SA"/>
    </w:rPr>
  </w:style>
  <w:style w:type="paragraph" w:customStyle="1" w:styleId="1f6">
    <w:name w:val="_ЗАГОЛОВОК 1"/>
    <w:basedOn w:val="a"/>
    <w:rsid w:val="00D7382D"/>
    <w:pPr>
      <w:keepNext/>
      <w:pageBreakBefore/>
      <w:widowControl/>
      <w:autoSpaceDN/>
      <w:spacing w:before="120" w:line="360" w:lineRule="auto"/>
      <w:ind w:firstLine="0"/>
      <w:textAlignment w:val="auto"/>
    </w:pPr>
    <w:rPr>
      <w:rFonts w:ascii="Arial" w:hAnsi="Arial" w:cs="Arial"/>
      <w:b/>
      <w:bCs/>
      <w:caps/>
      <w:kern w:val="0"/>
      <w:sz w:val="28"/>
      <w:szCs w:val="32"/>
      <w:lang w:eastAsia="ar-SA"/>
    </w:rPr>
  </w:style>
  <w:style w:type="paragraph" w:customStyle="1" w:styleId="afff7">
    <w:name w:val="Штамп"/>
    <w:basedOn w:val="a"/>
    <w:rsid w:val="00D7382D"/>
    <w:pPr>
      <w:widowControl/>
      <w:autoSpaceDN/>
      <w:spacing w:line="240" w:lineRule="auto"/>
      <w:ind w:firstLine="0"/>
      <w:jc w:val="center"/>
      <w:textAlignment w:val="auto"/>
    </w:pPr>
    <w:rPr>
      <w:rFonts w:ascii="ГОСТ тип А" w:hAnsi="ГОСТ тип А" w:cs="Calibri"/>
      <w:i/>
      <w:kern w:val="0"/>
      <w:sz w:val="18"/>
      <w:lang w:eastAsia="ar-SA"/>
    </w:rPr>
  </w:style>
  <w:style w:type="paragraph" w:customStyle="1" w:styleId="1f7">
    <w:name w:val="Абзац списка1"/>
    <w:basedOn w:val="a"/>
    <w:rsid w:val="00D7382D"/>
    <w:pPr>
      <w:widowControl/>
      <w:autoSpaceDN/>
      <w:spacing w:after="200" w:line="276" w:lineRule="auto"/>
      <w:ind w:left="720" w:firstLine="0"/>
      <w:jc w:val="left"/>
      <w:textAlignment w:val="auto"/>
    </w:pPr>
    <w:rPr>
      <w:rFonts w:eastAsia="Calibri" w:cs="Calibri"/>
      <w:kern w:val="0"/>
      <w:sz w:val="24"/>
      <w:szCs w:val="22"/>
      <w:lang w:eastAsia="ar-SA"/>
    </w:rPr>
  </w:style>
  <w:style w:type="paragraph" w:customStyle="1" w:styleId="msolistparagraph0">
    <w:name w:val="msolistparagraph"/>
    <w:basedOn w:val="a"/>
    <w:rsid w:val="00D7382D"/>
    <w:pPr>
      <w:widowControl/>
      <w:autoSpaceDN/>
      <w:spacing w:after="200" w:line="276" w:lineRule="auto"/>
      <w:ind w:left="720" w:firstLine="0"/>
      <w:jc w:val="left"/>
      <w:textAlignment w:val="auto"/>
    </w:pPr>
    <w:rPr>
      <w:rFonts w:ascii="Calibri" w:eastAsia="Calibri" w:hAnsi="Calibri" w:cs="Calibri"/>
      <w:kern w:val="0"/>
      <w:sz w:val="22"/>
      <w:szCs w:val="22"/>
      <w:lang w:eastAsia="ar-SA"/>
    </w:rPr>
  </w:style>
  <w:style w:type="paragraph" w:customStyle="1" w:styleId="xl65">
    <w:name w:val="xl65"/>
    <w:basedOn w:val="a"/>
    <w:rsid w:val="00D7382D"/>
    <w:pPr>
      <w:widowControl/>
      <w:autoSpaceDN/>
      <w:spacing w:before="280" w:after="280" w:line="240" w:lineRule="auto"/>
      <w:ind w:firstLine="0"/>
      <w:jc w:val="left"/>
      <w:textAlignment w:val="center"/>
    </w:pPr>
    <w:rPr>
      <w:rFonts w:cs="Calibri"/>
      <w:kern w:val="0"/>
      <w:sz w:val="24"/>
      <w:szCs w:val="24"/>
      <w:lang w:eastAsia="ar-SA"/>
    </w:rPr>
  </w:style>
  <w:style w:type="paragraph" w:customStyle="1" w:styleId="xl66">
    <w:name w:val="xl66"/>
    <w:basedOn w:val="a"/>
    <w:rsid w:val="00D7382D"/>
    <w:pPr>
      <w:widowControl/>
      <w:autoSpaceDN/>
      <w:spacing w:before="280" w:after="280" w:line="240" w:lineRule="auto"/>
      <w:ind w:firstLine="0"/>
      <w:jc w:val="center"/>
      <w:textAlignment w:val="center"/>
    </w:pPr>
    <w:rPr>
      <w:rFonts w:cs="Calibri"/>
      <w:kern w:val="0"/>
      <w:sz w:val="24"/>
      <w:szCs w:val="24"/>
      <w:lang w:eastAsia="ar-SA"/>
    </w:rPr>
  </w:style>
  <w:style w:type="paragraph" w:customStyle="1" w:styleId="xl67">
    <w:name w:val="xl67"/>
    <w:basedOn w:val="a"/>
    <w:rsid w:val="00D7382D"/>
    <w:pPr>
      <w:widowControl/>
      <w:autoSpaceDN/>
      <w:spacing w:before="280" w:after="280" w:line="240" w:lineRule="auto"/>
      <w:ind w:firstLine="0"/>
      <w:jc w:val="center"/>
      <w:textAlignment w:val="center"/>
    </w:pPr>
    <w:rPr>
      <w:rFonts w:cs="Calibri"/>
      <w:kern w:val="0"/>
      <w:sz w:val="24"/>
      <w:szCs w:val="24"/>
      <w:lang w:eastAsia="ar-SA"/>
    </w:rPr>
  </w:style>
  <w:style w:type="paragraph" w:customStyle="1" w:styleId="xl68">
    <w:name w:val="xl68"/>
    <w:basedOn w:val="a"/>
    <w:rsid w:val="00D7382D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kern w:val="0"/>
      <w:sz w:val="24"/>
      <w:szCs w:val="24"/>
      <w:lang w:eastAsia="ar-SA"/>
    </w:rPr>
  </w:style>
  <w:style w:type="paragraph" w:customStyle="1" w:styleId="xl69">
    <w:name w:val="xl69"/>
    <w:basedOn w:val="a"/>
    <w:rsid w:val="00D7382D"/>
    <w:pPr>
      <w:widowControl/>
      <w:autoSpaceDN/>
      <w:spacing w:before="280" w:after="280" w:line="240" w:lineRule="auto"/>
      <w:ind w:firstLine="0"/>
      <w:jc w:val="left"/>
      <w:textAlignment w:val="center"/>
    </w:pPr>
    <w:rPr>
      <w:rFonts w:cs="Calibri"/>
      <w:b/>
      <w:bCs/>
      <w:kern w:val="0"/>
      <w:sz w:val="24"/>
      <w:szCs w:val="24"/>
      <w:lang w:eastAsia="ar-SA"/>
    </w:rPr>
  </w:style>
  <w:style w:type="paragraph" w:customStyle="1" w:styleId="xl70">
    <w:name w:val="xl70"/>
    <w:basedOn w:val="a"/>
    <w:rsid w:val="00D7382D"/>
    <w:pPr>
      <w:widowControl/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kern w:val="0"/>
      <w:sz w:val="24"/>
      <w:szCs w:val="24"/>
      <w:lang w:eastAsia="ar-SA"/>
    </w:rPr>
  </w:style>
  <w:style w:type="paragraph" w:customStyle="1" w:styleId="xl71">
    <w:name w:val="xl71"/>
    <w:basedOn w:val="a"/>
    <w:rsid w:val="00D7382D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kern w:val="0"/>
      <w:sz w:val="24"/>
      <w:szCs w:val="24"/>
      <w:lang w:eastAsia="ar-SA"/>
    </w:rPr>
  </w:style>
  <w:style w:type="paragraph" w:customStyle="1" w:styleId="xl72">
    <w:name w:val="xl72"/>
    <w:basedOn w:val="a"/>
    <w:rsid w:val="00D7382D"/>
    <w:pPr>
      <w:widowControl/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b/>
      <w:bCs/>
      <w:kern w:val="0"/>
      <w:sz w:val="24"/>
      <w:szCs w:val="24"/>
      <w:lang w:eastAsia="ar-SA"/>
    </w:rPr>
  </w:style>
  <w:style w:type="paragraph" w:customStyle="1" w:styleId="xl73">
    <w:name w:val="xl73"/>
    <w:basedOn w:val="a"/>
    <w:rsid w:val="00D7382D"/>
    <w:pPr>
      <w:widowControl/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b/>
      <w:bCs/>
      <w:kern w:val="0"/>
      <w:sz w:val="24"/>
      <w:szCs w:val="24"/>
      <w:lang w:eastAsia="ar-SA"/>
    </w:rPr>
  </w:style>
  <w:style w:type="paragraph" w:customStyle="1" w:styleId="xl74">
    <w:name w:val="xl74"/>
    <w:basedOn w:val="a"/>
    <w:rsid w:val="00D7382D"/>
    <w:pPr>
      <w:widowControl/>
      <w:pBdr>
        <w:top w:val="single" w:sz="8" w:space="0" w:color="000000"/>
        <w:left w:val="single" w:sz="8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b/>
      <w:bCs/>
      <w:kern w:val="0"/>
      <w:sz w:val="24"/>
      <w:szCs w:val="24"/>
      <w:lang w:eastAsia="ar-SA"/>
    </w:rPr>
  </w:style>
  <w:style w:type="paragraph" w:customStyle="1" w:styleId="xl75">
    <w:name w:val="xl75"/>
    <w:basedOn w:val="a"/>
    <w:rsid w:val="00D7382D"/>
    <w:pPr>
      <w:widowControl/>
      <w:pBdr>
        <w:left w:val="single" w:sz="8" w:space="0" w:color="000000"/>
        <w:bottom w:val="single" w:sz="8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b/>
      <w:bCs/>
      <w:kern w:val="0"/>
      <w:sz w:val="24"/>
      <w:szCs w:val="24"/>
      <w:lang w:eastAsia="ar-SA"/>
    </w:rPr>
  </w:style>
  <w:style w:type="paragraph" w:customStyle="1" w:styleId="xl76">
    <w:name w:val="xl76"/>
    <w:basedOn w:val="a"/>
    <w:rsid w:val="00D7382D"/>
    <w:pPr>
      <w:widowControl/>
      <w:pBdr>
        <w:top w:val="single" w:sz="8" w:space="0" w:color="000000"/>
        <w:right w:val="single" w:sz="4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b/>
      <w:bCs/>
      <w:kern w:val="0"/>
      <w:sz w:val="24"/>
      <w:szCs w:val="24"/>
      <w:lang w:eastAsia="ar-SA"/>
    </w:rPr>
  </w:style>
  <w:style w:type="paragraph" w:customStyle="1" w:styleId="xl77">
    <w:name w:val="xl77"/>
    <w:basedOn w:val="a"/>
    <w:rsid w:val="00D7382D"/>
    <w:pPr>
      <w:widowControl/>
      <w:pBdr>
        <w:bottom w:val="single" w:sz="8" w:space="0" w:color="000000"/>
        <w:right w:val="single" w:sz="4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b/>
      <w:bCs/>
      <w:kern w:val="0"/>
      <w:sz w:val="24"/>
      <w:szCs w:val="24"/>
      <w:lang w:eastAsia="ar-SA"/>
    </w:rPr>
  </w:style>
  <w:style w:type="paragraph" w:customStyle="1" w:styleId="xl78">
    <w:name w:val="xl78"/>
    <w:basedOn w:val="a"/>
    <w:rsid w:val="00D7382D"/>
    <w:pPr>
      <w:widowControl/>
      <w:pBdr>
        <w:top w:val="single" w:sz="8" w:space="0" w:color="000000"/>
        <w:left w:val="single" w:sz="4" w:space="0" w:color="000000"/>
        <w:right w:val="single" w:sz="8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b/>
      <w:bCs/>
      <w:kern w:val="0"/>
      <w:sz w:val="24"/>
      <w:szCs w:val="24"/>
      <w:lang w:eastAsia="ar-SA"/>
    </w:rPr>
  </w:style>
  <w:style w:type="paragraph" w:customStyle="1" w:styleId="xl79">
    <w:name w:val="xl79"/>
    <w:basedOn w:val="a"/>
    <w:rsid w:val="00D7382D"/>
    <w:pPr>
      <w:widowControl/>
      <w:pBdr>
        <w:left w:val="single" w:sz="4" w:space="0" w:color="000000"/>
        <w:bottom w:val="single" w:sz="8" w:space="0" w:color="000000"/>
        <w:right w:val="single" w:sz="8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b/>
      <w:bCs/>
      <w:kern w:val="0"/>
      <w:sz w:val="24"/>
      <w:szCs w:val="24"/>
      <w:lang w:eastAsia="ar-SA"/>
    </w:rPr>
  </w:style>
  <w:style w:type="paragraph" w:customStyle="1" w:styleId="xl80">
    <w:name w:val="xl80"/>
    <w:basedOn w:val="a"/>
    <w:rsid w:val="00D7382D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kern w:val="0"/>
      <w:sz w:val="24"/>
      <w:szCs w:val="24"/>
      <w:lang w:eastAsia="ar-SA"/>
    </w:rPr>
  </w:style>
  <w:style w:type="paragraph" w:customStyle="1" w:styleId="xl81">
    <w:name w:val="xl81"/>
    <w:basedOn w:val="a"/>
    <w:rsid w:val="00D7382D"/>
    <w:pPr>
      <w:widowControl/>
      <w:pBdr>
        <w:top w:val="single" w:sz="4" w:space="0" w:color="000000"/>
        <w:left w:val="single" w:sz="4" w:space="0" w:color="000000"/>
        <w:bottom w:val="single" w:sz="8" w:space="0" w:color="000000"/>
        <w:right w:val="single" w:sz="8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kern w:val="0"/>
      <w:sz w:val="24"/>
      <w:szCs w:val="24"/>
      <w:lang w:eastAsia="ar-SA"/>
    </w:rPr>
  </w:style>
  <w:style w:type="paragraph" w:customStyle="1" w:styleId="xl82">
    <w:name w:val="xl82"/>
    <w:basedOn w:val="a"/>
    <w:rsid w:val="00D7382D"/>
    <w:pPr>
      <w:widowControl/>
      <w:pBdr>
        <w:left w:val="single" w:sz="4" w:space="0" w:color="000000"/>
        <w:bottom w:val="single" w:sz="4" w:space="0" w:color="000000"/>
        <w:right w:val="single" w:sz="8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kern w:val="0"/>
      <w:sz w:val="24"/>
      <w:szCs w:val="24"/>
      <w:lang w:eastAsia="ar-SA"/>
    </w:rPr>
  </w:style>
  <w:style w:type="paragraph" w:customStyle="1" w:styleId="xl83">
    <w:name w:val="xl83"/>
    <w:basedOn w:val="a"/>
    <w:rsid w:val="00D7382D"/>
    <w:pPr>
      <w:widowControl/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kern w:val="0"/>
      <w:sz w:val="24"/>
      <w:szCs w:val="24"/>
      <w:lang w:eastAsia="ar-SA"/>
    </w:rPr>
  </w:style>
  <w:style w:type="paragraph" w:customStyle="1" w:styleId="xl84">
    <w:name w:val="xl84"/>
    <w:basedOn w:val="a"/>
    <w:rsid w:val="00D7382D"/>
    <w:pPr>
      <w:widowControl/>
      <w:pBdr>
        <w:top w:val="single" w:sz="4" w:space="0" w:color="000000"/>
        <w:left w:val="single" w:sz="8" w:space="0" w:color="000000"/>
        <w:bottom w:val="single" w:sz="8" w:space="0" w:color="000000"/>
        <w:right w:val="single" w:sz="4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kern w:val="0"/>
      <w:sz w:val="24"/>
      <w:szCs w:val="24"/>
      <w:lang w:eastAsia="ar-SA"/>
    </w:rPr>
  </w:style>
  <w:style w:type="paragraph" w:customStyle="1" w:styleId="xl85">
    <w:name w:val="xl85"/>
    <w:basedOn w:val="a"/>
    <w:rsid w:val="00D7382D"/>
    <w:pPr>
      <w:widowControl/>
      <w:pBdr>
        <w:left w:val="single" w:sz="8" w:space="0" w:color="000000"/>
        <w:bottom w:val="single" w:sz="4" w:space="0" w:color="000000"/>
        <w:right w:val="single" w:sz="4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kern w:val="0"/>
      <w:sz w:val="24"/>
      <w:szCs w:val="24"/>
      <w:lang w:eastAsia="ar-SA"/>
    </w:rPr>
  </w:style>
  <w:style w:type="paragraph" w:styleId="51">
    <w:name w:val="toc 5"/>
    <w:basedOn w:val="1b"/>
    <w:rsid w:val="00D7382D"/>
    <w:pPr>
      <w:tabs>
        <w:tab w:val="right" w:leader="dot" w:pos="8506"/>
      </w:tabs>
      <w:spacing w:line="360" w:lineRule="auto"/>
      <w:ind w:left="1132"/>
      <w:jc w:val="both"/>
    </w:pPr>
    <w:rPr>
      <w:rFonts w:ascii="Arial" w:eastAsia="Calibri" w:hAnsi="Arial" w:cs="Mangal"/>
      <w:sz w:val="24"/>
      <w:szCs w:val="22"/>
    </w:rPr>
  </w:style>
  <w:style w:type="paragraph" w:styleId="61">
    <w:name w:val="toc 6"/>
    <w:basedOn w:val="1b"/>
    <w:rsid w:val="00D7382D"/>
    <w:pPr>
      <w:tabs>
        <w:tab w:val="right" w:leader="dot" w:pos="8223"/>
      </w:tabs>
      <w:spacing w:line="360" w:lineRule="auto"/>
      <w:ind w:left="1415"/>
      <w:jc w:val="both"/>
    </w:pPr>
    <w:rPr>
      <w:rFonts w:ascii="Arial" w:eastAsia="Calibri" w:hAnsi="Arial" w:cs="Mangal"/>
      <w:sz w:val="24"/>
      <w:szCs w:val="22"/>
    </w:rPr>
  </w:style>
  <w:style w:type="paragraph" w:styleId="71">
    <w:name w:val="toc 7"/>
    <w:basedOn w:val="1b"/>
    <w:rsid w:val="00D7382D"/>
    <w:pPr>
      <w:tabs>
        <w:tab w:val="right" w:leader="dot" w:pos="7940"/>
      </w:tabs>
      <w:spacing w:line="360" w:lineRule="auto"/>
      <w:ind w:left="1698"/>
      <w:jc w:val="both"/>
    </w:pPr>
    <w:rPr>
      <w:rFonts w:ascii="Arial" w:eastAsia="Calibri" w:hAnsi="Arial" w:cs="Mangal"/>
      <w:sz w:val="24"/>
      <w:szCs w:val="22"/>
    </w:rPr>
  </w:style>
  <w:style w:type="paragraph" w:styleId="81">
    <w:name w:val="toc 8"/>
    <w:basedOn w:val="1b"/>
    <w:rsid w:val="00D7382D"/>
    <w:pPr>
      <w:tabs>
        <w:tab w:val="right" w:leader="dot" w:pos="7657"/>
      </w:tabs>
      <w:spacing w:line="360" w:lineRule="auto"/>
      <w:ind w:left="1981"/>
      <w:jc w:val="both"/>
    </w:pPr>
    <w:rPr>
      <w:rFonts w:ascii="Arial" w:eastAsia="Calibri" w:hAnsi="Arial" w:cs="Mangal"/>
      <w:sz w:val="24"/>
      <w:szCs w:val="22"/>
    </w:rPr>
  </w:style>
  <w:style w:type="paragraph" w:styleId="91">
    <w:name w:val="toc 9"/>
    <w:basedOn w:val="1b"/>
    <w:rsid w:val="00D7382D"/>
    <w:pPr>
      <w:tabs>
        <w:tab w:val="right" w:leader="dot" w:pos="7374"/>
      </w:tabs>
      <w:spacing w:line="360" w:lineRule="auto"/>
      <w:ind w:left="2264"/>
      <w:jc w:val="both"/>
    </w:pPr>
    <w:rPr>
      <w:rFonts w:ascii="Arial" w:eastAsia="Calibri" w:hAnsi="Arial" w:cs="Mangal"/>
      <w:sz w:val="24"/>
      <w:szCs w:val="22"/>
    </w:rPr>
  </w:style>
  <w:style w:type="paragraph" w:customStyle="1" w:styleId="100">
    <w:name w:val="Оглавление 10"/>
    <w:basedOn w:val="1b"/>
    <w:rsid w:val="00D7382D"/>
    <w:pPr>
      <w:tabs>
        <w:tab w:val="right" w:leader="dot" w:pos="7091"/>
      </w:tabs>
      <w:spacing w:line="360" w:lineRule="auto"/>
      <w:ind w:left="2547"/>
      <w:jc w:val="both"/>
    </w:pPr>
    <w:rPr>
      <w:rFonts w:ascii="Arial" w:eastAsia="Calibri" w:hAnsi="Arial" w:cs="Mangal"/>
      <w:sz w:val="24"/>
      <w:szCs w:val="22"/>
    </w:rPr>
  </w:style>
  <w:style w:type="paragraph" w:styleId="afff8">
    <w:name w:val="Block Text"/>
    <w:basedOn w:val="a"/>
    <w:unhideWhenUsed/>
    <w:rsid w:val="00D7382D"/>
    <w:pPr>
      <w:widowControl/>
      <w:tabs>
        <w:tab w:val="left" w:pos="1418"/>
      </w:tabs>
      <w:suppressAutoHyphens w:val="0"/>
      <w:overflowPunct w:val="0"/>
      <w:autoSpaceDE w:val="0"/>
      <w:adjustRightInd w:val="0"/>
      <w:spacing w:line="240" w:lineRule="auto"/>
      <w:ind w:left="660" w:right="-143" w:firstLine="0"/>
      <w:jc w:val="left"/>
      <w:textAlignment w:val="auto"/>
    </w:pPr>
    <w:rPr>
      <w:kern w:val="0"/>
      <w:sz w:val="24"/>
      <w:szCs w:val="24"/>
    </w:rPr>
  </w:style>
  <w:style w:type="character" w:customStyle="1" w:styleId="apple-converted-space">
    <w:name w:val="apple-converted-space"/>
    <w:rsid w:val="00D7382D"/>
  </w:style>
  <w:style w:type="paragraph" w:customStyle="1" w:styleId="afff9">
    <w:name w:val="П.З."/>
    <w:basedOn w:val="a"/>
    <w:link w:val="afffa"/>
    <w:uiPriority w:val="99"/>
    <w:rsid w:val="00D7382D"/>
    <w:pPr>
      <w:widowControl/>
      <w:suppressAutoHyphens w:val="0"/>
      <w:autoSpaceDN/>
      <w:spacing w:line="240" w:lineRule="auto"/>
      <w:ind w:firstLine="851"/>
      <w:jc w:val="left"/>
      <w:textAlignment w:val="auto"/>
    </w:pPr>
    <w:rPr>
      <w:rFonts w:ascii="Calibri" w:hAnsi="Calibri"/>
      <w:kern w:val="0"/>
      <w:sz w:val="24"/>
      <w:szCs w:val="28"/>
      <w:lang w:val="x-none" w:eastAsia="x-none"/>
    </w:rPr>
  </w:style>
  <w:style w:type="character" w:customStyle="1" w:styleId="afffa">
    <w:name w:val="П.З. Знак"/>
    <w:link w:val="afff9"/>
    <w:uiPriority w:val="99"/>
    <w:locked/>
    <w:rsid w:val="00D7382D"/>
    <w:rPr>
      <w:rFonts w:ascii="Calibri" w:eastAsia="Times New Roman" w:hAnsi="Calibri" w:cs="Times New Roman"/>
      <w:sz w:val="24"/>
      <w:szCs w:val="28"/>
      <w:lang w:val="x-none" w:eastAsia="x-none"/>
    </w:rPr>
  </w:style>
  <w:style w:type="character" w:customStyle="1" w:styleId="FontStyle112">
    <w:name w:val="Font Style112"/>
    <w:uiPriority w:val="99"/>
    <w:rsid w:val="00D7382D"/>
    <w:rPr>
      <w:rFonts w:ascii="Times New Roman" w:hAnsi="Times New Roman" w:cs="Times New Roman"/>
      <w:sz w:val="20"/>
      <w:szCs w:val="20"/>
    </w:rPr>
  </w:style>
  <w:style w:type="character" w:customStyle="1" w:styleId="62">
    <w:name w:val="Основной текст6"/>
    <w:rsid w:val="00D7382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shd w:val="clear" w:color="auto" w:fill="FFFFFF"/>
      <w:lang w:val="ru-RU"/>
    </w:rPr>
  </w:style>
  <w:style w:type="paragraph" w:customStyle="1" w:styleId="Default">
    <w:name w:val="Default"/>
    <w:rsid w:val="00D7382D"/>
    <w:pPr>
      <w:autoSpaceDE w:val="0"/>
      <w:autoSpaceDN w:val="0"/>
      <w:adjustRightInd w:val="0"/>
    </w:pPr>
    <w:rPr>
      <w:rFonts w:eastAsia="Times New Roman" w:cs="Times New Roman"/>
      <w:color w:val="000000"/>
      <w:sz w:val="24"/>
      <w:szCs w:val="24"/>
    </w:rPr>
  </w:style>
  <w:style w:type="paragraph" w:customStyle="1" w:styleId="formattext">
    <w:name w:val="formattext"/>
    <w:basedOn w:val="a"/>
    <w:rsid w:val="00D7382D"/>
    <w:pPr>
      <w:widowControl/>
      <w:suppressAutoHyphens w:val="0"/>
      <w:autoSpaceDN/>
      <w:spacing w:before="100" w:beforeAutospacing="1" w:after="100" w:afterAutospacing="1" w:line="240" w:lineRule="auto"/>
      <w:ind w:firstLine="0"/>
      <w:jc w:val="left"/>
      <w:textAlignment w:val="auto"/>
    </w:pPr>
    <w:rPr>
      <w:kern w:val="0"/>
      <w:sz w:val="24"/>
      <w:szCs w:val="24"/>
    </w:rPr>
  </w:style>
  <w:style w:type="paragraph" w:customStyle="1" w:styleId="db9fe9049761426654245bb2dd862eecmsonormal">
    <w:name w:val="db9fe9049761426654245bb2dd862eecmsonormal"/>
    <w:basedOn w:val="a"/>
    <w:rsid w:val="00D7382D"/>
    <w:pPr>
      <w:widowControl/>
      <w:suppressAutoHyphens w:val="0"/>
      <w:autoSpaceDN/>
      <w:spacing w:before="100" w:beforeAutospacing="1" w:after="100" w:afterAutospacing="1" w:line="240" w:lineRule="auto"/>
      <w:ind w:firstLine="0"/>
      <w:jc w:val="left"/>
      <w:textAlignment w:val="auto"/>
    </w:pPr>
    <w:rPr>
      <w:kern w:val="0"/>
      <w:sz w:val="24"/>
      <w:szCs w:val="24"/>
    </w:rPr>
  </w:style>
  <w:style w:type="character" w:customStyle="1" w:styleId="oqoid">
    <w:name w:val="_oqoid"/>
    <w:rsid w:val="00D7382D"/>
  </w:style>
  <w:style w:type="character" w:customStyle="1" w:styleId="tluih8">
    <w:name w:val="_tluih8"/>
    <w:rsid w:val="00D7382D"/>
  </w:style>
  <w:style w:type="character" w:customStyle="1" w:styleId="6vzrncr">
    <w:name w:val="_6vzrncr"/>
    <w:rsid w:val="00D7382D"/>
  </w:style>
  <w:style w:type="character" w:customStyle="1" w:styleId="er2xx9">
    <w:name w:val="_er2xx9"/>
    <w:rsid w:val="00D7382D"/>
  </w:style>
  <w:style w:type="character" w:customStyle="1" w:styleId="afffb">
    <w:name w:val="Цветовое выделение"/>
    <w:uiPriority w:val="99"/>
    <w:rsid w:val="00D7382D"/>
    <w:rPr>
      <w:b/>
      <w:color w:val="26282F"/>
    </w:rPr>
  </w:style>
  <w:style w:type="paragraph" w:customStyle="1" w:styleId="afffc">
    <w:name w:val="Комментарий"/>
    <w:basedOn w:val="a"/>
    <w:next w:val="a"/>
    <w:uiPriority w:val="99"/>
    <w:rsid w:val="00D7382D"/>
    <w:pPr>
      <w:suppressAutoHyphens w:val="0"/>
      <w:autoSpaceDE w:val="0"/>
      <w:adjustRightInd w:val="0"/>
      <w:spacing w:before="75" w:line="240" w:lineRule="auto"/>
      <w:ind w:left="170" w:firstLine="0"/>
      <w:textAlignment w:val="auto"/>
    </w:pPr>
    <w:rPr>
      <w:rFonts w:ascii="Times New Roman CYR" w:hAnsi="Times New Roman CYR" w:cs="Times New Roman CYR"/>
      <w:color w:val="353842"/>
      <w:kern w:val="0"/>
      <w:sz w:val="24"/>
      <w:szCs w:val="24"/>
      <w:shd w:val="clear" w:color="auto" w:fill="F0F0F0"/>
    </w:rPr>
  </w:style>
  <w:style w:type="paragraph" w:customStyle="1" w:styleId="afffd">
    <w:name w:val="Информация о версии"/>
    <w:basedOn w:val="afffc"/>
    <w:next w:val="a"/>
    <w:uiPriority w:val="99"/>
    <w:rsid w:val="00D7382D"/>
    <w:rPr>
      <w:i/>
      <w:iCs/>
    </w:rPr>
  </w:style>
  <w:style w:type="paragraph" w:customStyle="1" w:styleId="afffe">
    <w:name w:val="Нормальный (таблица)"/>
    <w:basedOn w:val="a"/>
    <w:next w:val="a"/>
    <w:uiPriority w:val="99"/>
    <w:rsid w:val="00D7382D"/>
    <w:pPr>
      <w:suppressAutoHyphens w:val="0"/>
      <w:autoSpaceDE w:val="0"/>
      <w:adjustRightInd w:val="0"/>
      <w:spacing w:line="240" w:lineRule="auto"/>
      <w:ind w:firstLine="0"/>
      <w:textAlignment w:val="auto"/>
    </w:pPr>
    <w:rPr>
      <w:rFonts w:ascii="Times New Roman CYR" w:hAnsi="Times New Roman CYR" w:cs="Times New Roman CYR"/>
      <w:kern w:val="0"/>
      <w:sz w:val="24"/>
      <w:szCs w:val="24"/>
    </w:rPr>
  </w:style>
  <w:style w:type="paragraph" w:customStyle="1" w:styleId="affff">
    <w:name w:val="Прижатый влево"/>
    <w:basedOn w:val="a"/>
    <w:next w:val="a"/>
    <w:uiPriority w:val="99"/>
    <w:rsid w:val="00D7382D"/>
    <w:pPr>
      <w:suppressAutoHyphens w:val="0"/>
      <w:autoSpaceDE w:val="0"/>
      <w:adjustRightInd w:val="0"/>
      <w:spacing w:line="240" w:lineRule="auto"/>
      <w:ind w:firstLine="0"/>
      <w:jc w:val="left"/>
      <w:textAlignment w:val="auto"/>
    </w:pPr>
    <w:rPr>
      <w:rFonts w:ascii="Times New Roman CYR" w:hAnsi="Times New Roman CYR" w:cs="Times New Roman CYR"/>
      <w:kern w:val="0"/>
      <w:sz w:val="24"/>
      <w:szCs w:val="24"/>
    </w:rPr>
  </w:style>
  <w:style w:type="paragraph" w:customStyle="1" w:styleId="Twordnaim">
    <w:name w:val="Tword_naim"/>
    <w:basedOn w:val="a"/>
    <w:rsid w:val="00D7382D"/>
    <w:pPr>
      <w:widowControl/>
      <w:suppressAutoHyphens w:val="0"/>
      <w:autoSpaceDN/>
      <w:spacing w:line="240" w:lineRule="auto"/>
      <w:ind w:firstLine="0"/>
      <w:jc w:val="center"/>
      <w:textAlignment w:val="auto"/>
    </w:pPr>
    <w:rPr>
      <w:rFonts w:ascii="ISOCPEUR" w:hAnsi="ISOCPEUR" w:cs="Arial"/>
      <w:i/>
      <w:kern w:val="0"/>
      <w:sz w:val="28"/>
      <w:szCs w:val="28"/>
    </w:rPr>
  </w:style>
  <w:style w:type="paragraph" w:customStyle="1" w:styleId="Twordizme">
    <w:name w:val="Tword_izme"/>
    <w:basedOn w:val="a"/>
    <w:link w:val="TwordizmeChar"/>
    <w:rsid w:val="00D7382D"/>
    <w:pPr>
      <w:widowControl/>
      <w:suppressAutoHyphens w:val="0"/>
      <w:autoSpaceDN/>
      <w:spacing w:line="240" w:lineRule="auto"/>
      <w:ind w:firstLine="0"/>
      <w:jc w:val="center"/>
      <w:textAlignment w:val="auto"/>
    </w:pPr>
    <w:rPr>
      <w:rFonts w:ascii="ISOCPEUR" w:hAnsi="ISOCPEUR"/>
      <w:kern w:val="0"/>
      <w:sz w:val="18"/>
      <w:szCs w:val="24"/>
    </w:rPr>
  </w:style>
  <w:style w:type="character" w:customStyle="1" w:styleId="TwordizmeChar">
    <w:name w:val="Tword_izme Char"/>
    <w:link w:val="Twordizme"/>
    <w:rsid w:val="00D7382D"/>
    <w:rPr>
      <w:rFonts w:ascii="ISOCPEUR" w:eastAsia="Times New Roman" w:hAnsi="ISOCPEUR" w:cs="Times New Roman"/>
      <w:sz w:val="18"/>
      <w:szCs w:val="24"/>
    </w:rPr>
  </w:style>
  <w:style w:type="paragraph" w:customStyle="1" w:styleId="Twordfami">
    <w:name w:val="Tword_fami"/>
    <w:basedOn w:val="a"/>
    <w:rsid w:val="00D7382D"/>
    <w:pPr>
      <w:widowControl/>
      <w:suppressAutoHyphens w:val="0"/>
      <w:autoSpaceDN/>
      <w:spacing w:line="240" w:lineRule="auto"/>
      <w:ind w:firstLine="0"/>
      <w:jc w:val="left"/>
      <w:textAlignment w:val="auto"/>
    </w:pPr>
    <w:rPr>
      <w:rFonts w:ascii="ISOCPEUR" w:hAnsi="ISOCPEUR" w:cs="Arial"/>
      <w:i/>
      <w:kern w:val="0"/>
      <w:sz w:val="22"/>
    </w:rPr>
  </w:style>
  <w:style w:type="paragraph" w:customStyle="1" w:styleId="Tworddate">
    <w:name w:val="Tword_date"/>
    <w:basedOn w:val="a"/>
    <w:link w:val="TworddateChar"/>
    <w:rsid w:val="00D7382D"/>
    <w:pPr>
      <w:widowControl/>
      <w:suppressAutoHyphens w:val="0"/>
      <w:autoSpaceDN/>
      <w:spacing w:line="240" w:lineRule="auto"/>
      <w:ind w:firstLine="0"/>
      <w:jc w:val="center"/>
      <w:textAlignment w:val="auto"/>
    </w:pPr>
    <w:rPr>
      <w:rFonts w:ascii="ISOCPEUR" w:hAnsi="ISOCPEUR"/>
      <w:i/>
      <w:kern w:val="0"/>
      <w:sz w:val="16"/>
      <w:szCs w:val="24"/>
    </w:rPr>
  </w:style>
  <w:style w:type="character" w:customStyle="1" w:styleId="TworddateChar">
    <w:name w:val="Tword_date Char"/>
    <w:link w:val="Tworddate"/>
    <w:rsid w:val="00D7382D"/>
    <w:rPr>
      <w:rFonts w:ascii="ISOCPEUR" w:eastAsia="Times New Roman" w:hAnsi="ISOCPEUR" w:cs="Times New Roman"/>
      <w:i/>
      <w:sz w:val="16"/>
      <w:szCs w:val="24"/>
    </w:rPr>
  </w:style>
  <w:style w:type="paragraph" w:customStyle="1" w:styleId="Twordnormal">
    <w:name w:val="Tword_normal"/>
    <w:basedOn w:val="a"/>
    <w:link w:val="Twordnormal0"/>
    <w:rsid w:val="00D7382D"/>
    <w:pPr>
      <w:widowControl/>
      <w:suppressAutoHyphens w:val="0"/>
      <w:autoSpaceDN/>
      <w:spacing w:line="240" w:lineRule="auto"/>
      <w:ind w:firstLine="709"/>
      <w:textAlignment w:val="auto"/>
    </w:pPr>
    <w:rPr>
      <w:rFonts w:ascii="ISOCPEUR" w:hAnsi="ISOCPEUR"/>
      <w:i/>
      <w:kern w:val="0"/>
      <w:sz w:val="28"/>
      <w:szCs w:val="24"/>
    </w:rPr>
  </w:style>
  <w:style w:type="character" w:customStyle="1" w:styleId="Twordnormal0">
    <w:name w:val="Tword_normal Знак"/>
    <w:link w:val="Twordnormal"/>
    <w:rsid w:val="00D7382D"/>
    <w:rPr>
      <w:rFonts w:ascii="ISOCPEUR" w:eastAsia="Times New Roman" w:hAnsi="ISOCPEUR" w:cs="Times New Roman"/>
      <w:i/>
      <w:sz w:val="28"/>
      <w:szCs w:val="24"/>
    </w:rPr>
  </w:style>
  <w:style w:type="paragraph" w:customStyle="1" w:styleId="Twordaddfieldheads">
    <w:name w:val="Tword_add_field_heads"/>
    <w:basedOn w:val="a"/>
    <w:rsid w:val="00D7382D"/>
    <w:pPr>
      <w:suppressAutoHyphens w:val="0"/>
      <w:autoSpaceDN/>
      <w:adjustRightInd w:val="0"/>
      <w:spacing w:line="240" w:lineRule="auto"/>
      <w:ind w:firstLine="0"/>
      <w:jc w:val="center"/>
    </w:pPr>
    <w:rPr>
      <w:rFonts w:ascii="ISOCPEUR" w:hAnsi="ISOCPEUR" w:cs="Arial"/>
      <w:i/>
      <w:kern w:val="0"/>
      <w:sz w:val="22"/>
    </w:rPr>
  </w:style>
  <w:style w:type="paragraph" w:customStyle="1" w:styleId="TwordLRhead">
    <w:name w:val="Tword_LR_head"/>
    <w:basedOn w:val="a"/>
    <w:rsid w:val="00D7382D"/>
    <w:pPr>
      <w:suppressAutoHyphens w:val="0"/>
      <w:autoSpaceDN/>
      <w:adjustRightInd w:val="0"/>
      <w:spacing w:line="480" w:lineRule="auto"/>
      <w:ind w:firstLine="0"/>
      <w:jc w:val="center"/>
    </w:pPr>
    <w:rPr>
      <w:rFonts w:ascii="ISOCPEUR" w:hAnsi="ISOCPEUR"/>
      <w:i/>
      <w:kern w:val="0"/>
      <w:szCs w:val="24"/>
    </w:rPr>
  </w:style>
  <w:style w:type="paragraph" w:customStyle="1" w:styleId="affff0">
    <w:name w:val="Текст записки"/>
    <w:basedOn w:val="Twordnaim"/>
    <w:rsid w:val="00D7382D"/>
    <w:pPr>
      <w:ind w:firstLine="851"/>
      <w:jc w:val="both"/>
    </w:pPr>
    <w:rPr>
      <w:rFonts w:cs="Times New Roman"/>
      <w:i w:val="0"/>
      <w:szCs w:val="20"/>
    </w:rPr>
  </w:style>
  <w:style w:type="paragraph" w:customStyle="1" w:styleId="affff1">
    <w:name w:val="Текст таблицы"/>
    <w:basedOn w:val="a"/>
    <w:rsid w:val="00D7382D"/>
    <w:pPr>
      <w:widowControl/>
      <w:suppressAutoHyphens w:val="0"/>
      <w:autoSpaceDN/>
      <w:spacing w:line="240" w:lineRule="auto"/>
      <w:ind w:firstLine="0"/>
      <w:jc w:val="left"/>
      <w:textAlignment w:val="auto"/>
    </w:pPr>
    <w:rPr>
      <w:rFonts w:ascii="ISOCPEUR" w:hAnsi="ISOCPEUR"/>
      <w:kern w:val="0"/>
      <w:sz w:val="28"/>
      <w:szCs w:val="28"/>
    </w:rPr>
  </w:style>
  <w:style w:type="paragraph" w:customStyle="1" w:styleId="affff2">
    <w:name w:val="_Текст записки + полужирный"/>
    <w:basedOn w:val="affff0"/>
    <w:rsid w:val="00D7382D"/>
    <w:rPr>
      <w:b/>
      <w:bCs/>
    </w:rPr>
  </w:style>
  <w:style w:type="paragraph" w:styleId="affff3">
    <w:name w:val="Document Map"/>
    <w:basedOn w:val="a"/>
    <w:link w:val="affff4"/>
    <w:semiHidden/>
    <w:rsid w:val="00D7382D"/>
    <w:pPr>
      <w:widowControl/>
      <w:shd w:val="clear" w:color="auto" w:fill="000080"/>
      <w:suppressAutoHyphens w:val="0"/>
      <w:autoSpaceDN/>
      <w:spacing w:line="240" w:lineRule="auto"/>
      <w:ind w:firstLine="0"/>
      <w:jc w:val="left"/>
      <w:textAlignment w:val="auto"/>
    </w:pPr>
    <w:rPr>
      <w:rFonts w:ascii="Tahoma" w:hAnsi="Tahoma" w:cs="Tahoma"/>
      <w:kern w:val="0"/>
      <w:sz w:val="20"/>
    </w:rPr>
  </w:style>
  <w:style w:type="character" w:customStyle="1" w:styleId="affff4">
    <w:name w:val="Схема документа Знак"/>
    <w:link w:val="affff3"/>
    <w:semiHidden/>
    <w:rsid w:val="00D7382D"/>
    <w:rPr>
      <w:rFonts w:ascii="Tahoma" w:eastAsia="Times New Roman" w:hAnsi="Tahoma"/>
      <w:shd w:val="clear" w:color="auto" w:fill="000080"/>
    </w:rPr>
  </w:style>
  <w:style w:type="paragraph" w:customStyle="1" w:styleId="affff5">
    <w:name w:val="Чертежный"/>
    <w:rsid w:val="00D7382D"/>
    <w:pPr>
      <w:jc w:val="both"/>
    </w:pPr>
    <w:rPr>
      <w:rFonts w:ascii="ISOCPEUR" w:eastAsia="Times New Roman" w:hAnsi="ISOCPEUR" w:cs="Times New Roman"/>
      <w:i/>
      <w:sz w:val="28"/>
      <w:lang w:val="uk-UA"/>
    </w:rPr>
  </w:style>
  <w:style w:type="paragraph" w:customStyle="1" w:styleId="Betreffzeile">
    <w:name w:val="Betreffzeile"/>
    <w:basedOn w:val="a"/>
    <w:rsid w:val="00D7382D"/>
    <w:pPr>
      <w:widowControl/>
      <w:suppressAutoHyphens w:val="0"/>
      <w:autoSpaceDN/>
      <w:spacing w:line="240" w:lineRule="auto"/>
      <w:ind w:firstLine="0"/>
      <w:jc w:val="left"/>
      <w:textAlignment w:val="auto"/>
    </w:pPr>
    <w:rPr>
      <w:rFonts w:ascii="Arial" w:hAnsi="Arial"/>
      <w:kern w:val="0"/>
      <w:sz w:val="20"/>
      <w:lang w:val="de-DE"/>
    </w:rPr>
  </w:style>
  <w:style w:type="paragraph" w:styleId="2d">
    <w:name w:val="List 2"/>
    <w:basedOn w:val="a"/>
    <w:rsid w:val="00D7382D"/>
    <w:pPr>
      <w:widowControl/>
      <w:suppressAutoHyphens w:val="0"/>
      <w:autoSpaceDN/>
      <w:spacing w:line="240" w:lineRule="auto"/>
      <w:ind w:left="720" w:hanging="360"/>
      <w:jc w:val="left"/>
      <w:textAlignment w:val="auto"/>
    </w:pPr>
    <w:rPr>
      <w:kern w:val="0"/>
      <w:sz w:val="20"/>
      <w:lang w:val="en-US"/>
    </w:rPr>
  </w:style>
  <w:style w:type="paragraph" w:styleId="35">
    <w:name w:val="Body Text Indent 3"/>
    <w:basedOn w:val="a"/>
    <w:link w:val="312"/>
    <w:rsid w:val="00D7382D"/>
    <w:pPr>
      <w:widowControl/>
      <w:suppressAutoHyphens w:val="0"/>
      <w:autoSpaceDN/>
      <w:spacing w:after="120" w:line="240" w:lineRule="auto"/>
      <w:ind w:left="283" w:firstLine="0"/>
      <w:jc w:val="left"/>
      <w:textAlignment w:val="auto"/>
    </w:pPr>
    <w:rPr>
      <w:rFonts w:ascii="Arial" w:hAnsi="Arial"/>
      <w:kern w:val="0"/>
      <w:sz w:val="16"/>
      <w:szCs w:val="16"/>
      <w:lang w:val="en-AU"/>
    </w:rPr>
  </w:style>
  <w:style w:type="character" w:customStyle="1" w:styleId="312">
    <w:name w:val="Основной текст с отступом 3 Знак1"/>
    <w:link w:val="35"/>
    <w:rsid w:val="00D7382D"/>
    <w:rPr>
      <w:rFonts w:ascii="Arial" w:eastAsia="Times New Roman" w:hAnsi="Arial" w:cs="Times New Roman"/>
      <w:sz w:val="16"/>
      <w:szCs w:val="16"/>
      <w:lang w:val="en-AU"/>
    </w:rPr>
  </w:style>
  <w:style w:type="paragraph" w:styleId="2e">
    <w:name w:val="Body Text 2"/>
    <w:basedOn w:val="a"/>
    <w:link w:val="213"/>
    <w:rsid w:val="00D7382D"/>
    <w:pPr>
      <w:widowControl/>
      <w:suppressAutoHyphens w:val="0"/>
      <w:autoSpaceDN/>
      <w:spacing w:line="240" w:lineRule="auto"/>
      <w:ind w:firstLine="0"/>
      <w:jc w:val="left"/>
      <w:textAlignment w:val="auto"/>
    </w:pPr>
    <w:rPr>
      <w:rFonts w:ascii="Arial" w:hAnsi="Arial"/>
      <w:b/>
      <w:bCs/>
      <w:kern w:val="0"/>
      <w:sz w:val="24"/>
    </w:rPr>
  </w:style>
  <w:style w:type="character" w:customStyle="1" w:styleId="213">
    <w:name w:val="Основной текст 2 Знак1"/>
    <w:link w:val="2e"/>
    <w:rsid w:val="00D7382D"/>
    <w:rPr>
      <w:rFonts w:ascii="Arial" w:eastAsia="Times New Roman" w:hAnsi="Arial" w:cs="Times New Roman"/>
      <w:b/>
      <w:bCs/>
      <w:sz w:val="24"/>
    </w:rPr>
  </w:style>
  <w:style w:type="paragraph" w:customStyle="1" w:styleId="Iniiaiieoaeno">
    <w:name w:val="Iniiaiie oaeno"/>
    <w:basedOn w:val="a"/>
    <w:rsid w:val="00D7382D"/>
    <w:pPr>
      <w:widowControl/>
      <w:suppressAutoHyphens w:val="0"/>
      <w:autoSpaceDN/>
      <w:spacing w:line="240" w:lineRule="auto"/>
      <w:ind w:firstLine="0"/>
      <w:jc w:val="left"/>
      <w:textAlignment w:val="auto"/>
    </w:pPr>
    <w:rPr>
      <w:kern w:val="0"/>
      <w:sz w:val="24"/>
    </w:rPr>
  </w:style>
  <w:style w:type="paragraph" w:customStyle="1" w:styleId="63">
    <w:name w:val="заголовок 6"/>
    <w:basedOn w:val="a"/>
    <w:next w:val="a"/>
    <w:rsid w:val="00D7382D"/>
    <w:pPr>
      <w:keepNext/>
      <w:suppressAutoHyphens w:val="0"/>
      <w:autoSpaceDN/>
      <w:spacing w:line="240" w:lineRule="auto"/>
      <w:ind w:firstLine="0"/>
      <w:textAlignment w:val="auto"/>
    </w:pPr>
    <w:rPr>
      <w:rFonts w:ascii="Arial" w:hAnsi="Arial"/>
      <w:kern w:val="0"/>
      <w:sz w:val="24"/>
      <w:lang w:val="en-GB"/>
    </w:rPr>
  </w:style>
  <w:style w:type="paragraph" w:customStyle="1" w:styleId="1f8">
    <w:name w:val="заголовок 1"/>
    <w:basedOn w:val="a"/>
    <w:next w:val="a"/>
    <w:rsid w:val="00D7382D"/>
    <w:pPr>
      <w:keepNext/>
      <w:suppressAutoHyphens w:val="0"/>
      <w:autoSpaceDN/>
      <w:spacing w:line="-400" w:lineRule="auto"/>
      <w:ind w:firstLine="0"/>
      <w:jc w:val="left"/>
      <w:textAlignment w:val="auto"/>
    </w:pPr>
    <w:rPr>
      <w:rFonts w:ascii="Arial" w:hAnsi="Arial"/>
      <w:kern w:val="0"/>
      <w:sz w:val="24"/>
    </w:rPr>
  </w:style>
  <w:style w:type="paragraph" w:styleId="36">
    <w:name w:val="Body Text 3"/>
    <w:basedOn w:val="a"/>
    <w:link w:val="313"/>
    <w:rsid w:val="00D7382D"/>
    <w:pPr>
      <w:widowControl/>
      <w:suppressAutoHyphens w:val="0"/>
      <w:autoSpaceDN/>
      <w:spacing w:line="240" w:lineRule="auto"/>
      <w:ind w:firstLine="0"/>
      <w:jc w:val="center"/>
      <w:textAlignment w:val="auto"/>
    </w:pPr>
    <w:rPr>
      <w:kern w:val="0"/>
      <w:sz w:val="28"/>
      <w:szCs w:val="24"/>
    </w:rPr>
  </w:style>
  <w:style w:type="character" w:customStyle="1" w:styleId="313">
    <w:name w:val="Основной текст 3 Знак1"/>
    <w:link w:val="36"/>
    <w:rsid w:val="00D7382D"/>
    <w:rPr>
      <w:rFonts w:eastAsia="Times New Roman" w:cs="Times New Roman"/>
      <w:sz w:val="28"/>
      <w:szCs w:val="24"/>
    </w:rPr>
  </w:style>
  <w:style w:type="paragraph" w:customStyle="1" w:styleId="45">
    <w:name w:val="çàãîëîâîê 4"/>
    <w:basedOn w:val="a"/>
    <w:next w:val="a"/>
    <w:rsid w:val="00D7382D"/>
    <w:pPr>
      <w:keepNext/>
      <w:widowControl/>
      <w:suppressAutoHyphens w:val="0"/>
      <w:autoSpaceDN/>
      <w:spacing w:line="240" w:lineRule="auto"/>
      <w:ind w:firstLine="0"/>
      <w:jc w:val="center"/>
      <w:textAlignment w:val="auto"/>
    </w:pPr>
    <w:rPr>
      <w:rFonts w:ascii="Arial" w:hAnsi="Arial"/>
      <w:kern w:val="0"/>
      <w:sz w:val="28"/>
    </w:rPr>
  </w:style>
  <w:style w:type="paragraph" w:customStyle="1" w:styleId="affff6">
    <w:name w:val="òàáëèöà"/>
    <w:rsid w:val="00D7382D"/>
    <w:pPr>
      <w:spacing w:before="60" w:after="60"/>
      <w:jc w:val="center"/>
    </w:pPr>
    <w:rPr>
      <w:rFonts w:ascii="Arial" w:eastAsia="Times New Roman" w:hAnsi="Arial" w:cs="Times New Roman"/>
    </w:rPr>
  </w:style>
  <w:style w:type="paragraph" w:customStyle="1" w:styleId="Text1">
    <w:name w:val="Text 1"/>
    <w:basedOn w:val="a"/>
    <w:rsid w:val="00D7382D"/>
    <w:pPr>
      <w:widowControl/>
      <w:suppressAutoHyphens w:val="0"/>
      <w:autoSpaceDN/>
      <w:spacing w:before="120" w:line="240" w:lineRule="auto"/>
      <w:ind w:firstLine="0"/>
      <w:textAlignment w:val="auto"/>
    </w:pPr>
    <w:rPr>
      <w:rFonts w:ascii="Arial" w:hAnsi="Arial"/>
      <w:kern w:val="0"/>
      <w:sz w:val="24"/>
      <w:lang w:val="de-DE"/>
    </w:rPr>
  </w:style>
  <w:style w:type="paragraph" w:customStyle="1" w:styleId="Kursiv">
    <w:name w:val="Kursiv"/>
    <w:basedOn w:val="a"/>
    <w:rsid w:val="00D7382D"/>
    <w:pPr>
      <w:widowControl/>
      <w:suppressAutoHyphens w:val="0"/>
      <w:autoSpaceDN/>
      <w:spacing w:line="240" w:lineRule="auto"/>
      <w:ind w:firstLine="0"/>
      <w:textAlignment w:val="auto"/>
    </w:pPr>
    <w:rPr>
      <w:rFonts w:ascii="Arial" w:hAnsi="Arial"/>
      <w:i/>
      <w:kern w:val="0"/>
      <w:sz w:val="24"/>
      <w:lang w:val="de-DE"/>
    </w:rPr>
  </w:style>
  <w:style w:type="paragraph" w:styleId="affff7">
    <w:name w:val="List Bullet"/>
    <w:basedOn w:val="a"/>
    <w:autoRedefine/>
    <w:rsid w:val="00D7382D"/>
    <w:pPr>
      <w:widowControl/>
      <w:tabs>
        <w:tab w:val="num" w:pos="360"/>
      </w:tabs>
      <w:suppressAutoHyphens w:val="0"/>
      <w:autoSpaceDN/>
      <w:spacing w:line="240" w:lineRule="auto"/>
      <w:ind w:left="357" w:hanging="357"/>
      <w:textAlignment w:val="auto"/>
    </w:pPr>
    <w:rPr>
      <w:rFonts w:ascii="Arial" w:hAnsi="Arial"/>
      <w:kern w:val="0"/>
      <w:sz w:val="24"/>
    </w:rPr>
  </w:style>
  <w:style w:type="paragraph" w:customStyle="1" w:styleId="affff8">
    <w:name w:val="Абзац основной"/>
    <w:basedOn w:val="a"/>
    <w:rsid w:val="00D7382D"/>
    <w:pPr>
      <w:widowControl/>
      <w:suppressAutoHyphens w:val="0"/>
      <w:autoSpaceDN/>
      <w:spacing w:after="120" w:line="360" w:lineRule="auto"/>
      <w:ind w:firstLine="567"/>
      <w:textAlignment w:val="auto"/>
    </w:pPr>
    <w:rPr>
      <w:kern w:val="0"/>
      <w:sz w:val="24"/>
      <w:szCs w:val="24"/>
    </w:rPr>
  </w:style>
  <w:style w:type="paragraph" w:customStyle="1" w:styleId="BodyText21">
    <w:name w:val="Body Text 21"/>
    <w:basedOn w:val="a"/>
    <w:rsid w:val="00D7382D"/>
    <w:pPr>
      <w:suppressAutoHyphens w:val="0"/>
      <w:autoSpaceDN/>
      <w:spacing w:line="240" w:lineRule="auto"/>
      <w:ind w:firstLine="709"/>
      <w:textAlignment w:val="auto"/>
    </w:pPr>
    <w:rPr>
      <w:kern w:val="0"/>
      <w:sz w:val="24"/>
    </w:rPr>
  </w:style>
  <w:style w:type="paragraph" w:customStyle="1" w:styleId="37">
    <w:name w:val="Основной текст3"/>
    <w:basedOn w:val="a"/>
    <w:link w:val="38"/>
    <w:rsid w:val="00D7382D"/>
    <w:pPr>
      <w:suppressAutoHyphens w:val="0"/>
      <w:autoSpaceDN/>
      <w:spacing w:line="240" w:lineRule="auto"/>
      <w:ind w:firstLine="709"/>
      <w:textAlignment w:val="auto"/>
    </w:pPr>
    <w:rPr>
      <w:kern w:val="0"/>
      <w:sz w:val="24"/>
      <w:szCs w:val="24"/>
    </w:rPr>
  </w:style>
  <w:style w:type="character" w:customStyle="1" w:styleId="38">
    <w:name w:val="Основной текст3 Знак"/>
    <w:link w:val="37"/>
    <w:rsid w:val="00D7382D"/>
    <w:rPr>
      <w:rFonts w:eastAsia="Times New Roman" w:cs="Times New Roman"/>
      <w:sz w:val="24"/>
      <w:szCs w:val="24"/>
    </w:rPr>
  </w:style>
  <w:style w:type="paragraph" w:customStyle="1" w:styleId="52">
    <w:name w:val="Основной текст5 Знак"/>
    <w:basedOn w:val="af5"/>
    <w:link w:val="53"/>
    <w:rsid w:val="00D7382D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53">
    <w:name w:val="Основной текст5 Знак Знак"/>
    <w:link w:val="52"/>
    <w:rsid w:val="00D7382D"/>
    <w:rPr>
      <w:rFonts w:eastAsia="Times New Roman" w:cs="Times New Roman"/>
      <w:sz w:val="24"/>
      <w:szCs w:val="24"/>
    </w:rPr>
  </w:style>
  <w:style w:type="paragraph" w:customStyle="1" w:styleId="12pt">
    <w:name w:val="Основной текст с отступом + 12 pt"/>
    <w:basedOn w:val="afa"/>
    <w:link w:val="12pt0"/>
    <w:rsid w:val="00D7382D"/>
    <w:pPr>
      <w:widowControl w:val="0"/>
      <w:suppressAutoHyphens w:val="0"/>
    </w:pPr>
    <w:rPr>
      <w:color w:val="000000"/>
      <w:sz w:val="24"/>
      <w:szCs w:val="24"/>
      <w:lang w:eastAsia="ru-RU"/>
    </w:rPr>
  </w:style>
  <w:style w:type="character" w:customStyle="1" w:styleId="12pt0">
    <w:name w:val="Основной текст с отступом + 12 pt Знак"/>
    <w:link w:val="12pt"/>
    <w:rsid w:val="00D7382D"/>
    <w:rPr>
      <w:rFonts w:eastAsia="Times New Roman" w:cs="Times New Roman"/>
      <w:color w:val="000000"/>
      <w:sz w:val="24"/>
      <w:szCs w:val="24"/>
    </w:rPr>
  </w:style>
  <w:style w:type="paragraph" w:customStyle="1" w:styleId="Tableofcontents">
    <w:name w:val="Table of contents"/>
    <w:basedOn w:val="a"/>
    <w:rsid w:val="00D7382D"/>
    <w:pPr>
      <w:widowControl/>
      <w:tabs>
        <w:tab w:val="left" w:pos="4820"/>
        <w:tab w:val="left" w:pos="6521"/>
        <w:tab w:val="left" w:pos="7655"/>
      </w:tabs>
      <w:suppressAutoHyphens w:val="0"/>
      <w:autoSpaceDN/>
      <w:spacing w:after="120" w:line="240" w:lineRule="auto"/>
      <w:ind w:firstLine="0"/>
      <w:jc w:val="left"/>
      <w:textAlignment w:val="auto"/>
    </w:pPr>
    <w:rPr>
      <w:kern w:val="0"/>
      <w:sz w:val="24"/>
      <w:lang w:val="sv-SE"/>
    </w:rPr>
  </w:style>
  <w:style w:type="paragraph" w:customStyle="1" w:styleId="BodySingle">
    <w:name w:val="Body Single"/>
    <w:rsid w:val="00D7382D"/>
    <w:rPr>
      <w:rFonts w:ascii="Arial" w:eastAsia="Times New Roman" w:hAnsi="Arial" w:cs="Times New Roman"/>
      <w:color w:val="000000"/>
      <w:sz w:val="24"/>
      <w:lang w:val="en-US"/>
    </w:rPr>
  </w:style>
  <w:style w:type="paragraph" w:customStyle="1" w:styleId="39">
    <w:name w:val="заголовок 3"/>
    <w:basedOn w:val="a"/>
    <w:next w:val="a"/>
    <w:rsid w:val="00D7382D"/>
    <w:pPr>
      <w:keepNext/>
      <w:suppressAutoHyphens w:val="0"/>
      <w:autoSpaceDN/>
      <w:spacing w:line="240" w:lineRule="auto"/>
      <w:ind w:firstLine="0"/>
      <w:jc w:val="center"/>
      <w:textAlignment w:val="auto"/>
    </w:pPr>
    <w:rPr>
      <w:rFonts w:ascii="Arial" w:hAnsi="Arial"/>
      <w:b/>
      <w:kern w:val="0"/>
      <w:sz w:val="24"/>
      <w:lang w:val="en-GB"/>
    </w:rPr>
  </w:style>
  <w:style w:type="paragraph" w:customStyle="1" w:styleId="Normal2">
    <w:name w:val="Normal2"/>
    <w:rsid w:val="00D7382D"/>
    <w:pPr>
      <w:widowControl w:val="0"/>
    </w:pPr>
    <w:rPr>
      <w:rFonts w:eastAsia="Times New Roman" w:cs="Times New Roman"/>
      <w:lang w:val="en-US"/>
    </w:rPr>
  </w:style>
  <w:style w:type="paragraph" w:customStyle="1" w:styleId="BodyTextIndent1">
    <w:name w:val="Body Text Indent1"/>
    <w:basedOn w:val="a"/>
    <w:rsid w:val="00D7382D"/>
    <w:pPr>
      <w:widowControl/>
      <w:suppressAutoHyphens w:val="0"/>
      <w:autoSpaceDN/>
      <w:spacing w:after="120" w:line="240" w:lineRule="auto"/>
      <w:ind w:left="283" w:firstLine="0"/>
      <w:jc w:val="left"/>
      <w:textAlignment w:val="auto"/>
    </w:pPr>
    <w:rPr>
      <w:kern w:val="0"/>
      <w:sz w:val="24"/>
      <w:szCs w:val="24"/>
    </w:rPr>
  </w:style>
  <w:style w:type="paragraph" w:styleId="affff9">
    <w:name w:val="annotation text"/>
    <w:basedOn w:val="a"/>
    <w:link w:val="1f9"/>
    <w:rsid w:val="00D7382D"/>
    <w:pPr>
      <w:widowControl/>
      <w:suppressAutoHyphens w:val="0"/>
      <w:autoSpaceDN/>
      <w:spacing w:line="240" w:lineRule="auto"/>
      <w:ind w:firstLine="0"/>
      <w:jc w:val="left"/>
      <w:textAlignment w:val="auto"/>
    </w:pPr>
    <w:rPr>
      <w:kern w:val="0"/>
      <w:sz w:val="20"/>
    </w:rPr>
  </w:style>
  <w:style w:type="character" w:customStyle="1" w:styleId="1f9">
    <w:name w:val="Текст примечания Знак1"/>
    <w:link w:val="affff9"/>
    <w:semiHidden/>
    <w:rsid w:val="00D7382D"/>
    <w:rPr>
      <w:rFonts w:eastAsia="Times New Roman" w:cs="Times New Roman"/>
    </w:rPr>
  </w:style>
  <w:style w:type="paragraph" w:styleId="affffa">
    <w:name w:val="annotation subject"/>
    <w:basedOn w:val="affff9"/>
    <w:next w:val="affff9"/>
    <w:link w:val="affffb"/>
    <w:uiPriority w:val="99"/>
    <w:semiHidden/>
    <w:rsid w:val="00D7382D"/>
    <w:rPr>
      <w:b/>
      <w:bCs/>
    </w:rPr>
  </w:style>
  <w:style w:type="character" w:customStyle="1" w:styleId="affffb">
    <w:name w:val="Тема примечания Знак"/>
    <w:link w:val="affffa"/>
    <w:uiPriority w:val="99"/>
    <w:semiHidden/>
    <w:rsid w:val="00D7382D"/>
    <w:rPr>
      <w:rFonts w:eastAsia="Times New Roman" w:cs="Times New Roman"/>
      <w:b/>
      <w:bCs/>
    </w:rPr>
  </w:style>
  <w:style w:type="paragraph" w:customStyle="1" w:styleId="2f">
    <w:name w:val="Стиль Заголовок 2"/>
    <w:basedOn w:val="2"/>
    <w:rsid w:val="00D7382D"/>
    <w:pPr>
      <w:numPr>
        <w:ilvl w:val="0"/>
        <w:numId w:val="0"/>
      </w:numPr>
      <w:suppressAutoHyphens w:val="0"/>
      <w:spacing w:before="0" w:after="0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Normal1">
    <w:name w:val="Normal1"/>
    <w:rsid w:val="00D7382D"/>
    <w:pPr>
      <w:widowControl w:val="0"/>
    </w:pPr>
    <w:rPr>
      <w:rFonts w:eastAsia="Times New Roman" w:cs="Times New Roman"/>
      <w:lang w:val="en-US"/>
    </w:rPr>
  </w:style>
  <w:style w:type="paragraph" w:customStyle="1" w:styleId="FR1">
    <w:name w:val="FR1"/>
    <w:rsid w:val="00D7382D"/>
    <w:pPr>
      <w:widowControl w:val="0"/>
      <w:spacing w:line="420" w:lineRule="auto"/>
      <w:ind w:firstLine="720"/>
      <w:jc w:val="both"/>
    </w:pPr>
    <w:rPr>
      <w:rFonts w:eastAsia="Times New Roman" w:cs="Times New Roman"/>
      <w:sz w:val="28"/>
    </w:rPr>
  </w:style>
  <w:style w:type="paragraph" w:styleId="affffc">
    <w:name w:val="caption"/>
    <w:basedOn w:val="a"/>
    <w:qFormat/>
    <w:rsid w:val="00D7382D"/>
    <w:pPr>
      <w:tabs>
        <w:tab w:val="left" w:pos="170"/>
        <w:tab w:val="right" w:pos="9185"/>
      </w:tabs>
      <w:autoSpaceDE w:val="0"/>
      <w:spacing w:before="840" w:line="311" w:lineRule="exact"/>
      <w:ind w:firstLine="709"/>
      <w:jc w:val="center"/>
      <w:textAlignment w:val="auto"/>
    </w:pPr>
    <w:rPr>
      <w:b/>
      <w:bCs/>
      <w:i/>
      <w:iCs/>
      <w:kern w:val="0"/>
      <w:sz w:val="28"/>
      <w:szCs w:val="28"/>
    </w:rPr>
  </w:style>
  <w:style w:type="paragraph" w:customStyle="1" w:styleId="affffd">
    <w:name w:val="Без висячих строк"/>
    <w:basedOn w:val="a"/>
    <w:next w:val="a"/>
    <w:rsid w:val="00D7382D"/>
    <w:pPr>
      <w:widowControl/>
      <w:suppressAutoHyphens w:val="0"/>
      <w:autoSpaceDE w:val="0"/>
      <w:spacing w:line="311" w:lineRule="exact"/>
      <w:ind w:firstLine="709"/>
      <w:textAlignment w:val="auto"/>
    </w:pPr>
    <w:rPr>
      <w:kern w:val="0"/>
      <w:sz w:val="28"/>
      <w:szCs w:val="28"/>
    </w:rPr>
  </w:style>
  <w:style w:type="paragraph" w:customStyle="1" w:styleId="Aeaaucaaieiaie">
    <w:name w:val="Aeaau caaieiaie"/>
    <w:basedOn w:val="a"/>
    <w:next w:val="a"/>
    <w:rsid w:val="00D7382D"/>
    <w:pPr>
      <w:keepNext/>
      <w:keepLines/>
      <w:suppressAutoHyphens w:val="0"/>
      <w:overflowPunct w:val="0"/>
      <w:autoSpaceDE w:val="0"/>
      <w:adjustRightInd w:val="0"/>
      <w:spacing w:before="240" w:after="240" w:line="240" w:lineRule="auto"/>
      <w:ind w:firstLine="0"/>
      <w:jc w:val="center"/>
    </w:pPr>
    <w:rPr>
      <w:rFonts w:ascii="NTCourierVK/Cyrillic" w:hAnsi="NTCourierVK/Cyrillic"/>
      <w:kern w:val="0"/>
      <w:sz w:val="28"/>
    </w:rPr>
  </w:style>
  <w:style w:type="paragraph" w:customStyle="1" w:styleId="1fa">
    <w:name w:val="çàãîëîâîê 1"/>
    <w:basedOn w:val="a"/>
    <w:next w:val="a"/>
    <w:rsid w:val="00D7382D"/>
    <w:pPr>
      <w:keepNext/>
      <w:suppressAutoHyphens w:val="0"/>
      <w:overflowPunct w:val="0"/>
      <w:autoSpaceDE w:val="0"/>
      <w:adjustRightInd w:val="0"/>
      <w:spacing w:line="240" w:lineRule="auto"/>
      <w:ind w:firstLine="0"/>
      <w:jc w:val="center"/>
    </w:pPr>
    <w:rPr>
      <w:kern w:val="0"/>
      <w:sz w:val="24"/>
      <w:szCs w:val="24"/>
    </w:rPr>
  </w:style>
  <w:style w:type="paragraph" w:customStyle="1" w:styleId="affffe">
    <w:name w:val="ПЦ"/>
    <w:basedOn w:val="a"/>
    <w:rsid w:val="00D7382D"/>
    <w:pPr>
      <w:suppressAutoHyphens w:val="0"/>
      <w:autoSpaceDN/>
      <w:spacing w:line="360" w:lineRule="auto"/>
      <w:ind w:firstLine="0"/>
      <w:jc w:val="center"/>
      <w:textAlignment w:val="auto"/>
    </w:pPr>
    <w:rPr>
      <w:rFonts w:ascii="Arial" w:hAnsi="Arial"/>
      <w:b/>
      <w:caps/>
      <w:kern w:val="0"/>
      <w:sz w:val="28"/>
      <w:szCs w:val="28"/>
    </w:rPr>
  </w:style>
  <w:style w:type="paragraph" w:customStyle="1" w:styleId="afffff">
    <w:name w:val="ПЦ не жирный"/>
    <w:basedOn w:val="affffe"/>
    <w:rsid w:val="00D7382D"/>
    <w:rPr>
      <w:b w:val="0"/>
    </w:rPr>
  </w:style>
  <w:style w:type="paragraph" w:customStyle="1" w:styleId="114">
    <w:name w:val="Стиль Заголовок 1 + 14 пт полужирный все прописные"/>
    <w:basedOn w:val="10"/>
    <w:rsid w:val="00D7382D"/>
    <w:pPr>
      <w:widowControl w:val="0"/>
      <w:numPr>
        <w:numId w:val="0"/>
      </w:numPr>
      <w:suppressAutoHyphens w:val="0"/>
      <w:spacing w:before="0" w:after="0" w:line="360" w:lineRule="auto"/>
      <w:ind w:firstLine="709"/>
      <w:jc w:val="both"/>
    </w:pPr>
    <w:rPr>
      <w:caps/>
      <w:kern w:val="0"/>
      <w:sz w:val="28"/>
      <w:szCs w:val="28"/>
      <w:lang w:eastAsia="ru-RU"/>
    </w:rPr>
  </w:style>
  <w:style w:type="paragraph" w:customStyle="1" w:styleId="1140">
    <w:name w:val="Стиль Заголовок 1 + 14 пт все прописные"/>
    <w:basedOn w:val="10"/>
    <w:autoRedefine/>
    <w:rsid w:val="00D7382D"/>
    <w:pPr>
      <w:widowControl w:val="0"/>
      <w:numPr>
        <w:numId w:val="0"/>
      </w:numPr>
      <w:suppressAutoHyphens w:val="0"/>
      <w:spacing w:before="0" w:after="0" w:line="360" w:lineRule="auto"/>
      <w:jc w:val="center"/>
    </w:pPr>
    <w:rPr>
      <w:bCs w:val="0"/>
      <w:caps/>
      <w:kern w:val="0"/>
      <w:sz w:val="28"/>
      <w:szCs w:val="28"/>
      <w:lang w:eastAsia="ru-RU"/>
    </w:rPr>
  </w:style>
  <w:style w:type="paragraph" w:customStyle="1" w:styleId="afffff0">
    <w:name w:val="приложение"/>
    <w:basedOn w:val="10"/>
    <w:rsid w:val="00D7382D"/>
    <w:pPr>
      <w:widowControl w:val="0"/>
      <w:numPr>
        <w:numId w:val="0"/>
      </w:numPr>
      <w:suppressAutoHyphens w:val="0"/>
      <w:spacing w:before="0" w:after="0" w:line="5280" w:lineRule="auto"/>
      <w:ind w:firstLine="7258"/>
      <w:jc w:val="center"/>
    </w:pPr>
    <w:rPr>
      <w:rFonts w:cs="Times New Roman"/>
      <w:caps/>
      <w:kern w:val="0"/>
      <w:sz w:val="28"/>
      <w:szCs w:val="20"/>
      <w:lang w:eastAsia="ru-RU"/>
    </w:rPr>
  </w:style>
  <w:style w:type="paragraph" w:customStyle="1" w:styleId="FR4">
    <w:name w:val="FR4"/>
    <w:rsid w:val="00D7382D"/>
    <w:pPr>
      <w:widowControl w:val="0"/>
      <w:autoSpaceDE w:val="0"/>
      <w:autoSpaceDN w:val="0"/>
      <w:adjustRightInd w:val="0"/>
    </w:pPr>
    <w:rPr>
      <w:rFonts w:eastAsia="Times New Roman" w:cs="Times New Roman"/>
      <w:sz w:val="18"/>
      <w:szCs w:val="18"/>
    </w:rPr>
  </w:style>
  <w:style w:type="paragraph" w:styleId="2f0">
    <w:name w:val="Quote"/>
    <w:basedOn w:val="a"/>
    <w:next w:val="a"/>
    <w:link w:val="2f1"/>
    <w:qFormat/>
    <w:rsid w:val="00D7382D"/>
    <w:pPr>
      <w:widowControl/>
      <w:suppressAutoHyphens w:val="0"/>
      <w:autoSpaceDN/>
      <w:spacing w:before="100" w:beforeAutospacing="1" w:afterAutospacing="1" w:line="240" w:lineRule="auto"/>
      <w:ind w:firstLine="720"/>
      <w:textAlignment w:val="auto"/>
    </w:pPr>
    <w:rPr>
      <w:rFonts w:ascii="Arial" w:eastAsia="Arial" w:hAnsi="Arial"/>
      <w:i/>
      <w:kern w:val="0"/>
      <w:sz w:val="24"/>
      <w:szCs w:val="24"/>
      <w:lang w:val="en-US" w:eastAsia="en-US" w:bidi="en-US"/>
    </w:rPr>
  </w:style>
  <w:style w:type="character" w:customStyle="1" w:styleId="2f1">
    <w:name w:val="Цитата 2 Знак"/>
    <w:link w:val="2f0"/>
    <w:rsid w:val="00D7382D"/>
    <w:rPr>
      <w:rFonts w:ascii="Arial" w:eastAsia="Arial" w:hAnsi="Arial" w:cs="Times New Roman"/>
      <w:i/>
      <w:sz w:val="24"/>
      <w:szCs w:val="24"/>
      <w:lang w:val="en-US" w:eastAsia="en-US" w:bidi="en-US"/>
    </w:rPr>
  </w:style>
  <w:style w:type="paragraph" w:customStyle="1" w:styleId="14pt">
    <w:name w:val="Стиль 14 pt Черный"/>
    <w:basedOn w:val="a"/>
    <w:rsid w:val="00D7382D"/>
    <w:pPr>
      <w:shd w:val="clear" w:color="auto" w:fill="FFFFFF"/>
      <w:suppressAutoHyphens w:val="0"/>
      <w:autoSpaceDE w:val="0"/>
      <w:adjustRightInd w:val="0"/>
      <w:spacing w:line="360" w:lineRule="auto"/>
      <w:ind w:firstLine="720"/>
      <w:jc w:val="left"/>
      <w:textAlignment w:val="auto"/>
    </w:pPr>
    <w:rPr>
      <w:color w:val="000000"/>
      <w:kern w:val="0"/>
      <w:sz w:val="28"/>
      <w:szCs w:val="28"/>
    </w:rPr>
  </w:style>
  <w:style w:type="paragraph" w:customStyle="1" w:styleId="afffff1">
    <w:name w:val="для надписи"/>
    <w:basedOn w:val="Twordizme"/>
    <w:rsid w:val="00D7382D"/>
    <w:pPr>
      <w:jc w:val="left"/>
    </w:pPr>
    <w:rPr>
      <w:sz w:val="22"/>
    </w:rPr>
  </w:style>
  <w:style w:type="paragraph" w:customStyle="1" w:styleId="2f2">
    <w:name w:val="для надписи 2"/>
    <w:basedOn w:val="Twordizme"/>
    <w:link w:val="2f3"/>
    <w:rsid w:val="00D7382D"/>
    <w:rPr>
      <w:sz w:val="22"/>
    </w:rPr>
  </w:style>
  <w:style w:type="character" w:customStyle="1" w:styleId="2f3">
    <w:name w:val="для надписи 2 Знак"/>
    <w:link w:val="2f2"/>
    <w:rsid w:val="00D7382D"/>
    <w:rPr>
      <w:rFonts w:ascii="ISOCPEUR" w:eastAsia="Times New Roman" w:hAnsi="ISOCPEUR" w:cs="Times New Roman"/>
      <w:sz w:val="22"/>
      <w:szCs w:val="24"/>
    </w:rPr>
  </w:style>
  <w:style w:type="paragraph" w:customStyle="1" w:styleId="afffff2">
    <w:name w:val="Знак"/>
    <w:basedOn w:val="a"/>
    <w:rsid w:val="00D7382D"/>
    <w:pPr>
      <w:widowControl/>
      <w:suppressAutoHyphens w:val="0"/>
      <w:autoSpaceDN/>
      <w:spacing w:after="160" w:line="240" w:lineRule="exact"/>
      <w:ind w:firstLine="0"/>
      <w:jc w:val="left"/>
      <w:textAlignment w:val="auto"/>
    </w:pPr>
    <w:rPr>
      <w:rFonts w:ascii="Verdana" w:hAnsi="Verdana"/>
      <w:kern w:val="0"/>
      <w:sz w:val="24"/>
      <w:szCs w:val="24"/>
      <w:lang w:val="en-US" w:eastAsia="en-US"/>
    </w:rPr>
  </w:style>
  <w:style w:type="paragraph" w:customStyle="1" w:styleId="1fb">
    <w:name w:val="Знак1"/>
    <w:basedOn w:val="a"/>
    <w:rsid w:val="00D7382D"/>
    <w:pPr>
      <w:widowControl/>
      <w:suppressAutoHyphens w:val="0"/>
      <w:autoSpaceDN/>
      <w:spacing w:after="160" w:line="240" w:lineRule="exact"/>
      <w:ind w:firstLine="0"/>
      <w:jc w:val="left"/>
      <w:textAlignment w:val="auto"/>
    </w:pPr>
    <w:rPr>
      <w:rFonts w:ascii="Tahoma" w:hAnsi="Tahoma" w:cs="Tahoma"/>
      <w:kern w:val="0"/>
      <w:sz w:val="20"/>
      <w:lang w:val="en-US" w:eastAsia="en-US"/>
    </w:rPr>
  </w:style>
  <w:style w:type="paragraph" w:customStyle="1" w:styleId="2f4">
    <w:name w:val="Абзац списка2"/>
    <w:basedOn w:val="a"/>
    <w:rsid w:val="00D7382D"/>
    <w:pPr>
      <w:widowControl/>
      <w:suppressAutoHyphens w:val="0"/>
      <w:autoSpaceDN/>
      <w:spacing w:line="240" w:lineRule="auto"/>
      <w:ind w:left="720" w:firstLine="0"/>
      <w:jc w:val="left"/>
      <w:textAlignment w:val="auto"/>
    </w:pPr>
    <w:rPr>
      <w:rFonts w:eastAsia="Calibri"/>
      <w:kern w:val="0"/>
      <w:sz w:val="24"/>
      <w:szCs w:val="24"/>
    </w:rPr>
  </w:style>
  <w:style w:type="paragraph" w:customStyle="1" w:styleId="113">
    <w:name w:val="Знак1 Знак Знак Знак1"/>
    <w:basedOn w:val="a"/>
    <w:rsid w:val="00D7382D"/>
    <w:pPr>
      <w:widowControl/>
      <w:suppressAutoHyphens w:val="0"/>
      <w:autoSpaceDN/>
      <w:spacing w:after="160" w:line="240" w:lineRule="exact"/>
      <w:ind w:firstLine="0"/>
      <w:jc w:val="left"/>
      <w:textAlignment w:val="auto"/>
    </w:pPr>
    <w:rPr>
      <w:rFonts w:ascii="Verdana" w:hAnsi="Verdana"/>
      <w:kern w:val="0"/>
      <w:sz w:val="24"/>
      <w:szCs w:val="24"/>
      <w:lang w:val="en-US" w:eastAsia="en-US"/>
    </w:rPr>
  </w:style>
  <w:style w:type="paragraph" w:customStyle="1" w:styleId="02102">
    <w:name w:val="Стиль По ширине Слева:  021 см Справа:  02 см"/>
    <w:basedOn w:val="a"/>
    <w:rsid w:val="00D7382D"/>
    <w:pPr>
      <w:widowControl/>
      <w:suppressAutoHyphens w:val="0"/>
      <w:autoSpaceDN/>
      <w:spacing w:line="360" w:lineRule="auto"/>
      <w:ind w:left="120" w:right="113" w:firstLine="0"/>
      <w:textAlignment w:val="auto"/>
    </w:pPr>
    <w:rPr>
      <w:kern w:val="0"/>
      <w:sz w:val="24"/>
    </w:rPr>
  </w:style>
  <w:style w:type="paragraph" w:customStyle="1" w:styleId="02">
    <w:name w:val="Стиль По ширине Справа:  02 см"/>
    <w:basedOn w:val="a"/>
    <w:rsid w:val="00D7382D"/>
    <w:pPr>
      <w:widowControl/>
      <w:suppressAutoHyphens w:val="0"/>
      <w:autoSpaceDN/>
      <w:spacing w:line="360" w:lineRule="auto"/>
      <w:ind w:right="113" w:firstLine="0"/>
      <w:textAlignment w:val="auto"/>
    </w:pPr>
    <w:rPr>
      <w:kern w:val="0"/>
      <w:sz w:val="24"/>
    </w:rPr>
  </w:style>
  <w:style w:type="paragraph" w:customStyle="1" w:styleId="a30">
    <w:name w:val="a3"/>
    <w:basedOn w:val="a"/>
    <w:rsid w:val="00D7382D"/>
    <w:pPr>
      <w:widowControl/>
      <w:suppressAutoHyphens w:val="0"/>
      <w:autoSpaceDE w:val="0"/>
      <w:spacing w:line="240" w:lineRule="auto"/>
      <w:ind w:firstLine="284"/>
      <w:textAlignment w:val="auto"/>
    </w:pPr>
    <w:rPr>
      <w:color w:val="000000"/>
      <w:kern w:val="0"/>
      <w:sz w:val="24"/>
      <w:szCs w:val="24"/>
    </w:rPr>
  </w:style>
  <w:style w:type="paragraph" w:customStyle="1" w:styleId="western">
    <w:name w:val="western"/>
    <w:basedOn w:val="a"/>
    <w:rsid w:val="00D7382D"/>
    <w:pPr>
      <w:widowControl/>
      <w:suppressAutoHyphens w:val="0"/>
      <w:autoSpaceDN/>
      <w:spacing w:before="100" w:beforeAutospacing="1" w:after="119" w:line="240" w:lineRule="auto"/>
      <w:ind w:firstLine="0"/>
      <w:jc w:val="left"/>
      <w:textAlignment w:val="auto"/>
    </w:pPr>
    <w:rPr>
      <w:color w:val="000000"/>
      <w:kern w:val="0"/>
      <w:sz w:val="28"/>
      <w:szCs w:val="28"/>
    </w:rPr>
  </w:style>
  <w:style w:type="numbering" w:customStyle="1" w:styleId="1fc">
    <w:name w:val="Нет списка1"/>
    <w:next w:val="a2"/>
    <w:uiPriority w:val="99"/>
    <w:semiHidden/>
    <w:unhideWhenUsed/>
    <w:rsid w:val="0000221C"/>
  </w:style>
  <w:style w:type="paragraph" w:styleId="afffff3">
    <w:name w:val="footnote text"/>
    <w:basedOn w:val="a"/>
    <w:link w:val="afffff4"/>
    <w:unhideWhenUsed/>
    <w:rsid w:val="0000221C"/>
    <w:pPr>
      <w:widowControl/>
      <w:suppressAutoHyphens w:val="0"/>
      <w:autoSpaceDN/>
      <w:spacing w:line="240" w:lineRule="auto"/>
      <w:ind w:firstLine="0"/>
      <w:jc w:val="left"/>
      <w:textAlignment w:val="auto"/>
    </w:pPr>
    <w:rPr>
      <w:rFonts w:ascii="Calibri" w:hAnsi="Calibri"/>
      <w:kern w:val="0"/>
      <w:sz w:val="20"/>
      <w:lang w:eastAsia="en-US"/>
    </w:rPr>
  </w:style>
  <w:style w:type="character" w:customStyle="1" w:styleId="afffff4">
    <w:name w:val="Текст сноски Знак"/>
    <w:link w:val="afffff3"/>
    <w:rsid w:val="0000221C"/>
    <w:rPr>
      <w:rFonts w:ascii="Calibri" w:eastAsia="Times New Roman" w:hAnsi="Calibri" w:cs="Times New Roman"/>
      <w:lang w:eastAsia="en-US"/>
    </w:rPr>
  </w:style>
  <w:style w:type="character" w:styleId="afffff5">
    <w:name w:val="footnote reference"/>
    <w:uiPriority w:val="99"/>
    <w:unhideWhenUsed/>
    <w:rsid w:val="0000221C"/>
    <w:rPr>
      <w:rFonts w:cs="Times New Roman"/>
      <w:vertAlign w:val="superscript"/>
    </w:rPr>
  </w:style>
  <w:style w:type="character" w:customStyle="1" w:styleId="blk3">
    <w:name w:val="blk3"/>
    <w:rsid w:val="0000221C"/>
    <w:rPr>
      <w:vanish w:val="0"/>
      <w:webHidden w:val="0"/>
      <w:specVanish w:val="0"/>
    </w:rPr>
  </w:style>
  <w:style w:type="table" w:customStyle="1" w:styleId="1fd">
    <w:name w:val="Сетка таблицы1"/>
    <w:basedOn w:val="a1"/>
    <w:next w:val="af4"/>
    <w:uiPriority w:val="99"/>
    <w:rsid w:val="0000221C"/>
    <w:pPr>
      <w:widowControl w:val="0"/>
      <w:autoSpaceDE w:val="0"/>
      <w:autoSpaceDN w:val="0"/>
      <w:adjustRightInd w:val="0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ff6">
    <w:name w:val="annotation reference"/>
    <w:uiPriority w:val="99"/>
    <w:semiHidden/>
    <w:unhideWhenUsed/>
    <w:rsid w:val="0000221C"/>
    <w:rPr>
      <w:sz w:val="16"/>
      <w:szCs w:val="16"/>
    </w:rPr>
  </w:style>
  <w:style w:type="paragraph" w:styleId="afffff7">
    <w:name w:val="Revision"/>
    <w:hidden/>
    <w:uiPriority w:val="99"/>
    <w:semiHidden/>
    <w:rsid w:val="0000221C"/>
    <w:rPr>
      <w:rFonts w:ascii="Calibri" w:eastAsia="Calibri" w:hAnsi="Calibri" w:cs="Times New Roman"/>
      <w:sz w:val="22"/>
      <w:szCs w:val="22"/>
      <w:lang w:eastAsia="en-US"/>
    </w:rPr>
  </w:style>
  <w:style w:type="numbering" w:customStyle="1" w:styleId="115">
    <w:name w:val="Нет списка11"/>
    <w:next w:val="a2"/>
    <w:uiPriority w:val="99"/>
    <w:semiHidden/>
    <w:unhideWhenUsed/>
    <w:rsid w:val="0000221C"/>
  </w:style>
  <w:style w:type="table" w:customStyle="1" w:styleId="116">
    <w:name w:val="Сетка таблицы11"/>
    <w:basedOn w:val="a1"/>
    <w:next w:val="af4"/>
    <w:uiPriority w:val="59"/>
    <w:rsid w:val="0000221C"/>
    <w:rPr>
      <w:rFonts w:ascii="Calibri" w:eastAsia="Calibri" w:hAnsi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lk1">
    <w:name w:val="blk1"/>
    <w:rsid w:val="0000221C"/>
    <w:rPr>
      <w:vanish w:val="0"/>
      <w:webHidden w:val="0"/>
      <w:specVanish w:val="0"/>
    </w:rPr>
  </w:style>
  <w:style w:type="table" w:customStyle="1" w:styleId="1110">
    <w:name w:val="Сетка таблицы111"/>
    <w:basedOn w:val="a1"/>
    <w:next w:val="af4"/>
    <w:uiPriority w:val="59"/>
    <w:rsid w:val="0000221C"/>
    <w:pPr>
      <w:widowControl w:val="0"/>
      <w:autoSpaceDE w:val="0"/>
      <w:autoSpaceDN w:val="0"/>
      <w:adjustRightInd w:val="0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semiHidden/>
    <w:unhideWhenUsed/>
    <w:rsid w:val="0000221C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autoSpaceDN/>
      <w:spacing w:line="240" w:lineRule="auto"/>
      <w:ind w:firstLine="0"/>
      <w:jc w:val="left"/>
      <w:textAlignment w:val="auto"/>
    </w:pPr>
    <w:rPr>
      <w:rFonts w:ascii="Courier New" w:hAnsi="Courier New" w:cs="Courier New"/>
      <w:kern w:val="0"/>
      <w:sz w:val="20"/>
    </w:rPr>
  </w:style>
  <w:style w:type="character" w:customStyle="1" w:styleId="HTML0">
    <w:name w:val="Стандартный HTML Знак"/>
    <w:link w:val="HTML"/>
    <w:uiPriority w:val="99"/>
    <w:semiHidden/>
    <w:rsid w:val="0000221C"/>
    <w:rPr>
      <w:rFonts w:ascii="Courier New" w:eastAsia="Times New Roman" w:hAnsi="Courier New" w:cs="Courier New"/>
    </w:rPr>
  </w:style>
  <w:style w:type="table" w:customStyle="1" w:styleId="TableNormal">
    <w:name w:val="Table Normal"/>
    <w:uiPriority w:val="2"/>
    <w:semiHidden/>
    <w:unhideWhenUsed/>
    <w:qFormat/>
    <w:rsid w:val="0000221C"/>
    <w:pPr>
      <w:widowControl w:val="0"/>
      <w:autoSpaceDE w:val="0"/>
      <w:autoSpaceDN w:val="0"/>
    </w:pPr>
    <w:rPr>
      <w:rFonts w:ascii="Calibri" w:eastAsia="Calibri" w:hAnsi="Calibri" w:cs="Times New Roman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00221C"/>
    <w:pPr>
      <w:suppressAutoHyphens w:val="0"/>
      <w:autoSpaceDE w:val="0"/>
      <w:spacing w:line="240" w:lineRule="auto"/>
      <w:ind w:firstLine="0"/>
      <w:jc w:val="left"/>
      <w:textAlignment w:val="auto"/>
    </w:pPr>
    <w:rPr>
      <w:kern w:val="0"/>
      <w:sz w:val="22"/>
      <w:szCs w:val="22"/>
      <w:lang w:bidi="ru-RU"/>
    </w:rPr>
  </w:style>
  <w:style w:type="numbering" w:customStyle="1" w:styleId="2f5">
    <w:name w:val="Нет списка2"/>
    <w:next w:val="a2"/>
    <w:semiHidden/>
    <w:rsid w:val="0000221C"/>
  </w:style>
  <w:style w:type="character" w:customStyle="1" w:styleId="p">
    <w:name w:val="p"/>
    <w:rsid w:val="0000221C"/>
  </w:style>
  <w:style w:type="table" w:customStyle="1" w:styleId="2f6">
    <w:name w:val="Сетка таблицы2"/>
    <w:basedOn w:val="a1"/>
    <w:next w:val="af4"/>
    <w:rsid w:val="0000221C"/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rialFett">
    <w:name w:val="Arial_Fett"/>
    <w:rsid w:val="0000221C"/>
    <w:rPr>
      <w:rFonts w:ascii="Arial" w:hAnsi="Arial" w:cs="Arial"/>
      <w:b/>
      <w:bCs/>
    </w:rPr>
  </w:style>
  <w:style w:type="character" w:customStyle="1" w:styleId="afffff8">
    <w:name w:val="Основной шрифт"/>
    <w:rsid w:val="0000221C"/>
  </w:style>
  <w:style w:type="character" w:customStyle="1" w:styleId="afffff9">
    <w:name w:val="Основной текст Знак Знак Знак"/>
    <w:rsid w:val="0000221C"/>
    <w:rPr>
      <w:sz w:val="24"/>
      <w:szCs w:val="24"/>
      <w:lang w:val="ru-RU" w:eastAsia="ru-RU" w:bidi="ar-SA"/>
    </w:rPr>
  </w:style>
  <w:style w:type="character" w:customStyle="1" w:styleId="3a">
    <w:name w:val="Основной текст3 Знак Знак"/>
    <w:rsid w:val="0000221C"/>
    <w:rPr>
      <w:sz w:val="24"/>
      <w:szCs w:val="24"/>
      <w:lang w:val="ru-RU" w:eastAsia="ru-RU" w:bidi="ar-SA"/>
    </w:rPr>
  </w:style>
  <w:style w:type="character" w:customStyle="1" w:styleId="1141">
    <w:name w:val="Стиль Заголовок 1 + 14 пт полужирный все прописные Знак"/>
    <w:rsid w:val="0000221C"/>
    <w:rPr>
      <w:rFonts w:ascii="Arial" w:hAnsi="Arial" w:cs="Arial"/>
      <w:b/>
      <w:bCs/>
      <w:caps/>
      <w:sz w:val="28"/>
      <w:szCs w:val="28"/>
      <w:lang w:val="ru-RU" w:eastAsia="ru-RU" w:bidi="ar-SA"/>
    </w:rPr>
  </w:style>
  <w:style w:type="character" w:customStyle="1" w:styleId="-">
    <w:name w:val="Стиль Темно-синий"/>
    <w:rsid w:val="0000221C"/>
    <w:rPr>
      <w:color w:val="auto"/>
    </w:rPr>
  </w:style>
  <w:style w:type="character" w:customStyle="1" w:styleId="14pt0">
    <w:name w:val="Стиль 14 pt Черный Знак"/>
    <w:rsid w:val="0000221C"/>
    <w:rPr>
      <w:color w:val="000000"/>
      <w:sz w:val="28"/>
      <w:szCs w:val="28"/>
      <w:lang w:val="ru-RU" w:eastAsia="ru-RU" w:bidi="ar-SA"/>
    </w:rPr>
  </w:style>
  <w:style w:type="paragraph" w:customStyle="1" w:styleId="214">
    <w:name w:val="Абзац списка21"/>
    <w:basedOn w:val="a"/>
    <w:rsid w:val="0000221C"/>
    <w:pPr>
      <w:widowControl/>
      <w:suppressAutoHyphens w:val="0"/>
      <w:autoSpaceDN/>
      <w:spacing w:line="240" w:lineRule="auto"/>
      <w:ind w:left="720" w:firstLine="0"/>
      <w:jc w:val="left"/>
      <w:textAlignment w:val="auto"/>
    </w:pPr>
    <w:rPr>
      <w:rFonts w:eastAsia="Calibri"/>
      <w:kern w:val="0"/>
      <w:sz w:val="24"/>
      <w:szCs w:val="24"/>
    </w:rPr>
  </w:style>
  <w:style w:type="paragraph" w:customStyle="1" w:styleId="1111">
    <w:name w:val="Знак1 Знак Знак Знак11"/>
    <w:basedOn w:val="a"/>
    <w:rsid w:val="0000221C"/>
    <w:pPr>
      <w:widowControl/>
      <w:suppressAutoHyphens w:val="0"/>
      <w:autoSpaceDN/>
      <w:spacing w:after="160" w:line="240" w:lineRule="exact"/>
      <w:ind w:firstLine="0"/>
      <w:jc w:val="left"/>
      <w:textAlignment w:val="auto"/>
    </w:pPr>
    <w:rPr>
      <w:rFonts w:ascii="Verdana" w:hAnsi="Verdana"/>
      <w:kern w:val="0"/>
      <w:sz w:val="24"/>
      <w:szCs w:val="24"/>
      <w:lang w:val="en-US" w:eastAsia="en-US"/>
    </w:rPr>
  </w:style>
  <w:style w:type="paragraph" w:customStyle="1" w:styleId="1fe">
    <w:name w:val="Знак Знак1"/>
    <w:basedOn w:val="a"/>
    <w:rsid w:val="0000221C"/>
    <w:pPr>
      <w:widowControl/>
      <w:suppressAutoHyphens w:val="0"/>
      <w:autoSpaceDN/>
      <w:spacing w:after="160" w:line="240" w:lineRule="exact"/>
      <w:ind w:firstLine="0"/>
      <w:jc w:val="left"/>
      <w:textAlignment w:val="auto"/>
    </w:pPr>
    <w:rPr>
      <w:rFonts w:ascii="Tahoma" w:hAnsi="Tahoma" w:cs="Tahoma"/>
      <w:kern w:val="0"/>
      <w:sz w:val="20"/>
      <w:lang w:val="en-US" w:eastAsia="en-US"/>
    </w:rPr>
  </w:style>
  <w:style w:type="character" w:customStyle="1" w:styleId="b">
    <w:name w:val="b"/>
    <w:rsid w:val="0000221C"/>
  </w:style>
  <w:style w:type="table" w:customStyle="1" w:styleId="TableNormal1">
    <w:name w:val="Table Normal1"/>
    <w:uiPriority w:val="2"/>
    <w:semiHidden/>
    <w:unhideWhenUsed/>
    <w:qFormat/>
    <w:rsid w:val="0000221C"/>
    <w:pPr>
      <w:widowControl w:val="0"/>
      <w:autoSpaceDE w:val="0"/>
      <w:autoSpaceDN w:val="0"/>
    </w:pPr>
    <w:rPr>
      <w:rFonts w:ascii="Calibri" w:eastAsia="Calibri" w:hAnsi="Calibri" w:cs="Times New Roman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msonormal0">
    <w:name w:val="msonormal"/>
    <w:basedOn w:val="a"/>
    <w:rsid w:val="0000221C"/>
    <w:pPr>
      <w:widowControl/>
      <w:suppressAutoHyphens w:val="0"/>
      <w:autoSpaceDN/>
      <w:spacing w:before="100" w:beforeAutospacing="1" w:after="100" w:afterAutospacing="1" w:line="240" w:lineRule="auto"/>
      <w:ind w:firstLine="0"/>
      <w:jc w:val="left"/>
      <w:textAlignment w:val="auto"/>
    </w:pPr>
    <w:rPr>
      <w:kern w:val="0"/>
      <w:sz w:val="24"/>
      <w:szCs w:val="24"/>
    </w:rPr>
  </w:style>
  <w:style w:type="character" w:customStyle="1" w:styleId="af0">
    <w:name w:val="Абзац списка Знак"/>
    <w:link w:val="af"/>
    <w:uiPriority w:val="34"/>
    <w:locked/>
    <w:rsid w:val="0000221C"/>
    <w:rPr>
      <w:rFonts w:eastAsia="Times New Roman" w:cs="Times New Roman"/>
      <w:kern w:val="3"/>
      <w:sz w:val="32"/>
    </w:rPr>
  </w:style>
  <w:style w:type="table" w:customStyle="1" w:styleId="1120">
    <w:name w:val="Сетка таблицы112"/>
    <w:basedOn w:val="a1"/>
    <w:next w:val="af4"/>
    <w:uiPriority w:val="59"/>
    <w:rsid w:val="00322C78"/>
    <w:rPr>
      <w:rFonts w:ascii="Calibri" w:eastAsia="Times New Roman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">
    <w:name w:val="Table Normal2"/>
    <w:uiPriority w:val="2"/>
    <w:semiHidden/>
    <w:unhideWhenUsed/>
    <w:qFormat/>
    <w:rsid w:val="00322C78"/>
    <w:pPr>
      <w:widowControl w:val="0"/>
      <w:autoSpaceDE w:val="0"/>
      <w:autoSpaceDN w:val="0"/>
    </w:pPr>
    <w:rPr>
      <w:rFonts w:ascii="Calibri" w:eastAsia="Times New Roman" w:hAnsi="Calibri" w:cs="Times New Roman"/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5">
    <w:name w:val="Сетка таблицы21"/>
    <w:basedOn w:val="a1"/>
    <w:next w:val="af4"/>
    <w:rsid w:val="00322C78"/>
    <w:pPr>
      <w:widowControl w:val="0"/>
      <w:autoSpaceDE w:val="0"/>
      <w:autoSpaceDN w:val="0"/>
      <w:adjustRightInd w:val="0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">
    <w:name w:val="Нет списка111"/>
    <w:next w:val="a2"/>
    <w:uiPriority w:val="99"/>
    <w:semiHidden/>
    <w:unhideWhenUsed/>
    <w:rsid w:val="00322C78"/>
  </w:style>
  <w:style w:type="table" w:customStyle="1" w:styleId="120">
    <w:name w:val="Сетка таблицы12"/>
    <w:basedOn w:val="a1"/>
    <w:next w:val="af4"/>
    <w:uiPriority w:val="59"/>
    <w:rsid w:val="00322C78"/>
    <w:rPr>
      <w:rFonts w:ascii="Calibri" w:eastAsia="Times New Roman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">
    <w:name w:val="Table Normal11"/>
    <w:uiPriority w:val="2"/>
    <w:semiHidden/>
    <w:unhideWhenUsed/>
    <w:qFormat/>
    <w:rsid w:val="00322C78"/>
    <w:pPr>
      <w:widowControl w:val="0"/>
      <w:autoSpaceDE w:val="0"/>
      <w:autoSpaceDN w:val="0"/>
    </w:pPr>
    <w:rPr>
      <w:rFonts w:ascii="Calibri" w:eastAsia="Times New Roman" w:hAnsi="Calibri" w:cs="Times New Roman"/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216">
    <w:name w:val="Нет списка21"/>
    <w:next w:val="a2"/>
    <w:semiHidden/>
    <w:rsid w:val="00322C78"/>
  </w:style>
  <w:style w:type="table" w:customStyle="1" w:styleId="2110">
    <w:name w:val="Сетка таблицы211"/>
    <w:basedOn w:val="a1"/>
    <w:next w:val="af4"/>
    <w:rsid w:val="00322C78"/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1">
    <w:name w:val="Table Normal111"/>
    <w:uiPriority w:val="2"/>
    <w:semiHidden/>
    <w:unhideWhenUsed/>
    <w:qFormat/>
    <w:rsid w:val="00322C78"/>
    <w:pPr>
      <w:widowControl w:val="0"/>
      <w:autoSpaceDE w:val="0"/>
      <w:autoSpaceDN w:val="0"/>
    </w:pPr>
    <w:rPr>
      <w:rFonts w:ascii="Calibri" w:eastAsia="Calibri" w:hAnsi="Calibri" w:cs="Times New Roman"/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3b">
    <w:name w:val="Нет списка3"/>
    <w:next w:val="a2"/>
    <w:uiPriority w:val="99"/>
    <w:semiHidden/>
    <w:unhideWhenUsed/>
    <w:rsid w:val="00322C78"/>
  </w:style>
  <w:style w:type="numbering" w:customStyle="1" w:styleId="WW8Num11">
    <w:name w:val="WW8Num11"/>
    <w:rsid w:val="00322C78"/>
  </w:style>
  <w:style w:type="table" w:customStyle="1" w:styleId="3c">
    <w:name w:val="Сетка таблицы3"/>
    <w:basedOn w:val="a1"/>
    <w:next w:val="af4"/>
    <w:uiPriority w:val="99"/>
    <w:rsid w:val="00D43FD4"/>
    <w:pPr>
      <w:widowControl w:val="0"/>
      <w:autoSpaceDE w:val="0"/>
      <w:autoSpaceDN w:val="0"/>
      <w:adjustRightInd w:val="0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6">
    <w:name w:val="Сетка таблицы4"/>
    <w:basedOn w:val="a1"/>
    <w:next w:val="af4"/>
    <w:uiPriority w:val="99"/>
    <w:rsid w:val="008B1A2A"/>
    <w:pPr>
      <w:widowControl w:val="0"/>
      <w:autoSpaceDE w:val="0"/>
      <w:autoSpaceDN w:val="0"/>
      <w:adjustRightInd w:val="0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4">
    <w:name w:val="Сетка таблицы5"/>
    <w:basedOn w:val="a1"/>
    <w:next w:val="af4"/>
    <w:uiPriority w:val="99"/>
    <w:rsid w:val="005711A0"/>
    <w:pPr>
      <w:widowControl w:val="0"/>
      <w:autoSpaceDE w:val="0"/>
      <w:autoSpaceDN w:val="0"/>
      <w:adjustRightInd w:val="0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0">
    <w:name w:val="Сетка таблицы113"/>
    <w:basedOn w:val="a1"/>
    <w:next w:val="af4"/>
    <w:uiPriority w:val="59"/>
    <w:rsid w:val="00B90667"/>
    <w:rPr>
      <w:rFonts w:ascii="Calibri" w:eastAsia="Times New Roman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">
    <w:name w:val="Table Normal3"/>
    <w:uiPriority w:val="2"/>
    <w:semiHidden/>
    <w:unhideWhenUsed/>
    <w:qFormat/>
    <w:rsid w:val="00B90667"/>
    <w:pPr>
      <w:widowControl w:val="0"/>
      <w:autoSpaceDE w:val="0"/>
      <w:autoSpaceDN w:val="0"/>
    </w:pPr>
    <w:rPr>
      <w:rFonts w:ascii="Calibri" w:eastAsia="Times New Roman" w:hAnsi="Calibri" w:cs="Times New Roman"/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20">
    <w:name w:val="Сетка таблицы22"/>
    <w:basedOn w:val="a1"/>
    <w:next w:val="af4"/>
    <w:rsid w:val="00B90667"/>
    <w:pPr>
      <w:widowControl w:val="0"/>
      <w:autoSpaceDE w:val="0"/>
      <w:autoSpaceDN w:val="0"/>
      <w:adjustRightInd w:val="0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2">
    <w:name w:val="Table Normal12"/>
    <w:uiPriority w:val="2"/>
    <w:semiHidden/>
    <w:unhideWhenUsed/>
    <w:qFormat/>
    <w:rsid w:val="00B90667"/>
    <w:pPr>
      <w:widowControl w:val="0"/>
      <w:autoSpaceDE w:val="0"/>
      <w:autoSpaceDN w:val="0"/>
    </w:pPr>
    <w:rPr>
      <w:rFonts w:ascii="Calibri" w:eastAsia="Times New Roman" w:hAnsi="Calibri" w:cs="Times New Roman"/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20">
    <w:name w:val="Сетка таблицы212"/>
    <w:basedOn w:val="a1"/>
    <w:next w:val="af4"/>
    <w:rsid w:val="00B90667"/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2">
    <w:name w:val="Table Normal112"/>
    <w:uiPriority w:val="2"/>
    <w:semiHidden/>
    <w:unhideWhenUsed/>
    <w:qFormat/>
    <w:rsid w:val="00B90667"/>
    <w:pPr>
      <w:widowControl w:val="0"/>
      <w:autoSpaceDE w:val="0"/>
      <w:autoSpaceDN w:val="0"/>
    </w:pPr>
    <w:rPr>
      <w:rFonts w:ascii="Calibri" w:eastAsia="Calibri" w:hAnsi="Calibri" w:cs="Times New Roman"/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WW8Num111">
    <w:name w:val="WW8Num111"/>
    <w:rsid w:val="00B9066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Lucida Sans Unicode" w:hAnsi="Times New Roman" w:cs="Tahoma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caption" w:uiPriority="0" w:qFormat="1"/>
    <w:lsdException w:name="page number" w:uiPriority="0"/>
    <w:lsdException w:name="List" w:uiPriority="0"/>
    <w:lsdException w:name="List Bullet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3" w:uiPriority="0"/>
    <w:lsdException w:name="Block Text" w:uiPriority="0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Normal (Web)" w:uiPriority="0"/>
    <w:lsdException w:name="Balloon Text" w:uiPriority="0"/>
    <w:lsdException w:name="Table Grid" w:semiHidden="0" w:unhideWhenUsed="0"/>
    <w:lsdException w:name="Placeholder Text" w:uiPriority="0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0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0" w:unhideWhenUsed="0" w:qFormat="1"/>
    <w:lsdException w:name="Subtle Reference" w:semiHidden="0" w:uiPriority="31" w:unhideWhenUsed="0" w:qFormat="1"/>
    <w:lsdException w:name="Intense Reference" w:semiHidden="0" w:uiPriority="0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EE032D"/>
    <w:pPr>
      <w:widowControl w:val="0"/>
      <w:suppressAutoHyphens/>
      <w:autoSpaceDN w:val="0"/>
      <w:spacing w:line="300" w:lineRule="auto"/>
      <w:ind w:firstLine="200"/>
      <w:jc w:val="both"/>
      <w:textAlignment w:val="baseline"/>
    </w:pPr>
    <w:rPr>
      <w:rFonts w:eastAsia="Times New Roman" w:cs="Times New Roman"/>
      <w:kern w:val="3"/>
      <w:sz w:val="32"/>
    </w:rPr>
  </w:style>
  <w:style w:type="paragraph" w:styleId="10">
    <w:name w:val="heading 1"/>
    <w:basedOn w:val="a"/>
    <w:next w:val="a"/>
    <w:link w:val="11"/>
    <w:qFormat/>
    <w:rsid w:val="00921760"/>
    <w:pPr>
      <w:keepNext/>
      <w:widowControl/>
      <w:numPr>
        <w:numId w:val="1"/>
      </w:numPr>
      <w:autoSpaceDN/>
      <w:spacing w:before="240" w:after="60" w:line="240" w:lineRule="auto"/>
      <w:jc w:val="left"/>
      <w:textAlignment w:val="auto"/>
      <w:outlineLvl w:val="0"/>
    </w:pPr>
    <w:rPr>
      <w:rFonts w:ascii="Arial" w:hAnsi="Arial" w:cs="Arial"/>
      <w:b/>
      <w:bCs/>
      <w:kern w:val="1"/>
      <w:szCs w:val="32"/>
      <w:lang w:eastAsia="ar-SA"/>
    </w:rPr>
  </w:style>
  <w:style w:type="paragraph" w:styleId="2">
    <w:name w:val="heading 2"/>
    <w:basedOn w:val="a"/>
    <w:next w:val="a"/>
    <w:link w:val="20"/>
    <w:qFormat/>
    <w:rsid w:val="00921760"/>
    <w:pPr>
      <w:keepNext/>
      <w:widowControl/>
      <w:numPr>
        <w:ilvl w:val="1"/>
        <w:numId w:val="1"/>
      </w:numPr>
      <w:autoSpaceDN/>
      <w:spacing w:before="240" w:after="60" w:line="240" w:lineRule="auto"/>
      <w:jc w:val="left"/>
      <w:textAlignment w:val="auto"/>
      <w:outlineLvl w:val="1"/>
    </w:pPr>
    <w:rPr>
      <w:rFonts w:ascii="Arial" w:hAnsi="Arial" w:cs="Arial"/>
      <w:b/>
      <w:bCs/>
      <w:i/>
      <w:iCs/>
      <w:kern w:val="0"/>
      <w:sz w:val="28"/>
      <w:szCs w:val="28"/>
      <w:lang w:eastAsia="ar-SA"/>
    </w:rPr>
  </w:style>
  <w:style w:type="paragraph" w:styleId="3">
    <w:name w:val="heading 3"/>
    <w:basedOn w:val="a"/>
    <w:next w:val="a"/>
    <w:link w:val="30"/>
    <w:qFormat/>
    <w:rsid w:val="00921760"/>
    <w:pPr>
      <w:keepNext/>
      <w:widowControl/>
      <w:numPr>
        <w:ilvl w:val="2"/>
        <w:numId w:val="1"/>
      </w:numPr>
      <w:autoSpaceDN/>
      <w:spacing w:before="240" w:after="60" w:line="240" w:lineRule="auto"/>
      <w:jc w:val="left"/>
      <w:textAlignment w:val="auto"/>
      <w:outlineLvl w:val="2"/>
    </w:pPr>
    <w:rPr>
      <w:rFonts w:ascii="Arial" w:hAnsi="Arial" w:cs="Arial"/>
      <w:b/>
      <w:bCs/>
      <w:kern w:val="0"/>
      <w:sz w:val="26"/>
      <w:szCs w:val="26"/>
      <w:lang w:eastAsia="ar-SA"/>
    </w:rPr>
  </w:style>
  <w:style w:type="paragraph" w:styleId="4">
    <w:name w:val="heading 4"/>
    <w:basedOn w:val="a"/>
    <w:next w:val="a"/>
    <w:link w:val="40"/>
    <w:qFormat/>
    <w:rsid w:val="00921760"/>
    <w:pPr>
      <w:keepNext/>
      <w:widowControl/>
      <w:numPr>
        <w:ilvl w:val="3"/>
        <w:numId w:val="1"/>
      </w:numPr>
      <w:autoSpaceDN/>
      <w:spacing w:before="240" w:after="60" w:line="240" w:lineRule="auto"/>
      <w:jc w:val="left"/>
      <w:textAlignment w:val="auto"/>
      <w:outlineLvl w:val="3"/>
    </w:pPr>
    <w:rPr>
      <w:b/>
      <w:bCs/>
      <w:kern w:val="0"/>
      <w:sz w:val="28"/>
      <w:szCs w:val="28"/>
      <w:lang w:eastAsia="ar-SA"/>
    </w:rPr>
  </w:style>
  <w:style w:type="paragraph" w:styleId="5">
    <w:name w:val="heading 5"/>
    <w:basedOn w:val="a"/>
    <w:next w:val="a"/>
    <w:link w:val="50"/>
    <w:qFormat/>
    <w:rsid w:val="00D7382D"/>
    <w:pPr>
      <w:keepNext/>
      <w:keepLines/>
      <w:widowControl/>
      <w:autoSpaceDN/>
      <w:spacing w:before="200" w:line="360" w:lineRule="auto"/>
      <w:ind w:firstLine="567"/>
      <w:jc w:val="left"/>
      <w:textAlignment w:val="auto"/>
      <w:outlineLvl w:val="4"/>
    </w:pPr>
    <w:rPr>
      <w:rFonts w:ascii="Cambria" w:hAnsi="Cambria" w:cs="Calibri"/>
      <w:color w:val="243F60"/>
      <w:kern w:val="0"/>
      <w:sz w:val="24"/>
      <w:lang w:eastAsia="ar-SA"/>
    </w:rPr>
  </w:style>
  <w:style w:type="paragraph" w:styleId="6">
    <w:name w:val="heading 6"/>
    <w:basedOn w:val="a"/>
    <w:next w:val="a"/>
    <w:link w:val="60"/>
    <w:qFormat/>
    <w:rsid w:val="00D7382D"/>
    <w:pPr>
      <w:keepNext/>
      <w:keepLines/>
      <w:widowControl/>
      <w:autoSpaceDN/>
      <w:spacing w:before="200" w:line="360" w:lineRule="auto"/>
      <w:ind w:firstLine="567"/>
      <w:jc w:val="left"/>
      <w:textAlignment w:val="auto"/>
      <w:outlineLvl w:val="5"/>
    </w:pPr>
    <w:rPr>
      <w:rFonts w:ascii="Cambria" w:hAnsi="Cambria" w:cs="Calibri"/>
      <w:i/>
      <w:iCs/>
      <w:color w:val="243F60"/>
      <w:kern w:val="0"/>
      <w:sz w:val="24"/>
      <w:lang w:eastAsia="ar-SA"/>
    </w:rPr>
  </w:style>
  <w:style w:type="paragraph" w:styleId="7">
    <w:name w:val="heading 7"/>
    <w:basedOn w:val="a"/>
    <w:next w:val="a"/>
    <w:link w:val="70"/>
    <w:qFormat/>
    <w:rsid w:val="00D7382D"/>
    <w:pPr>
      <w:keepNext/>
      <w:keepLines/>
      <w:widowControl/>
      <w:autoSpaceDN/>
      <w:spacing w:before="200" w:line="360" w:lineRule="auto"/>
      <w:ind w:firstLine="567"/>
      <w:jc w:val="left"/>
      <w:textAlignment w:val="auto"/>
      <w:outlineLvl w:val="6"/>
    </w:pPr>
    <w:rPr>
      <w:rFonts w:ascii="Cambria" w:hAnsi="Cambria" w:cs="Calibri"/>
      <w:i/>
      <w:iCs/>
      <w:color w:val="404040"/>
      <w:kern w:val="0"/>
      <w:sz w:val="24"/>
      <w:lang w:eastAsia="ar-SA"/>
    </w:rPr>
  </w:style>
  <w:style w:type="paragraph" w:styleId="8">
    <w:name w:val="heading 8"/>
    <w:basedOn w:val="a"/>
    <w:next w:val="a"/>
    <w:link w:val="80"/>
    <w:qFormat/>
    <w:rsid w:val="00D7382D"/>
    <w:pPr>
      <w:widowControl/>
      <w:autoSpaceDN/>
      <w:spacing w:before="240" w:after="60" w:line="240" w:lineRule="auto"/>
      <w:ind w:firstLine="0"/>
      <w:jc w:val="left"/>
      <w:textAlignment w:val="auto"/>
      <w:outlineLvl w:val="7"/>
    </w:pPr>
    <w:rPr>
      <w:rFonts w:cs="Calibri"/>
      <w:i/>
      <w:iCs/>
      <w:kern w:val="0"/>
      <w:sz w:val="24"/>
      <w:szCs w:val="24"/>
      <w:lang w:eastAsia="ar-SA"/>
    </w:rPr>
  </w:style>
  <w:style w:type="paragraph" w:styleId="9">
    <w:name w:val="heading 9"/>
    <w:basedOn w:val="a"/>
    <w:next w:val="a"/>
    <w:link w:val="90"/>
    <w:qFormat/>
    <w:rsid w:val="00D7382D"/>
    <w:pPr>
      <w:keepNext/>
      <w:keepLines/>
      <w:widowControl/>
      <w:autoSpaceDN/>
      <w:spacing w:before="200" w:line="360" w:lineRule="auto"/>
      <w:ind w:firstLine="567"/>
      <w:jc w:val="left"/>
      <w:textAlignment w:val="auto"/>
      <w:outlineLvl w:val="8"/>
    </w:pPr>
    <w:rPr>
      <w:rFonts w:ascii="Cambria" w:hAnsi="Cambria" w:cs="Calibri"/>
      <w:i/>
      <w:iCs/>
      <w:color w:val="404040"/>
      <w:kern w:val="0"/>
      <w:sz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466849"/>
    <w:pPr>
      <w:suppressAutoHyphens/>
      <w:autoSpaceDN w:val="0"/>
      <w:textAlignment w:val="baseline"/>
    </w:pPr>
    <w:rPr>
      <w:rFonts w:eastAsia="Times New Roman" w:cs="Times New Roman"/>
      <w:kern w:val="3"/>
      <w:sz w:val="28"/>
      <w:szCs w:val="28"/>
    </w:rPr>
  </w:style>
  <w:style w:type="paragraph" w:customStyle="1" w:styleId="Textbody">
    <w:name w:val="Text body"/>
    <w:basedOn w:val="Standard"/>
    <w:rsid w:val="00466849"/>
    <w:pPr>
      <w:spacing w:after="120"/>
    </w:pPr>
  </w:style>
  <w:style w:type="paragraph" w:customStyle="1" w:styleId="Textbodyindent">
    <w:name w:val="Text body indent"/>
    <w:basedOn w:val="Standard"/>
    <w:rsid w:val="00466849"/>
    <w:pPr>
      <w:ind w:firstLine="709"/>
      <w:jc w:val="both"/>
    </w:pPr>
    <w:rPr>
      <w:szCs w:val="20"/>
    </w:rPr>
  </w:style>
  <w:style w:type="paragraph" w:customStyle="1" w:styleId="110">
    <w:name w:val="Заголовок 11"/>
    <w:basedOn w:val="Standard"/>
    <w:next w:val="Standard"/>
    <w:rsid w:val="00466849"/>
    <w:pPr>
      <w:keepNext/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paragraph" w:customStyle="1" w:styleId="21">
    <w:name w:val="Заголовок 21"/>
    <w:basedOn w:val="Standard"/>
    <w:next w:val="Standard"/>
    <w:rsid w:val="00466849"/>
    <w:pPr>
      <w:keepNext/>
      <w:spacing w:before="240" w:after="60"/>
      <w:outlineLvl w:val="1"/>
    </w:pPr>
    <w:rPr>
      <w:rFonts w:ascii="Arial" w:hAnsi="Arial" w:cs="Arial"/>
      <w:b/>
      <w:bCs/>
      <w:i/>
      <w:iCs/>
    </w:rPr>
  </w:style>
  <w:style w:type="paragraph" w:customStyle="1" w:styleId="31">
    <w:name w:val="Заголовок 31"/>
    <w:basedOn w:val="Standard"/>
    <w:next w:val="Standard"/>
    <w:rsid w:val="0046684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customStyle="1" w:styleId="41">
    <w:name w:val="Заголовок 41"/>
    <w:basedOn w:val="Standard"/>
    <w:next w:val="Standard"/>
    <w:rsid w:val="00466849"/>
    <w:pPr>
      <w:keepNext/>
      <w:spacing w:before="240" w:after="60"/>
      <w:outlineLvl w:val="3"/>
    </w:pPr>
    <w:rPr>
      <w:b/>
      <w:bCs/>
    </w:rPr>
  </w:style>
  <w:style w:type="paragraph" w:styleId="a3">
    <w:name w:val="List"/>
    <w:basedOn w:val="Textbody"/>
    <w:rsid w:val="00466849"/>
    <w:rPr>
      <w:rFonts w:cs="Tahoma"/>
    </w:rPr>
  </w:style>
  <w:style w:type="paragraph" w:customStyle="1" w:styleId="12">
    <w:name w:val="Верхний колонтитул1"/>
    <w:basedOn w:val="Standard"/>
    <w:rsid w:val="00466849"/>
    <w:pPr>
      <w:tabs>
        <w:tab w:val="center" w:pos="4677"/>
        <w:tab w:val="right" w:pos="9355"/>
      </w:tabs>
    </w:pPr>
  </w:style>
  <w:style w:type="paragraph" w:customStyle="1" w:styleId="13">
    <w:name w:val="Нижний колонтитул1"/>
    <w:basedOn w:val="Standard"/>
    <w:rsid w:val="00466849"/>
    <w:pPr>
      <w:tabs>
        <w:tab w:val="center" w:pos="4677"/>
        <w:tab w:val="right" w:pos="9355"/>
      </w:tabs>
    </w:pPr>
  </w:style>
  <w:style w:type="paragraph" w:customStyle="1" w:styleId="TableContents">
    <w:name w:val="Table Contents"/>
    <w:basedOn w:val="Standard"/>
    <w:rsid w:val="00466849"/>
    <w:pPr>
      <w:suppressLineNumbers/>
    </w:pPr>
  </w:style>
  <w:style w:type="paragraph" w:customStyle="1" w:styleId="TableHeading">
    <w:name w:val="Table Heading"/>
    <w:basedOn w:val="TableContents"/>
    <w:rsid w:val="00466849"/>
    <w:pPr>
      <w:jc w:val="center"/>
    </w:pPr>
    <w:rPr>
      <w:b/>
      <w:bCs/>
    </w:rPr>
  </w:style>
  <w:style w:type="paragraph" w:customStyle="1" w:styleId="14">
    <w:name w:val="Название объекта1"/>
    <w:basedOn w:val="Standard"/>
    <w:rsid w:val="00466849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ext">
    <w:name w:val="Text"/>
    <w:basedOn w:val="Standard"/>
    <w:rsid w:val="00466849"/>
    <w:rPr>
      <w:rFonts w:ascii="Courier New" w:hAnsi="Courier New" w:cs="Courier New"/>
      <w:sz w:val="20"/>
      <w:szCs w:val="20"/>
    </w:rPr>
  </w:style>
  <w:style w:type="paragraph" w:customStyle="1" w:styleId="Framecontents">
    <w:name w:val="Frame contents"/>
    <w:basedOn w:val="Textbody"/>
    <w:rsid w:val="00466849"/>
  </w:style>
  <w:style w:type="paragraph" w:customStyle="1" w:styleId="Index">
    <w:name w:val="Index"/>
    <w:basedOn w:val="Standard"/>
    <w:rsid w:val="00466849"/>
    <w:pPr>
      <w:suppressLineNumbers/>
    </w:pPr>
    <w:rPr>
      <w:rFonts w:cs="Tahoma"/>
    </w:rPr>
  </w:style>
  <w:style w:type="paragraph" w:styleId="a4">
    <w:name w:val="Title"/>
    <w:basedOn w:val="Standard"/>
    <w:next w:val="Textbody"/>
    <w:qFormat/>
    <w:rsid w:val="00466849"/>
    <w:pPr>
      <w:keepNext/>
      <w:spacing w:before="240" w:after="120"/>
    </w:pPr>
    <w:rPr>
      <w:rFonts w:ascii="Arial" w:eastAsia="Lucida Sans Unicode" w:hAnsi="Arial" w:cs="Tahoma"/>
    </w:rPr>
  </w:style>
  <w:style w:type="paragraph" w:styleId="a5">
    <w:name w:val="Subtitle"/>
    <w:aliases w:val="заголовок 2"/>
    <w:basedOn w:val="a4"/>
    <w:next w:val="Textbody"/>
    <w:qFormat/>
    <w:rsid w:val="00466849"/>
    <w:pPr>
      <w:jc w:val="center"/>
    </w:pPr>
    <w:rPr>
      <w:i/>
      <w:iCs/>
    </w:rPr>
  </w:style>
  <w:style w:type="paragraph" w:customStyle="1" w:styleId="IauiueIacaaieaiiaacaaeaiey">
    <w:name w:val="Iau?iue.Iacaaiea iia?acaaeaiey"/>
    <w:rsid w:val="00466849"/>
    <w:pPr>
      <w:suppressAutoHyphens/>
      <w:overflowPunct w:val="0"/>
      <w:autoSpaceDE w:val="0"/>
      <w:autoSpaceDN w:val="0"/>
      <w:textAlignment w:val="baseline"/>
    </w:pPr>
    <w:rPr>
      <w:rFonts w:ascii="SchoolBook, 'Times New Roman'" w:eastAsia="Times New Roman" w:hAnsi="SchoolBook, 'Times New Roman'" w:cs="Times New Roman"/>
      <w:kern w:val="3"/>
      <w:sz w:val="28"/>
    </w:rPr>
  </w:style>
  <w:style w:type="paragraph" w:customStyle="1" w:styleId="caaieiaie4">
    <w:name w:val="caaieiaie 4"/>
    <w:basedOn w:val="IauiueIacaaieaiiaacaaeaiey"/>
    <w:next w:val="IauiueIacaaieaiiaacaaeaiey"/>
    <w:rsid w:val="00466849"/>
    <w:pPr>
      <w:keepNext/>
      <w:ind w:right="567"/>
      <w:jc w:val="right"/>
    </w:pPr>
    <w:rPr>
      <w:rFonts w:ascii="Arial" w:hAnsi="Arial"/>
      <w:b/>
      <w:i/>
      <w:spacing w:val="20"/>
    </w:rPr>
  </w:style>
  <w:style w:type="paragraph" w:customStyle="1" w:styleId="a6">
    <w:name w:val="Обычный.Название подразделения"/>
    <w:rsid w:val="00466849"/>
    <w:pPr>
      <w:suppressAutoHyphens/>
      <w:autoSpaceDN w:val="0"/>
      <w:textAlignment w:val="baseline"/>
    </w:pPr>
    <w:rPr>
      <w:rFonts w:ascii="SchoolBook, 'Times New Roman'" w:eastAsia="Times New Roman" w:hAnsi="SchoolBook, 'Times New Roman'" w:cs="Times New Roman"/>
      <w:kern w:val="3"/>
      <w:sz w:val="28"/>
    </w:rPr>
  </w:style>
  <w:style w:type="paragraph" w:customStyle="1" w:styleId="ConsPlusTitle">
    <w:name w:val="ConsPlusTitle"/>
    <w:rsid w:val="00466849"/>
    <w:pPr>
      <w:widowControl w:val="0"/>
      <w:suppressAutoHyphens/>
      <w:autoSpaceDE w:val="0"/>
      <w:autoSpaceDN w:val="0"/>
      <w:textAlignment w:val="baseline"/>
    </w:pPr>
    <w:rPr>
      <w:rFonts w:eastAsia="Times New Roman" w:cs="Times New Roman"/>
      <w:b/>
      <w:bCs/>
      <w:kern w:val="3"/>
      <w:sz w:val="28"/>
      <w:szCs w:val="28"/>
    </w:rPr>
  </w:style>
  <w:style w:type="paragraph" w:customStyle="1" w:styleId="ConsPlusNonformat">
    <w:name w:val="ConsPlusNonformat"/>
    <w:rsid w:val="00466849"/>
    <w:pPr>
      <w:widowControl w:val="0"/>
      <w:suppressAutoHyphens/>
      <w:autoSpaceDE w:val="0"/>
      <w:autoSpaceDN w:val="0"/>
      <w:textAlignment w:val="baseline"/>
    </w:pPr>
    <w:rPr>
      <w:rFonts w:ascii="Courier New" w:eastAsia="Times New Roman" w:hAnsi="Courier New" w:cs="Courier New"/>
      <w:kern w:val="3"/>
    </w:rPr>
  </w:style>
  <w:style w:type="paragraph" w:customStyle="1" w:styleId="ConsPlusCell">
    <w:name w:val="ConsPlusCell"/>
    <w:rsid w:val="00466849"/>
    <w:pPr>
      <w:widowControl w:val="0"/>
      <w:suppressAutoHyphens/>
      <w:autoSpaceDE w:val="0"/>
      <w:autoSpaceDN w:val="0"/>
      <w:textAlignment w:val="baseline"/>
    </w:pPr>
    <w:rPr>
      <w:rFonts w:ascii="Arial" w:eastAsia="Times New Roman" w:hAnsi="Arial" w:cs="Arial"/>
      <w:kern w:val="3"/>
    </w:rPr>
  </w:style>
  <w:style w:type="paragraph" w:styleId="a7">
    <w:name w:val="Balloon Text"/>
    <w:basedOn w:val="Standard"/>
    <w:rsid w:val="00466849"/>
    <w:rPr>
      <w:rFonts w:ascii="Tahoma" w:hAnsi="Tahoma" w:cs="Tahoma"/>
      <w:sz w:val="16"/>
      <w:szCs w:val="16"/>
    </w:rPr>
  </w:style>
  <w:style w:type="paragraph" w:customStyle="1" w:styleId="WW-Web">
    <w:name w:val="WW-Обычный (Web)"/>
    <w:basedOn w:val="Standard"/>
    <w:rsid w:val="00466849"/>
    <w:pPr>
      <w:spacing w:before="100" w:after="100"/>
    </w:pPr>
  </w:style>
  <w:style w:type="character" w:customStyle="1" w:styleId="15">
    <w:name w:val="Номер страницы1"/>
    <w:basedOn w:val="a0"/>
    <w:rsid w:val="00466849"/>
  </w:style>
  <w:style w:type="character" w:customStyle="1" w:styleId="NumberingSymbols">
    <w:name w:val="Numbering Symbols"/>
    <w:rsid w:val="00466849"/>
  </w:style>
  <w:style w:type="character" w:customStyle="1" w:styleId="Internetlink">
    <w:name w:val="Internet link"/>
    <w:rsid w:val="00466849"/>
    <w:rPr>
      <w:color w:val="0000FF"/>
      <w:u w:val="single"/>
    </w:rPr>
  </w:style>
  <w:style w:type="character" w:customStyle="1" w:styleId="Absatz-Standardschriftart">
    <w:name w:val="Absatz-Standardschriftart"/>
    <w:rsid w:val="00466849"/>
  </w:style>
  <w:style w:type="character" w:customStyle="1" w:styleId="WW-Absatz-Standardschriftart">
    <w:name w:val="WW-Absatz-Standardschriftart"/>
    <w:rsid w:val="00466849"/>
  </w:style>
  <w:style w:type="character" w:customStyle="1" w:styleId="WW-Absatz-Standardschriftart1">
    <w:name w:val="WW-Absatz-Standardschriftart1"/>
    <w:rsid w:val="00466849"/>
  </w:style>
  <w:style w:type="character" w:customStyle="1" w:styleId="WW-Absatz-Standardschriftart11">
    <w:name w:val="WW-Absatz-Standardschriftart11"/>
    <w:rsid w:val="00466849"/>
  </w:style>
  <w:style w:type="character" w:customStyle="1" w:styleId="WW8Num3z2">
    <w:name w:val="WW8Num3z2"/>
    <w:rsid w:val="00466849"/>
    <w:rPr>
      <w:i/>
    </w:rPr>
  </w:style>
  <w:style w:type="character" w:customStyle="1" w:styleId="WW-Absatz-Standardschriftart111">
    <w:name w:val="WW-Absatz-Standardschriftart111"/>
    <w:rsid w:val="00466849"/>
  </w:style>
  <w:style w:type="character" w:customStyle="1" w:styleId="WW8Num1z0">
    <w:name w:val="WW8Num1z0"/>
    <w:rsid w:val="00466849"/>
    <w:rPr>
      <w:color w:val="000000"/>
    </w:rPr>
  </w:style>
  <w:style w:type="character" w:customStyle="1" w:styleId="WW8Num4z2">
    <w:name w:val="WW8Num4z2"/>
    <w:rsid w:val="00466849"/>
    <w:rPr>
      <w:i/>
    </w:rPr>
  </w:style>
  <w:style w:type="character" w:customStyle="1" w:styleId="nwttl1">
    <w:name w:val="nwttl1"/>
    <w:rsid w:val="00466849"/>
    <w:rPr>
      <w:color w:val="0975B4"/>
    </w:rPr>
  </w:style>
  <w:style w:type="character" w:customStyle="1" w:styleId="a8">
    <w:name w:val="Верхний колонтитул Знак"/>
    <w:uiPriority w:val="99"/>
    <w:rsid w:val="00466849"/>
    <w:rPr>
      <w:sz w:val="28"/>
      <w:szCs w:val="28"/>
    </w:rPr>
  </w:style>
  <w:style w:type="paragraph" w:styleId="a9">
    <w:name w:val="header"/>
    <w:basedOn w:val="a"/>
    <w:uiPriority w:val="99"/>
    <w:rsid w:val="00466849"/>
    <w:pPr>
      <w:tabs>
        <w:tab w:val="center" w:pos="4677"/>
        <w:tab w:val="right" w:pos="9355"/>
      </w:tabs>
      <w:spacing w:line="240" w:lineRule="auto"/>
    </w:pPr>
  </w:style>
  <w:style w:type="character" w:customStyle="1" w:styleId="16">
    <w:name w:val="Верхний колонтитул Знак1"/>
    <w:uiPriority w:val="99"/>
    <w:rsid w:val="00466849"/>
    <w:rPr>
      <w:rFonts w:eastAsia="Times New Roman" w:cs="Times New Roman"/>
      <w:sz w:val="32"/>
      <w:szCs w:val="20"/>
      <w:lang w:bidi="ar-SA"/>
    </w:rPr>
  </w:style>
  <w:style w:type="paragraph" w:styleId="aa">
    <w:name w:val="No Spacing"/>
    <w:qFormat/>
    <w:rsid w:val="00466849"/>
    <w:pPr>
      <w:widowControl w:val="0"/>
      <w:suppressAutoHyphens/>
      <w:autoSpaceDN w:val="0"/>
      <w:ind w:firstLine="200"/>
      <w:jc w:val="both"/>
      <w:textAlignment w:val="baseline"/>
    </w:pPr>
    <w:rPr>
      <w:rFonts w:eastAsia="Times New Roman" w:cs="Times New Roman"/>
      <w:kern w:val="3"/>
      <w:sz w:val="32"/>
    </w:rPr>
  </w:style>
  <w:style w:type="paragraph" w:styleId="ab">
    <w:name w:val="Plain Text"/>
    <w:basedOn w:val="a"/>
    <w:rsid w:val="00466849"/>
    <w:pPr>
      <w:widowControl/>
      <w:suppressAutoHyphens w:val="0"/>
      <w:spacing w:line="240" w:lineRule="auto"/>
      <w:ind w:firstLine="0"/>
      <w:jc w:val="left"/>
      <w:textAlignment w:val="auto"/>
    </w:pPr>
    <w:rPr>
      <w:rFonts w:ascii="Courier New" w:hAnsi="Courier New" w:cs="Courier New"/>
      <w:kern w:val="0"/>
      <w:sz w:val="20"/>
    </w:rPr>
  </w:style>
  <w:style w:type="character" w:customStyle="1" w:styleId="ac">
    <w:name w:val="Текст Знак"/>
    <w:rsid w:val="00466849"/>
    <w:rPr>
      <w:rFonts w:ascii="Courier New" w:eastAsia="Times New Roman" w:hAnsi="Courier New" w:cs="Courier New"/>
      <w:kern w:val="0"/>
      <w:sz w:val="20"/>
      <w:szCs w:val="20"/>
      <w:lang w:bidi="ar-SA"/>
    </w:rPr>
  </w:style>
  <w:style w:type="paragraph" w:styleId="ad">
    <w:name w:val="footer"/>
    <w:basedOn w:val="a"/>
    <w:uiPriority w:val="99"/>
    <w:rsid w:val="00466849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Нижний колонтитул Знак"/>
    <w:uiPriority w:val="99"/>
    <w:rsid w:val="00466849"/>
    <w:rPr>
      <w:rFonts w:eastAsia="Times New Roman" w:cs="Times New Roman"/>
      <w:sz w:val="32"/>
      <w:szCs w:val="20"/>
      <w:lang w:bidi="ar-SA"/>
    </w:rPr>
  </w:style>
  <w:style w:type="paragraph" w:customStyle="1" w:styleId="17">
    <w:name w:val="Текст1"/>
    <w:basedOn w:val="a"/>
    <w:rsid w:val="00466849"/>
    <w:pPr>
      <w:spacing w:line="240" w:lineRule="auto"/>
      <w:ind w:firstLine="0"/>
      <w:jc w:val="left"/>
      <w:textAlignment w:val="auto"/>
    </w:pPr>
    <w:rPr>
      <w:rFonts w:ascii="Courier New" w:eastAsia="Lucida Sans Unicode" w:hAnsi="Courier New" w:cs="Courier New"/>
      <w:kern w:val="0"/>
      <w:sz w:val="20"/>
      <w:lang w:bidi="ru-RU"/>
    </w:rPr>
  </w:style>
  <w:style w:type="paragraph" w:styleId="af">
    <w:name w:val="List Paragraph"/>
    <w:basedOn w:val="a"/>
    <w:link w:val="af0"/>
    <w:uiPriority w:val="34"/>
    <w:qFormat/>
    <w:rsid w:val="00466849"/>
    <w:pPr>
      <w:ind w:left="720"/>
    </w:pPr>
  </w:style>
  <w:style w:type="numbering" w:customStyle="1" w:styleId="WW8Num1">
    <w:name w:val="WW8Num1"/>
    <w:basedOn w:val="a2"/>
    <w:rsid w:val="00466849"/>
    <w:pPr>
      <w:numPr>
        <w:numId w:val="1"/>
      </w:numPr>
    </w:pPr>
  </w:style>
  <w:style w:type="paragraph" w:styleId="af1">
    <w:name w:val="Normal (Web)"/>
    <w:basedOn w:val="a"/>
    <w:rsid w:val="00D8166A"/>
    <w:pPr>
      <w:widowControl/>
      <w:suppressAutoHyphens w:val="0"/>
      <w:autoSpaceDN/>
      <w:spacing w:before="100" w:beforeAutospacing="1" w:after="119" w:line="240" w:lineRule="auto"/>
      <w:ind w:firstLine="0"/>
      <w:jc w:val="left"/>
      <w:textAlignment w:val="auto"/>
    </w:pPr>
    <w:rPr>
      <w:kern w:val="0"/>
      <w:sz w:val="24"/>
      <w:szCs w:val="24"/>
    </w:rPr>
  </w:style>
  <w:style w:type="character" w:customStyle="1" w:styleId="18">
    <w:name w:val="Основной шрифт абзаца1"/>
    <w:rsid w:val="00045FEB"/>
  </w:style>
  <w:style w:type="character" w:styleId="af2">
    <w:name w:val="Strong"/>
    <w:qFormat/>
    <w:rsid w:val="007364F7"/>
    <w:rPr>
      <w:b/>
      <w:bCs/>
    </w:rPr>
  </w:style>
  <w:style w:type="paragraph" w:customStyle="1" w:styleId="af3">
    <w:name w:val="Содержимое таблицы"/>
    <w:basedOn w:val="ad"/>
    <w:next w:val="TableHeading"/>
    <w:rsid w:val="005470C1"/>
    <w:pPr>
      <w:widowControl/>
      <w:suppressAutoHyphens w:val="0"/>
      <w:autoSpaceDN/>
      <w:spacing w:after="200" w:line="276" w:lineRule="auto"/>
      <w:ind w:firstLine="0"/>
      <w:jc w:val="left"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table" w:styleId="af4">
    <w:name w:val="Table Grid"/>
    <w:basedOn w:val="a1"/>
    <w:uiPriority w:val="99"/>
    <w:rsid w:val="008479DD"/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5">
    <w:name w:val="Body Text"/>
    <w:basedOn w:val="a"/>
    <w:link w:val="af6"/>
    <w:uiPriority w:val="99"/>
    <w:unhideWhenUsed/>
    <w:rsid w:val="008479DD"/>
    <w:pPr>
      <w:widowControl/>
      <w:suppressAutoHyphens w:val="0"/>
      <w:autoSpaceDN/>
      <w:spacing w:after="120" w:line="276" w:lineRule="auto"/>
      <w:ind w:firstLine="0"/>
      <w:jc w:val="left"/>
      <w:textAlignment w:val="auto"/>
    </w:pPr>
    <w:rPr>
      <w:rFonts w:ascii="Calibri" w:eastAsia="Calibri" w:hAnsi="Calibri"/>
      <w:kern w:val="0"/>
      <w:sz w:val="22"/>
      <w:szCs w:val="22"/>
      <w:lang w:val="x-none" w:eastAsia="en-US"/>
    </w:rPr>
  </w:style>
  <w:style w:type="character" w:customStyle="1" w:styleId="af6">
    <w:name w:val="Основной текст Знак"/>
    <w:link w:val="af5"/>
    <w:uiPriority w:val="99"/>
    <w:rsid w:val="008479DD"/>
    <w:rPr>
      <w:rFonts w:ascii="Calibri" w:eastAsia="Calibri" w:hAnsi="Calibri" w:cs="Times New Roman"/>
      <w:sz w:val="22"/>
      <w:szCs w:val="22"/>
      <w:lang w:eastAsia="en-US"/>
    </w:rPr>
  </w:style>
  <w:style w:type="paragraph" w:customStyle="1" w:styleId="212">
    <w:name w:val="Стиль Заголовок 2 + 12 пт полужирный По центру"/>
    <w:basedOn w:val="a"/>
    <w:rsid w:val="004B2846"/>
    <w:pPr>
      <w:keepNext/>
      <w:widowControl/>
      <w:spacing w:line="240" w:lineRule="auto"/>
      <w:ind w:firstLine="0"/>
      <w:jc w:val="center"/>
      <w:outlineLvl w:val="1"/>
    </w:pPr>
    <w:rPr>
      <w:b/>
      <w:bCs/>
      <w:iCs/>
      <w:sz w:val="26"/>
    </w:rPr>
  </w:style>
  <w:style w:type="paragraph" w:customStyle="1" w:styleId="0">
    <w:name w:val="Основной текст 0"/>
    <w:basedOn w:val="Standard"/>
    <w:rsid w:val="00C01443"/>
    <w:pPr>
      <w:ind w:firstLine="539"/>
      <w:jc w:val="both"/>
    </w:pPr>
    <w:rPr>
      <w:bCs/>
      <w:iCs/>
      <w:color w:val="000000"/>
      <w:szCs w:val="24"/>
    </w:rPr>
  </w:style>
  <w:style w:type="paragraph" w:customStyle="1" w:styleId="ConsPlusNormal">
    <w:name w:val="ConsPlusNormal"/>
    <w:rsid w:val="00C01443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WW-">
    <w:name w:val="WW-Текст"/>
    <w:basedOn w:val="a"/>
    <w:rsid w:val="00E66417"/>
    <w:pPr>
      <w:widowControl/>
      <w:autoSpaceDN/>
      <w:spacing w:line="240" w:lineRule="auto"/>
      <w:ind w:firstLine="0"/>
      <w:jc w:val="left"/>
      <w:textAlignment w:val="auto"/>
    </w:pPr>
    <w:rPr>
      <w:rFonts w:ascii="Courier New" w:hAnsi="Courier New" w:cs="Courier New"/>
      <w:kern w:val="0"/>
      <w:sz w:val="20"/>
      <w:lang w:eastAsia="ar-SA"/>
    </w:rPr>
  </w:style>
  <w:style w:type="paragraph" w:customStyle="1" w:styleId="22">
    <w:name w:val="Текст2"/>
    <w:basedOn w:val="a"/>
    <w:rsid w:val="00AE48B6"/>
    <w:pPr>
      <w:autoSpaceDN/>
      <w:spacing w:line="240" w:lineRule="auto"/>
      <w:ind w:firstLine="0"/>
      <w:jc w:val="left"/>
      <w:textAlignment w:val="auto"/>
    </w:pPr>
    <w:rPr>
      <w:rFonts w:ascii="Courier New" w:eastAsia="Lucida Sans Unicode" w:hAnsi="Courier New" w:cs="Courier New"/>
      <w:kern w:val="2"/>
      <w:sz w:val="20"/>
      <w:lang w:bidi="ru-RU"/>
    </w:rPr>
  </w:style>
  <w:style w:type="paragraph" w:customStyle="1" w:styleId="210">
    <w:name w:val="Основной текст с отступом 21"/>
    <w:basedOn w:val="a"/>
    <w:rsid w:val="00642880"/>
    <w:pPr>
      <w:widowControl/>
      <w:autoSpaceDN/>
      <w:spacing w:line="240" w:lineRule="auto"/>
      <w:ind w:firstLine="709"/>
      <w:textAlignment w:val="auto"/>
    </w:pPr>
    <w:rPr>
      <w:bCs/>
      <w:iCs/>
      <w:kern w:val="0"/>
      <w:sz w:val="24"/>
      <w:szCs w:val="24"/>
      <w:lang w:eastAsia="ar-SA"/>
    </w:rPr>
  </w:style>
  <w:style w:type="paragraph" w:styleId="23">
    <w:name w:val="Body Text Indent 2"/>
    <w:basedOn w:val="a"/>
    <w:link w:val="24"/>
    <w:uiPriority w:val="99"/>
    <w:unhideWhenUsed/>
    <w:rsid w:val="00ED5423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link w:val="23"/>
    <w:uiPriority w:val="99"/>
    <w:rsid w:val="00ED5423"/>
    <w:rPr>
      <w:rFonts w:eastAsia="Times New Roman" w:cs="Times New Roman"/>
      <w:kern w:val="3"/>
      <w:sz w:val="32"/>
    </w:rPr>
  </w:style>
  <w:style w:type="character" w:customStyle="1" w:styleId="11">
    <w:name w:val="Заголовок 1 Знак"/>
    <w:link w:val="10"/>
    <w:rsid w:val="00921760"/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character" w:customStyle="1" w:styleId="20">
    <w:name w:val="Заголовок 2 Знак"/>
    <w:link w:val="2"/>
    <w:rsid w:val="00921760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customStyle="1" w:styleId="30">
    <w:name w:val="Заголовок 3 Знак"/>
    <w:link w:val="3"/>
    <w:rsid w:val="00921760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40">
    <w:name w:val="Заголовок 4 Знак"/>
    <w:link w:val="4"/>
    <w:rsid w:val="00921760"/>
    <w:rPr>
      <w:rFonts w:eastAsia="Times New Roman" w:cs="Times New Roman"/>
      <w:b/>
      <w:bCs/>
      <w:sz w:val="28"/>
      <w:szCs w:val="28"/>
      <w:lang w:eastAsia="ar-SA"/>
    </w:rPr>
  </w:style>
  <w:style w:type="character" w:styleId="af7">
    <w:name w:val="page number"/>
    <w:basedOn w:val="18"/>
    <w:rsid w:val="00921760"/>
  </w:style>
  <w:style w:type="character" w:customStyle="1" w:styleId="af8">
    <w:name w:val="Символ нумерации"/>
    <w:rsid w:val="00921760"/>
  </w:style>
  <w:style w:type="character" w:styleId="af9">
    <w:name w:val="Hyperlink"/>
    <w:rsid w:val="00921760"/>
    <w:rPr>
      <w:color w:val="0000FF"/>
      <w:u w:val="single"/>
    </w:rPr>
  </w:style>
  <w:style w:type="character" w:customStyle="1" w:styleId="WW-Absatz-Standardschriftart1111">
    <w:name w:val="WW-Absatz-Standardschriftart1111"/>
    <w:rsid w:val="00921760"/>
  </w:style>
  <w:style w:type="character" w:customStyle="1" w:styleId="25">
    <w:name w:val="Основной шрифт абзаца2"/>
    <w:rsid w:val="00921760"/>
  </w:style>
  <w:style w:type="character" w:customStyle="1" w:styleId="WW-Absatz-Standardschriftart11111">
    <w:name w:val="WW-Absatz-Standardschriftart11111"/>
    <w:rsid w:val="00921760"/>
  </w:style>
  <w:style w:type="character" w:customStyle="1" w:styleId="WW-Absatz-Standardschriftart111111">
    <w:name w:val="WW-Absatz-Standardschriftart111111"/>
    <w:rsid w:val="00921760"/>
  </w:style>
  <w:style w:type="character" w:customStyle="1" w:styleId="WW-Absatz-Standardschriftart1111111">
    <w:name w:val="WW-Absatz-Standardschriftart1111111"/>
    <w:rsid w:val="00921760"/>
  </w:style>
  <w:style w:type="character" w:customStyle="1" w:styleId="WW-Absatz-Standardschriftart11111111">
    <w:name w:val="WW-Absatz-Standardschriftart11111111"/>
    <w:rsid w:val="00921760"/>
  </w:style>
  <w:style w:type="character" w:customStyle="1" w:styleId="WW-Absatz-Standardschriftart111111111">
    <w:name w:val="WW-Absatz-Standardschriftart111111111"/>
    <w:rsid w:val="00921760"/>
  </w:style>
  <w:style w:type="character" w:customStyle="1" w:styleId="WW-Absatz-Standardschriftart1111111111">
    <w:name w:val="WW-Absatz-Standardschriftart1111111111"/>
    <w:rsid w:val="00921760"/>
  </w:style>
  <w:style w:type="character" w:customStyle="1" w:styleId="WW-Absatz-Standardschriftart11111111111">
    <w:name w:val="WW-Absatz-Standardschriftart11111111111"/>
    <w:rsid w:val="00921760"/>
  </w:style>
  <w:style w:type="character" w:customStyle="1" w:styleId="WW-Absatz-Standardschriftart111111111111">
    <w:name w:val="WW-Absatz-Standardschriftart111111111111"/>
    <w:rsid w:val="00921760"/>
  </w:style>
  <w:style w:type="character" w:customStyle="1" w:styleId="WW-Absatz-Standardschriftart1111111111111">
    <w:name w:val="WW-Absatz-Standardschriftart1111111111111"/>
    <w:rsid w:val="00921760"/>
  </w:style>
  <w:style w:type="character" w:customStyle="1" w:styleId="WW-Absatz-Standardschriftart11111111111111">
    <w:name w:val="WW-Absatz-Standardschriftart11111111111111"/>
    <w:rsid w:val="00921760"/>
  </w:style>
  <w:style w:type="character" w:customStyle="1" w:styleId="WW-Absatz-Standardschriftart111111111111111">
    <w:name w:val="WW-Absatz-Standardschriftart111111111111111"/>
    <w:rsid w:val="00921760"/>
  </w:style>
  <w:style w:type="character" w:customStyle="1" w:styleId="WW-Absatz-Standardschriftart1111111111111111">
    <w:name w:val="WW-Absatz-Standardschriftart1111111111111111"/>
    <w:rsid w:val="00921760"/>
  </w:style>
  <w:style w:type="character" w:customStyle="1" w:styleId="WW-Absatz-Standardschriftart11111111111111111">
    <w:name w:val="WW-Absatz-Standardschriftart11111111111111111"/>
    <w:rsid w:val="00921760"/>
  </w:style>
  <w:style w:type="character" w:customStyle="1" w:styleId="WW-Absatz-Standardschriftart111111111111111111">
    <w:name w:val="WW-Absatz-Standardschriftart111111111111111111"/>
    <w:rsid w:val="00921760"/>
  </w:style>
  <w:style w:type="character" w:customStyle="1" w:styleId="WW-Absatz-Standardschriftart1111111111111111111">
    <w:name w:val="WW-Absatz-Standardschriftart1111111111111111111"/>
    <w:rsid w:val="00921760"/>
  </w:style>
  <w:style w:type="character" w:customStyle="1" w:styleId="WW-Absatz-Standardschriftart11111111111111111111">
    <w:name w:val="WW-Absatz-Standardschriftart11111111111111111111"/>
    <w:rsid w:val="00921760"/>
  </w:style>
  <w:style w:type="character" w:customStyle="1" w:styleId="WW-Absatz-Standardschriftart111111111111111111111">
    <w:name w:val="WW-Absatz-Standardschriftart111111111111111111111"/>
    <w:rsid w:val="00921760"/>
  </w:style>
  <w:style w:type="character" w:customStyle="1" w:styleId="WW-Absatz-Standardschriftart1111111111111111111111">
    <w:name w:val="WW-Absatz-Standardschriftart1111111111111111111111"/>
    <w:rsid w:val="00921760"/>
  </w:style>
  <w:style w:type="character" w:customStyle="1" w:styleId="WW-Absatz-Standardschriftart11111111111111111111111">
    <w:name w:val="WW-Absatz-Standardschriftart11111111111111111111111"/>
    <w:rsid w:val="00921760"/>
  </w:style>
  <w:style w:type="character" w:customStyle="1" w:styleId="WW-Absatz-Standardschriftart111111111111111111111111">
    <w:name w:val="WW-Absatz-Standardschriftart111111111111111111111111"/>
    <w:rsid w:val="00921760"/>
  </w:style>
  <w:style w:type="paragraph" w:customStyle="1" w:styleId="19">
    <w:name w:val="Заголовок1"/>
    <w:basedOn w:val="a"/>
    <w:next w:val="af5"/>
    <w:rsid w:val="00921760"/>
    <w:pPr>
      <w:keepNext/>
      <w:widowControl/>
      <w:autoSpaceDN/>
      <w:spacing w:before="240" w:after="120" w:line="240" w:lineRule="auto"/>
      <w:ind w:firstLine="0"/>
      <w:jc w:val="left"/>
      <w:textAlignment w:val="auto"/>
    </w:pPr>
    <w:rPr>
      <w:rFonts w:ascii="Arial" w:eastAsia="Lucida Sans Unicode" w:hAnsi="Arial" w:cs="Tahoma"/>
      <w:kern w:val="0"/>
      <w:sz w:val="28"/>
      <w:szCs w:val="28"/>
      <w:lang w:eastAsia="ar-SA"/>
    </w:rPr>
  </w:style>
  <w:style w:type="paragraph" w:customStyle="1" w:styleId="26">
    <w:name w:val="Название2"/>
    <w:basedOn w:val="a"/>
    <w:rsid w:val="00921760"/>
    <w:pPr>
      <w:widowControl/>
      <w:suppressLineNumbers/>
      <w:autoSpaceDN/>
      <w:spacing w:before="120" w:after="120" w:line="240" w:lineRule="auto"/>
      <w:ind w:firstLine="0"/>
      <w:jc w:val="left"/>
      <w:textAlignment w:val="auto"/>
    </w:pPr>
    <w:rPr>
      <w:rFonts w:cs="Tahoma"/>
      <w:i/>
      <w:iCs/>
      <w:kern w:val="0"/>
      <w:sz w:val="24"/>
      <w:szCs w:val="24"/>
      <w:lang w:eastAsia="ar-SA"/>
    </w:rPr>
  </w:style>
  <w:style w:type="paragraph" w:customStyle="1" w:styleId="27">
    <w:name w:val="Указатель2"/>
    <w:basedOn w:val="a"/>
    <w:rsid w:val="00921760"/>
    <w:pPr>
      <w:widowControl/>
      <w:suppressLineNumbers/>
      <w:autoSpaceDN/>
      <w:spacing w:line="240" w:lineRule="auto"/>
      <w:ind w:firstLine="0"/>
      <w:jc w:val="left"/>
      <w:textAlignment w:val="auto"/>
    </w:pPr>
    <w:rPr>
      <w:rFonts w:cs="Tahoma"/>
      <w:kern w:val="0"/>
      <w:sz w:val="28"/>
      <w:szCs w:val="28"/>
      <w:lang w:eastAsia="ar-SA"/>
    </w:rPr>
  </w:style>
  <w:style w:type="paragraph" w:styleId="afa">
    <w:name w:val="Body Text Indent"/>
    <w:basedOn w:val="a"/>
    <w:link w:val="afb"/>
    <w:rsid w:val="00921760"/>
    <w:pPr>
      <w:widowControl/>
      <w:autoSpaceDN/>
      <w:spacing w:line="240" w:lineRule="auto"/>
      <w:ind w:firstLine="709"/>
      <w:textAlignment w:val="auto"/>
    </w:pPr>
    <w:rPr>
      <w:kern w:val="0"/>
      <w:sz w:val="28"/>
      <w:lang w:eastAsia="ar-SA"/>
    </w:rPr>
  </w:style>
  <w:style w:type="character" w:customStyle="1" w:styleId="afb">
    <w:name w:val="Основной текст с отступом Знак"/>
    <w:link w:val="afa"/>
    <w:rsid w:val="00921760"/>
    <w:rPr>
      <w:rFonts w:eastAsia="Times New Roman" w:cs="Times New Roman"/>
      <w:sz w:val="28"/>
      <w:lang w:eastAsia="ar-SA"/>
    </w:rPr>
  </w:style>
  <w:style w:type="paragraph" w:customStyle="1" w:styleId="afc">
    <w:name w:val="Заголовок таблицы"/>
    <w:basedOn w:val="af3"/>
    <w:rsid w:val="00921760"/>
    <w:pPr>
      <w:suppressLineNumbers/>
      <w:tabs>
        <w:tab w:val="clear" w:pos="4677"/>
        <w:tab w:val="clear" w:pos="9355"/>
      </w:tabs>
      <w:suppressAutoHyphens/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8"/>
      <w:lang w:eastAsia="ar-SA"/>
    </w:rPr>
  </w:style>
  <w:style w:type="paragraph" w:customStyle="1" w:styleId="afd">
    <w:name w:val="Содержимое врезки"/>
    <w:basedOn w:val="af5"/>
    <w:rsid w:val="00921760"/>
    <w:pPr>
      <w:suppressAutoHyphens/>
      <w:spacing w:line="240" w:lineRule="auto"/>
    </w:pPr>
    <w:rPr>
      <w:rFonts w:ascii="Times New Roman" w:eastAsia="Times New Roman" w:hAnsi="Times New Roman"/>
      <w:sz w:val="28"/>
      <w:szCs w:val="28"/>
      <w:lang w:val="ru-RU" w:eastAsia="ar-SA"/>
    </w:rPr>
  </w:style>
  <w:style w:type="paragraph" w:customStyle="1" w:styleId="1a">
    <w:name w:val="Название1"/>
    <w:basedOn w:val="a"/>
    <w:rsid w:val="00921760"/>
    <w:pPr>
      <w:widowControl/>
      <w:suppressLineNumbers/>
      <w:autoSpaceDN/>
      <w:spacing w:before="120" w:after="120" w:line="240" w:lineRule="auto"/>
      <w:ind w:firstLine="0"/>
      <w:jc w:val="left"/>
      <w:textAlignment w:val="auto"/>
    </w:pPr>
    <w:rPr>
      <w:rFonts w:cs="Tahoma"/>
      <w:i/>
      <w:iCs/>
      <w:kern w:val="0"/>
      <w:sz w:val="24"/>
      <w:szCs w:val="24"/>
      <w:lang w:eastAsia="ar-SA"/>
    </w:rPr>
  </w:style>
  <w:style w:type="paragraph" w:customStyle="1" w:styleId="1b">
    <w:name w:val="Указатель1"/>
    <w:basedOn w:val="a"/>
    <w:rsid w:val="00921760"/>
    <w:pPr>
      <w:widowControl/>
      <w:suppressLineNumbers/>
      <w:autoSpaceDN/>
      <w:spacing w:line="240" w:lineRule="auto"/>
      <w:ind w:firstLine="0"/>
      <w:jc w:val="left"/>
      <w:textAlignment w:val="auto"/>
    </w:pPr>
    <w:rPr>
      <w:rFonts w:cs="Tahoma"/>
      <w:kern w:val="0"/>
      <w:sz w:val="28"/>
      <w:szCs w:val="28"/>
      <w:lang w:eastAsia="ar-SA"/>
    </w:rPr>
  </w:style>
  <w:style w:type="paragraph" w:customStyle="1" w:styleId="1c">
    <w:name w:val="Обычный1"/>
    <w:rsid w:val="00921760"/>
    <w:pPr>
      <w:widowControl w:val="0"/>
      <w:suppressAutoHyphens/>
      <w:spacing w:line="300" w:lineRule="auto"/>
      <w:ind w:firstLine="200"/>
      <w:jc w:val="both"/>
    </w:pPr>
    <w:rPr>
      <w:rFonts w:eastAsia="Times New Roman" w:cs="Times New Roman"/>
      <w:sz w:val="32"/>
      <w:lang w:eastAsia="ar-SA"/>
    </w:rPr>
  </w:style>
  <w:style w:type="paragraph" w:customStyle="1" w:styleId="Standarduser">
    <w:name w:val="Standard (user)"/>
    <w:rsid w:val="00921760"/>
    <w:pPr>
      <w:widowControl w:val="0"/>
      <w:suppressAutoHyphens/>
      <w:autoSpaceDN w:val="0"/>
      <w:textAlignment w:val="baseline"/>
    </w:pPr>
    <w:rPr>
      <w:rFonts w:cs="Times New Roman"/>
      <w:kern w:val="3"/>
      <w:sz w:val="24"/>
      <w:szCs w:val="24"/>
      <w:lang w:bidi="ru-RU"/>
    </w:rPr>
  </w:style>
  <w:style w:type="character" w:customStyle="1" w:styleId="50">
    <w:name w:val="Заголовок 5 Знак"/>
    <w:link w:val="5"/>
    <w:rsid w:val="00D7382D"/>
    <w:rPr>
      <w:rFonts w:ascii="Cambria" w:eastAsia="Times New Roman" w:hAnsi="Cambria" w:cs="Calibri"/>
      <w:color w:val="243F60"/>
      <w:sz w:val="24"/>
      <w:lang w:eastAsia="ar-SA"/>
    </w:rPr>
  </w:style>
  <w:style w:type="character" w:customStyle="1" w:styleId="60">
    <w:name w:val="Заголовок 6 Знак"/>
    <w:link w:val="6"/>
    <w:rsid w:val="00D7382D"/>
    <w:rPr>
      <w:rFonts w:ascii="Cambria" w:eastAsia="Times New Roman" w:hAnsi="Cambria" w:cs="Calibri"/>
      <w:i/>
      <w:iCs/>
      <w:color w:val="243F60"/>
      <w:sz w:val="24"/>
      <w:lang w:eastAsia="ar-SA"/>
    </w:rPr>
  </w:style>
  <w:style w:type="character" w:customStyle="1" w:styleId="70">
    <w:name w:val="Заголовок 7 Знак"/>
    <w:link w:val="7"/>
    <w:rsid w:val="00D7382D"/>
    <w:rPr>
      <w:rFonts w:ascii="Cambria" w:eastAsia="Times New Roman" w:hAnsi="Cambria" w:cs="Calibri"/>
      <w:i/>
      <w:iCs/>
      <w:color w:val="404040"/>
      <w:sz w:val="24"/>
      <w:lang w:eastAsia="ar-SA"/>
    </w:rPr>
  </w:style>
  <w:style w:type="character" w:customStyle="1" w:styleId="80">
    <w:name w:val="Заголовок 8 Знак"/>
    <w:link w:val="8"/>
    <w:rsid w:val="00D7382D"/>
    <w:rPr>
      <w:rFonts w:eastAsia="Times New Roman" w:cs="Calibri"/>
      <w:i/>
      <w:iCs/>
      <w:sz w:val="24"/>
      <w:szCs w:val="24"/>
      <w:lang w:eastAsia="ar-SA"/>
    </w:rPr>
  </w:style>
  <w:style w:type="character" w:customStyle="1" w:styleId="90">
    <w:name w:val="Заголовок 9 Знак"/>
    <w:link w:val="9"/>
    <w:rsid w:val="00D7382D"/>
    <w:rPr>
      <w:rFonts w:ascii="Cambria" w:eastAsia="Times New Roman" w:hAnsi="Cambria" w:cs="Calibri"/>
      <w:i/>
      <w:iCs/>
      <w:color w:val="404040"/>
      <w:lang w:eastAsia="ar-SA"/>
    </w:rPr>
  </w:style>
  <w:style w:type="paragraph" w:customStyle="1" w:styleId="afe">
    <w:name w:val="Знак Знак"/>
    <w:basedOn w:val="a"/>
    <w:rsid w:val="00D7382D"/>
    <w:pPr>
      <w:widowControl/>
      <w:suppressAutoHyphens w:val="0"/>
      <w:autoSpaceDN/>
      <w:spacing w:after="160" w:line="240" w:lineRule="exact"/>
      <w:ind w:firstLine="0"/>
      <w:jc w:val="left"/>
      <w:textAlignment w:val="auto"/>
    </w:pPr>
    <w:rPr>
      <w:rFonts w:ascii="Tahoma" w:hAnsi="Tahoma" w:cs="Tahoma"/>
      <w:kern w:val="0"/>
      <w:sz w:val="20"/>
      <w:lang w:val="en-US" w:eastAsia="en-US"/>
    </w:rPr>
  </w:style>
  <w:style w:type="character" w:customStyle="1" w:styleId="WW8Num2z0">
    <w:name w:val="WW8Num2z0"/>
    <w:rsid w:val="00D7382D"/>
    <w:rPr>
      <w:rFonts w:ascii="Symbol" w:hAnsi="Symbol"/>
    </w:rPr>
  </w:style>
  <w:style w:type="character" w:customStyle="1" w:styleId="WW8Num3z0">
    <w:name w:val="WW8Num3z0"/>
    <w:rsid w:val="00D7382D"/>
    <w:rPr>
      <w:rFonts w:ascii="Symbol" w:hAnsi="Symbol"/>
    </w:rPr>
  </w:style>
  <w:style w:type="character" w:customStyle="1" w:styleId="WW8Num4z0">
    <w:name w:val="WW8Num4z0"/>
    <w:rsid w:val="00D7382D"/>
    <w:rPr>
      <w:rFonts w:ascii="Symbol" w:hAnsi="Symbol"/>
    </w:rPr>
  </w:style>
  <w:style w:type="character" w:customStyle="1" w:styleId="WW8Num5z0">
    <w:name w:val="WW8Num5z0"/>
    <w:rsid w:val="00D7382D"/>
    <w:rPr>
      <w:rFonts w:ascii="Symbol" w:hAnsi="Symbol"/>
    </w:rPr>
  </w:style>
  <w:style w:type="character" w:customStyle="1" w:styleId="WW8Num6z0">
    <w:name w:val="WW8Num6z0"/>
    <w:rsid w:val="00D7382D"/>
    <w:rPr>
      <w:rFonts w:ascii="Symbol" w:hAnsi="Symbol"/>
    </w:rPr>
  </w:style>
  <w:style w:type="character" w:customStyle="1" w:styleId="WW8Num7z0">
    <w:name w:val="WW8Num7z0"/>
    <w:rsid w:val="00D7382D"/>
    <w:rPr>
      <w:rFonts w:ascii="Symbol" w:hAnsi="Symbol"/>
    </w:rPr>
  </w:style>
  <w:style w:type="character" w:customStyle="1" w:styleId="WW8Num4z1">
    <w:name w:val="WW8Num4z1"/>
    <w:rsid w:val="00D7382D"/>
    <w:rPr>
      <w:rFonts w:ascii="Courier New" w:hAnsi="Courier New" w:cs="Courier New"/>
    </w:rPr>
  </w:style>
  <w:style w:type="character" w:customStyle="1" w:styleId="WW8Num5z1">
    <w:name w:val="WW8Num5z1"/>
    <w:rsid w:val="00D7382D"/>
    <w:rPr>
      <w:rFonts w:ascii="Courier New" w:hAnsi="Courier New" w:cs="Courier New"/>
    </w:rPr>
  </w:style>
  <w:style w:type="character" w:customStyle="1" w:styleId="WW8Num5z2">
    <w:name w:val="WW8Num5z2"/>
    <w:rsid w:val="00D7382D"/>
    <w:rPr>
      <w:rFonts w:ascii="Wingdings" w:hAnsi="Wingdings"/>
    </w:rPr>
  </w:style>
  <w:style w:type="character" w:customStyle="1" w:styleId="WW8Num6z1">
    <w:name w:val="WW8Num6z1"/>
    <w:rsid w:val="00D7382D"/>
    <w:rPr>
      <w:rFonts w:ascii="Courier New" w:hAnsi="Courier New" w:cs="Courier New"/>
    </w:rPr>
  </w:style>
  <w:style w:type="character" w:customStyle="1" w:styleId="WW8Num6z2">
    <w:name w:val="WW8Num6z2"/>
    <w:rsid w:val="00D7382D"/>
    <w:rPr>
      <w:rFonts w:ascii="Wingdings" w:hAnsi="Wingdings"/>
    </w:rPr>
  </w:style>
  <w:style w:type="character" w:customStyle="1" w:styleId="WW8Num7z1">
    <w:name w:val="WW8Num7z1"/>
    <w:rsid w:val="00D7382D"/>
    <w:rPr>
      <w:rFonts w:ascii="Courier New" w:hAnsi="Courier New" w:cs="Courier New"/>
    </w:rPr>
  </w:style>
  <w:style w:type="character" w:customStyle="1" w:styleId="WW8Num7z2">
    <w:name w:val="WW8Num7z2"/>
    <w:rsid w:val="00D7382D"/>
    <w:rPr>
      <w:rFonts w:ascii="Wingdings" w:hAnsi="Wingdings"/>
    </w:rPr>
  </w:style>
  <w:style w:type="character" w:customStyle="1" w:styleId="WW8Num8z0">
    <w:name w:val="WW8Num8z0"/>
    <w:rsid w:val="00D7382D"/>
    <w:rPr>
      <w:rFonts w:ascii="Times New Roman" w:hAnsi="Times New Roman" w:cs="Times New Roman"/>
      <w:b w:val="0"/>
      <w:color w:val="auto"/>
      <w:sz w:val="28"/>
      <w:szCs w:val="28"/>
    </w:rPr>
  </w:style>
  <w:style w:type="character" w:customStyle="1" w:styleId="WW8Num9z0">
    <w:name w:val="WW8Num9z0"/>
    <w:rsid w:val="00D7382D"/>
    <w:rPr>
      <w:b/>
    </w:rPr>
  </w:style>
  <w:style w:type="character" w:customStyle="1" w:styleId="WW8Num10z0">
    <w:name w:val="WW8Num10z0"/>
    <w:rsid w:val="00D7382D"/>
    <w:rPr>
      <w:rFonts w:ascii="Symbol" w:hAnsi="Symbol"/>
    </w:rPr>
  </w:style>
  <w:style w:type="character" w:customStyle="1" w:styleId="WW8Num10z1">
    <w:name w:val="WW8Num10z1"/>
    <w:rsid w:val="00D7382D"/>
    <w:rPr>
      <w:rFonts w:ascii="Courier New" w:hAnsi="Courier New" w:cs="Courier New"/>
    </w:rPr>
  </w:style>
  <w:style w:type="character" w:customStyle="1" w:styleId="WW8Num10z2">
    <w:name w:val="WW8Num10z2"/>
    <w:rsid w:val="00D7382D"/>
    <w:rPr>
      <w:rFonts w:ascii="Wingdings" w:hAnsi="Wingdings"/>
    </w:rPr>
  </w:style>
  <w:style w:type="character" w:customStyle="1" w:styleId="WW8Num11z0">
    <w:name w:val="WW8Num11z0"/>
    <w:rsid w:val="00D7382D"/>
    <w:rPr>
      <w:rFonts w:ascii="Symbol" w:hAnsi="Symbol"/>
    </w:rPr>
  </w:style>
  <w:style w:type="character" w:customStyle="1" w:styleId="WW8Num11z1">
    <w:name w:val="WW8Num11z1"/>
    <w:rsid w:val="00D7382D"/>
    <w:rPr>
      <w:rFonts w:ascii="Courier New" w:hAnsi="Courier New" w:cs="Courier New"/>
    </w:rPr>
  </w:style>
  <w:style w:type="character" w:customStyle="1" w:styleId="WW8Num11z2">
    <w:name w:val="WW8Num11z2"/>
    <w:rsid w:val="00D7382D"/>
    <w:rPr>
      <w:rFonts w:ascii="Wingdings" w:hAnsi="Wingdings"/>
    </w:rPr>
  </w:style>
  <w:style w:type="character" w:customStyle="1" w:styleId="WW8Num12z0">
    <w:name w:val="WW8Num12z0"/>
    <w:rsid w:val="00D7382D"/>
    <w:rPr>
      <w:rFonts w:ascii="Symbol" w:hAnsi="Symbol"/>
    </w:rPr>
  </w:style>
  <w:style w:type="character" w:customStyle="1" w:styleId="WW8Num12z1">
    <w:name w:val="WW8Num12z1"/>
    <w:rsid w:val="00D7382D"/>
    <w:rPr>
      <w:rFonts w:ascii="Courier New" w:hAnsi="Courier New" w:cs="Courier New"/>
    </w:rPr>
  </w:style>
  <w:style w:type="character" w:customStyle="1" w:styleId="WW8Num12z2">
    <w:name w:val="WW8Num12z2"/>
    <w:rsid w:val="00D7382D"/>
    <w:rPr>
      <w:rFonts w:ascii="Wingdings" w:hAnsi="Wingdings"/>
    </w:rPr>
  </w:style>
  <w:style w:type="character" w:customStyle="1" w:styleId="WW8Num13z0">
    <w:name w:val="WW8Num13z0"/>
    <w:rsid w:val="00D7382D"/>
    <w:rPr>
      <w:rFonts w:ascii="Symbol" w:hAnsi="Symbol"/>
    </w:rPr>
  </w:style>
  <w:style w:type="character" w:customStyle="1" w:styleId="WW8Num13z1">
    <w:name w:val="WW8Num13z1"/>
    <w:rsid w:val="00D7382D"/>
    <w:rPr>
      <w:rFonts w:ascii="Courier New" w:hAnsi="Courier New" w:cs="Courier New"/>
    </w:rPr>
  </w:style>
  <w:style w:type="character" w:customStyle="1" w:styleId="WW8Num13z2">
    <w:name w:val="WW8Num13z2"/>
    <w:rsid w:val="00D7382D"/>
    <w:rPr>
      <w:rFonts w:ascii="Wingdings" w:hAnsi="Wingdings"/>
    </w:rPr>
  </w:style>
  <w:style w:type="character" w:customStyle="1" w:styleId="WW8Num14z0">
    <w:name w:val="WW8Num14z0"/>
    <w:rsid w:val="00D7382D"/>
    <w:rPr>
      <w:rFonts w:ascii="Symbol" w:hAnsi="Symbol"/>
    </w:rPr>
  </w:style>
  <w:style w:type="character" w:customStyle="1" w:styleId="WW8Num14z1">
    <w:name w:val="WW8Num14z1"/>
    <w:rsid w:val="00D7382D"/>
    <w:rPr>
      <w:rFonts w:ascii="Courier New" w:hAnsi="Courier New" w:cs="Courier New"/>
    </w:rPr>
  </w:style>
  <w:style w:type="character" w:customStyle="1" w:styleId="WW8Num14z2">
    <w:name w:val="WW8Num14z2"/>
    <w:rsid w:val="00D7382D"/>
    <w:rPr>
      <w:rFonts w:ascii="Wingdings" w:hAnsi="Wingdings"/>
    </w:rPr>
  </w:style>
  <w:style w:type="character" w:customStyle="1" w:styleId="aff">
    <w:name w:val="Подзаголовок Знак"/>
    <w:rsid w:val="00D7382D"/>
    <w:rPr>
      <w:rFonts w:ascii="Times New Roman" w:eastAsia="Calibri" w:hAnsi="Times New Roman"/>
      <w:b/>
      <w:sz w:val="24"/>
      <w:szCs w:val="24"/>
    </w:rPr>
  </w:style>
  <w:style w:type="character" w:customStyle="1" w:styleId="aff0">
    <w:name w:val="Текст выноски Знак"/>
    <w:rsid w:val="00D7382D"/>
    <w:rPr>
      <w:rFonts w:ascii="Tahoma" w:eastAsia="Calibri" w:hAnsi="Tahoma" w:cs="Tahoma"/>
      <w:sz w:val="16"/>
      <w:szCs w:val="16"/>
    </w:rPr>
  </w:style>
  <w:style w:type="character" w:customStyle="1" w:styleId="S">
    <w:name w:val="S_Маркированный Знак"/>
    <w:rsid w:val="00D7382D"/>
    <w:rPr>
      <w:rFonts w:ascii="Times New Roman" w:hAnsi="Times New Roman"/>
      <w:w w:val="109"/>
      <w:sz w:val="24"/>
      <w:szCs w:val="24"/>
    </w:rPr>
  </w:style>
  <w:style w:type="character" w:customStyle="1" w:styleId="S0">
    <w:name w:val="S_Обычный Знак"/>
    <w:rsid w:val="00D7382D"/>
    <w:rPr>
      <w:rFonts w:ascii="Times New Roman" w:hAnsi="Times New Roman"/>
      <w:sz w:val="24"/>
      <w:szCs w:val="24"/>
    </w:rPr>
  </w:style>
  <w:style w:type="character" w:customStyle="1" w:styleId="32">
    <w:name w:val="Основной текст 3 Знак"/>
    <w:rsid w:val="00D7382D"/>
    <w:rPr>
      <w:rFonts w:ascii="Times New Roman" w:hAnsi="Times New Roman"/>
      <w:sz w:val="16"/>
      <w:szCs w:val="16"/>
    </w:rPr>
  </w:style>
  <w:style w:type="character" w:customStyle="1" w:styleId="FontStyle12">
    <w:name w:val="Font Style12"/>
    <w:rsid w:val="00D7382D"/>
    <w:rPr>
      <w:rFonts w:ascii="MS Reference Sans Serif" w:hAnsi="MS Reference Sans Serif" w:cs="MS Reference Sans Serif"/>
      <w:sz w:val="20"/>
      <w:szCs w:val="20"/>
    </w:rPr>
  </w:style>
  <w:style w:type="character" w:customStyle="1" w:styleId="28">
    <w:name w:val="Основной текст 2 Знак"/>
    <w:rsid w:val="00D7382D"/>
    <w:rPr>
      <w:rFonts w:ascii="Times New Roman" w:hAnsi="Times New Roman"/>
      <w:sz w:val="24"/>
      <w:szCs w:val="24"/>
    </w:rPr>
  </w:style>
  <w:style w:type="character" w:customStyle="1" w:styleId="FontStyle18">
    <w:name w:val="Font Style18"/>
    <w:rsid w:val="00D7382D"/>
    <w:rPr>
      <w:rFonts w:ascii="MS Reference Sans Serif" w:hAnsi="MS Reference Sans Serif" w:cs="MS Reference Sans Serif"/>
      <w:sz w:val="20"/>
      <w:szCs w:val="20"/>
    </w:rPr>
  </w:style>
  <w:style w:type="character" w:customStyle="1" w:styleId="FontStyle15">
    <w:name w:val="Font Style15"/>
    <w:rsid w:val="00D7382D"/>
    <w:rPr>
      <w:rFonts w:ascii="MS Reference Sans Serif" w:hAnsi="MS Reference Sans Serif" w:cs="MS Reference Sans Serif"/>
      <w:b/>
      <w:bCs/>
      <w:sz w:val="30"/>
      <w:szCs w:val="30"/>
    </w:rPr>
  </w:style>
  <w:style w:type="character" w:styleId="aff1">
    <w:name w:val="FollowedHyperlink"/>
    <w:uiPriority w:val="99"/>
    <w:rsid w:val="00D7382D"/>
    <w:rPr>
      <w:color w:val="800080"/>
      <w:u w:val="single"/>
    </w:rPr>
  </w:style>
  <w:style w:type="character" w:styleId="aff2">
    <w:name w:val="Placeholder Text"/>
    <w:rsid w:val="00D7382D"/>
    <w:rPr>
      <w:color w:val="808080"/>
    </w:rPr>
  </w:style>
  <w:style w:type="character" w:customStyle="1" w:styleId="FontStyle13">
    <w:name w:val="Font Style13"/>
    <w:rsid w:val="00D7382D"/>
    <w:rPr>
      <w:rFonts w:ascii="MS Reference Sans Serif" w:hAnsi="MS Reference Sans Serif" w:cs="MS Reference Sans Serif"/>
      <w:sz w:val="20"/>
      <w:szCs w:val="20"/>
    </w:rPr>
  </w:style>
  <w:style w:type="character" w:customStyle="1" w:styleId="FontStyle11">
    <w:name w:val="Font Style11"/>
    <w:rsid w:val="00D7382D"/>
    <w:rPr>
      <w:rFonts w:ascii="MS Reference Sans Serif" w:hAnsi="MS Reference Sans Serif" w:cs="MS Reference Sans Serif"/>
      <w:b/>
      <w:bCs/>
      <w:i/>
      <w:iCs/>
      <w:spacing w:val="-10"/>
      <w:sz w:val="20"/>
      <w:szCs w:val="20"/>
    </w:rPr>
  </w:style>
  <w:style w:type="character" w:customStyle="1" w:styleId="FontStyle14">
    <w:name w:val="Font Style14"/>
    <w:rsid w:val="00D7382D"/>
    <w:rPr>
      <w:rFonts w:ascii="MS Reference Sans Serif" w:hAnsi="MS Reference Sans Serif" w:cs="MS Reference Sans Serif"/>
      <w:sz w:val="30"/>
      <w:szCs w:val="30"/>
    </w:rPr>
  </w:style>
  <w:style w:type="character" w:customStyle="1" w:styleId="FontStyle21">
    <w:name w:val="Font Style21"/>
    <w:rsid w:val="00D7382D"/>
    <w:rPr>
      <w:rFonts w:ascii="MS Reference Sans Serif" w:hAnsi="MS Reference Sans Serif" w:cs="MS Reference Sans Serif"/>
      <w:b/>
      <w:bCs/>
      <w:sz w:val="18"/>
      <w:szCs w:val="18"/>
    </w:rPr>
  </w:style>
  <w:style w:type="character" w:customStyle="1" w:styleId="FontStyle20">
    <w:name w:val="Font Style20"/>
    <w:rsid w:val="00D7382D"/>
    <w:rPr>
      <w:rFonts w:ascii="Consolas" w:hAnsi="Consolas" w:cs="Consolas"/>
      <w:b/>
      <w:bCs/>
      <w:sz w:val="22"/>
      <w:szCs w:val="22"/>
    </w:rPr>
  </w:style>
  <w:style w:type="character" w:customStyle="1" w:styleId="FontStyle16">
    <w:name w:val="Font Style16"/>
    <w:rsid w:val="00D7382D"/>
    <w:rPr>
      <w:rFonts w:ascii="MS Reference Sans Serif" w:hAnsi="MS Reference Sans Serif" w:cs="MS Reference Sans Serif"/>
      <w:sz w:val="18"/>
      <w:szCs w:val="18"/>
    </w:rPr>
  </w:style>
  <w:style w:type="character" w:customStyle="1" w:styleId="FontStyle17">
    <w:name w:val="Font Style17"/>
    <w:rsid w:val="00D7382D"/>
    <w:rPr>
      <w:rFonts w:ascii="MS Reference Sans Serif" w:hAnsi="MS Reference Sans Serif" w:cs="MS Reference Sans Serif"/>
      <w:b/>
      <w:bCs/>
      <w:spacing w:val="10"/>
      <w:sz w:val="14"/>
      <w:szCs w:val="14"/>
    </w:rPr>
  </w:style>
  <w:style w:type="character" w:customStyle="1" w:styleId="FontStyle19">
    <w:name w:val="Font Style19"/>
    <w:rsid w:val="00D7382D"/>
    <w:rPr>
      <w:rFonts w:ascii="MS Reference Sans Serif" w:hAnsi="MS Reference Sans Serif" w:cs="MS Reference Sans Serif"/>
      <w:sz w:val="18"/>
      <w:szCs w:val="18"/>
    </w:rPr>
  </w:style>
  <w:style w:type="character" w:customStyle="1" w:styleId="FontStyle22">
    <w:name w:val="Font Style22"/>
    <w:rsid w:val="00D7382D"/>
    <w:rPr>
      <w:rFonts w:ascii="MS Reference Sans Serif" w:hAnsi="MS Reference Sans Serif" w:cs="MS Reference Sans Serif"/>
      <w:b/>
      <w:bCs/>
      <w:sz w:val="18"/>
      <w:szCs w:val="18"/>
    </w:rPr>
  </w:style>
  <w:style w:type="character" w:customStyle="1" w:styleId="FontStyle23">
    <w:name w:val="Font Style23"/>
    <w:rsid w:val="00D7382D"/>
    <w:rPr>
      <w:rFonts w:ascii="Verdana" w:hAnsi="Verdana" w:cs="Verdana"/>
      <w:i/>
      <w:iCs/>
      <w:sz w:val="20"/>
      <w:szCs w:val="20"/>
    </w:rPr>
  </w:style>
  <w:style w:type="character" w:customStyle="1" w:styleId="FontStyle24">
    <w:name w:val="Font Style24"/>
    <w:rsid w:val="00D7382D"/>
    <w:rPr>
      <w:rFonts w:ascii="MS Reference Sans Serif" w:hAnsi="MS Reference Sans Serif" w:cs="MS Reference Sans Serif"/>
      <w:b/>
      <w:bCs/>
      <w:sz w:val="52"/>
      <w:szCs w:val="52"/>
    </w:rPr>
  </w:style>
  <w:style w:type="character" w:customStyle="1" w:styleId="FontStyle25">
    <w:name w:val="Font Style25"/>
    <w:rsid w:val="00D7382D"/>
    <w:rPr>
      <w:rFonts w:ascii="MS Reference Sans Serif" w:hAnsi="MS Reference Sans Serif" w:cs="MS Reference Sans Serif"/>
      <w:b/>
      <w:bCs/>
      <w:w w:val="20"/>
      <w:sz w:val="20"/>
      <w:szCs w:val="20"/>
    </w:rPr>
  </w:style>
  <w:style w:type="character" w:styleId="aff3">
    <w:name w:val="Intense Reference"/>
    <w:qFormat/>
    <w:rsid w:val="00D7382D"/>
    <w:rPr>
      <w:b/>
      <w:bCs/>
      <w:smallCaps/>
      <w:color w:val="C0504D"/>
      <w:spacing w:val="5"/>
      <w:u w:val="single"/>
    </w:rPr>
  </w:style>
  <w:style w:type="character" w:customStyle="1" w:styleId="aff4">
    <w:name w:val="Название Знак"/>
    <w:rsid w:val="00D7382D"/>
    <w:rPr>
      <w:rFonts w:ascii="Times New Roman" w:hAnsi="Times New Roman"/>
      <w:b/>
      <w:sz w:val="32"/>
    </w:rPr>
  </w:style>
  <w:style w:type="character" w:customStyle="1" w:styleId="aff5">
    <w:name w:val="Обычный в таблице Знак"/>
    <w:rsid w:val="00D7382D"/>
    <w:rPr>
      <w:rFonts w:ascii="Times New Roman" w:hAnsi="Times New Roman"/>
      <w:sz w:val="24"/>
      <w:szCs w:val="24"/>
    </w:rPr>
  </w:style>
  <w:style w:type="character" w:customStyle="1" w:styleId="aff6">
    <w:name w:val="Без интервала Знак"/>
    <w:rsid w:val="00D7382D"/>
    <w:rPr>
      <w:sz w:val="22"/>
      <w:szCs w:val="22"/>
      <w:lang w:val="ru-RU" w:eastAsia="ar-SA" w:bidi="ar-SA"/>
    </w:rPr>
  </w:style>
  <w:style w:type="character" w:customStyle="1" w:styleId="aff7">
    <w:name w:val="Абзац рядовой Знак"/>
    <w:rsid w:val="00D7382D"/>
    <w:rPr>
      <w:rFonts w:ascii="Times New Roman" w:hAnsi="Times New Roman"/>
      <w:sz w:val="28"/>
      <w:szCs w:val="28"/>
    </w:rPr>
  </w:style>
  <w:style w:type="character" w:customStyle="1" w:styleId="aff8">
    <w:name w:val="СтильЗ Знак"/>
    <w:rsid w:val="00D7382D"/>
    <w:rPr>
      <w:rFonts w:ascii="Times New Roman" w:hAnsi="Times New Roman"/>
      <w:sz w:val="24"/>
    </w:rPr>
  </w:style>
  <w:style w:type="character" w:customStyle="1" w:styleId="29">
    <w:name w:val="Заг 2 Знак Знак"/>
    <w:rsid w:val="00D7382D"/>
    <w:rPr>
      <w:rFonts w:ascii="Arial" w:hAnsi="Arial" w:cs="Arial"/>
      <w:b/>
      <w:caps/>
      <w:color w:val="0070C0"/>
      <w:sz w:val="24"/>
      <w:szCs w:val="28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styleId="aff9">
    <w:name w:val="Intense Emphasis"/>
    <w:qFormat/>
    <w:rsid w:val="00D7382D"/>
    <w:rPr>
      <w:b/>
      <w:bCs/>
      <w:i/>
      <w:iCs/>
      <w:color w:val="4F81BD"/>
    </w:rPr>
  </w:style>
  <w:style w:type="character" w:customStyle="1" w:styleId="S1">
    <w:name w:val="S_Маркированный Знак1"/>
    <w:rsid w:val="00D7382D"/>
    <w:rPr>
      <w:sz w:val="24"/>
      <w:szCs w:val="24"/>
    </w:rPr>
  </w:style>
  <w:style w:type="character" w:customStyle="1" w:styleId="Bodytext">
    <w:name w:val="Body text_"/>
    <w:rsid w:val="00D7382D"/>
    <w:rPr>
      <w:rFonts w:ascii="Times New Roman" w:hAnsi="Times New Roman"/>
      <w:shd w:val="clear" w:color="auto" w:fill="FFFFFF"/>
    </w:rPr>
  </w:style>
  <w:style w:type="character" w:customStyle="1" w:styleId="Bodytext10">
    <w:name w:val="Body text (10)_"/>
    <w:rsid w:val="00D7382D"/>
    <w:rPr>
      <w:rFonts w:ascii="Arial Narrow" w:hAnsi="Arial Narrow" w:cs="Arial Narrow"/>
      <w:sz w:val="21"/>
      <w:szCs w:val="21"/>
      <w:shd w:val="clear" w:color="auto" w:fill="FFFFFF"/>
    </w:rPr>
  </w:style>
  <w:style w:type="character" w:customStyle="1" w:styleId="Bodytext100">
    <w:name w:val="Body text (10)"/>
    <w:rsid w:val="00D7382D"/>
    <w:rPr>
      <w:rFonts w:ascii="Arial Narrow" w:hAnsi="Arial Narrow" w:cs="Arial Narrow"/>
      <w:sz w:val="21"/>
      <w:szCs w:val="21"/>
      <w:shd w:val="clear" w:color="auto" w:fill="FFFFFF"/>
      <w:lang w:val="ru-RU"/>
    </w:rPr>
  </w:style>
  <w:style w:type="character" w:customStyle="1" w:styleId="Heading42Bold">
    <w:name w:val="Heading #4 (2) + Bold"/>
    <w:rsid w:val="00D7382D"/>
    <w:rPr>
      <w:rFonts w:ascii="Arial Narrow" w:hAnsi="Arial Narrow" w:cs="Arial Narrow"/>
      <w:b/>
      <w:bCs/>
      <w:i/>
      <w:iCs/>
      <w:spacing w:val="-10"/>
      <w:sz w:val="21"/>
      <w:szCs w:val="21"/>
      <w:shd w:val="clear" w:color="auto" w:fill="FFFFFF"/>
    </w:rPr>
  </w:style>
  <w:style w:type="character" w:customStyle="1" w:styleId="Heading42">
    <w:name w:val="Heading #4 (2)"/>
    <w:rsid w:val="00D7382D"/>
    <w:rPr>
      <w:rFonts w:ascii="Arial Narrow" w:hAnsi="Arial Narrow" w:cs="Arial Narrow"/>
      <w:sz w:val="21"/>
      <w:szCs w:val="21"/>
      <w:shd w:val="clear" w:color="auto" w:fill="FFFFFF"/>
      <w:lang w:val="ru-RU"/>
    </w:rPr>
  </w:style>
  <w:style w:type="character" w:customStyle="1" w:styleId="Heading43NotBold">
    <w:name w:val="Heading #4 (3) + Not Bold"/>
    <w:rsid w:val="00D7382D"/>
    <w:rPr>
      <w:rFonts w:ascii="Arial Narrow" w:hAnsi="Arial Narrow" w:cs="Arial Narrow"/>
      <w:b/>
      <w:bCs/>
      <w:i/>
      <w:iCs/>
      <w:spacing w:val="0"/>
      <w:w w:val="100"/>
      <w:sz w:val="21"/>
      <w:szCs w:val="21"/>
      <w:shd w:val="clear" w:color="auto" w:fill="FFFFFF"/>
    </w:rPr>
  </w:style>
  <w:style w:type="character" w:customStyle="1" w:styleId="Heading42Bold34">
    <w:name w:val="Heading #4 (2) + Bold34"/>
    <w:rsid w:val="00D7382D"/>
    <w:rPr>
      <w:rFonts w:ascii="Arial Narrow" w:hAnsi="Arial Narrow" w:cs="Arial Narrow"/>
      <w:b/>
      <w:bCs/>
      <w:i/>
      <w:iCs/>
      <w:spacing w:val="-10"/>
      <w:w w:val="100"/>
      <w:sz w:val="21"/>
      <w:szCs w:val="21"/>
      <w:shd w:val="clear" w:color="auto" w:fill="FFFFFF"/>
      <w:lang w:val="ru-RU"/>
    </w:rPr>
  </w:style>
  <w:style w:type="character" w:customStyle="1" w:styleId="Bodytext7">
    <w:name w:val="Body text7"/>
    <w:rsid w:val="00D7382D"/>
    <w:rPr>
      <w:rFonts w:ascii="Times New Roman" w:hAnsi="Times New Roman"/>
      <w:spacing w:val="0"/>
      <w:sz w:val="20"/>
      <w:szCs w:val="20"/>
      <w:shd w:val="clear" w:color="auto" w:fill="FFFFFF"/>
    </w:rPr>
  </w:style>
  <w:style w:type="character" w:customStyle="1" w:styleId="Bodytext6">
    <w:name w:val="Body text6"/>
    <w:rsid w:val="00D7382D"/>
    <w:rPr>
      <w:rFonts w:ascii="Arial Unicode MS" w:eastAsia="Arial Unicode MS" w:hAnsi="Arial Unicode MS" w:cs="Arial Unicode MS"/>
      <w:spacing w:val="0"/>
      <w:sz w:val="20"/>
      <w:szCs w:val="20"/>
      <w:shd w:val="clear" w:color="auto" w:fill="FFFFFF"/>
      <w:lang w:val="ru-RU"/>
    </w:rPr>
  </w:style>
  <w:style w:type="character" w:styleId="affa">
    <w:name w:val="Emphasis"/>
    <w:qFormat/>
    <w:rsid w:val="00D7382D"/>
    <w:rPr>
      <w:i/>
      <w:iCs/>
    </w:rPr>
  </w:style>
  <w:style w:type="character" w:customStyle="1" w:styleId="33">
    <w:name w:val="Основной текст с отступом 3 Знак"/>
    <w:rsid w:val="00D7382D"/>
    <w:rPr>
      <w:rFonts w:ascii="Times New Roman" w:eastAsia="Calibri" w:hAnsi="Times New Roman"/>
      <w:bCs/>
      <w:sz w:val="16"/>
      <w:szCs w:val="16"/>
      <w:lang w:val="x-none"/>
    </w:rPr>
  </w:style>
  <w:style w:type="character" w:customStyle="1" w:styleId="42">
    <w:name w:val="Стиль 4 Знак"/>
    <w:rsid w:val="00D7382D"/>
    <w:rPr>
      <w:rFonts w:ascii="Times New Roman" w:hAnsi="Times New Roman"/>
      <w:b/>
      <w:bCs/>
      <w:iCs/>
      <w:sz w:val="24"/>
      <w:szCs w:val="22"/>
      <w:lang w:val="x-none"/>
    </w:rPr>
  </w:style>
  <w:style w:type="character" w:customStyle="1" w:styleId="apple-style-span">
    <w:name w:val="apple-style-span"/>
    <w:rsid w:val="00D7382D"/>
  </w:style>
  <w:style w:type="character" w:customStyle="1" w:styleId="blk">
    <w:name w:val="blk"/>
    <w:rsid w:val="00D7382D"/>
  </w:style>
  <w:style w:type="character" w:customStyle="1" w:styleId="affb">
    <w:name w:val="Текст примечания Знак"/>
    <w:rsid w:val="00D7382D"/>
    <w:rPr>
      <w:rFonts w:ascii="Times New Roman" w:hAnsi="Times New Roman"/>
    </w:rPr>
  </w:style>
  <w:style w:type="character" w:customStyle="1" w:styleId="1d">
    <w:name w:val="_ЗАГОЛОВОК 1 Знак"/>
    <w:rsid w:val="00D7382D"/>
    <w:rPr>
      <w:rFonts w:ascii="Arial" w:hAnsi="Arial" w:cs="Arial"/>
      <w:b/>
      <w:bCs/>
      <w:caps/>
      <w:sz w:val="28"/>
      <w:szCs w:val="32"/>
    </w:rPr>
  </w:style>
  <w:style w:type="character" w:customStyle="1" w:styleId="1e">
    <w:name w:val="Стиль1"/>
    <w:rsid w:val="00D7382D"/>
    <w:rPr>
      <w:rFonts w:ascii="Algerian" w:hAnsi="Algerian"/>
      <w:b/>
    </w:rPr>
  </w:style>
  <w:style w:type="character" w:customStyle="1" w:styleId="2a">
    <w:name w:val="Стиль2"/>
    <w:rsid w:val="00D7382D"/>
    <w:rPr>
      <w:rFonts w:ascii="Arial Narrow" w:hAnsi="Arial Narrow"/>
      <w:b/>
      <w:sz w:val="36"/>
    </w:rPr>
  </w:style>
  <w:style w:type="character" w:customStyle="1" w:styleId="affc">
    <w:name w:val="Гипертекстовая ссылка"/>
    <w:uiPriority w:val="99"/>
    <w:rsid w:val="00D7382D"/>
    <w:rPr>
      <w:color w:val="008000"/>
    </w:rPr>
  </w:style>
  <w:style w:type="character" w:customStyle="1" w:styleId="affd">
    <w:name w:val="Обычный (веб) Знак"/>
    <w:rsid w:val="00D7382D"/>
    <w:rPr>
      <w:rFonts w:ascii="Times New Roman" w:eastAsia="Calibri" w:hAnsi="Times New Roman"/>
      <w:sz w:val="24"/>
      <w:szCs w:val="24"/>
    </w:rPr>
  </w:style>
  <w:style w:type="character" w:customStyle="1" w:styleId="1f">
    <w:name w:val="Текст Знак1"/>
    <w:rsid w:val="00D7382D"/>
    <w:rPr>
      <w:rFonts w:ascii="Courier New" w:hAnsi="Courier New" w:cs="Courier New"/>
      <w:lang w:val="ru-RU" w:eastAsia="ar-SA" w:bidi="ar-SA"/>
    </w:rPr>
  </w:style>
  <w:style w:type="character" w:customStyle="1" w:styleId="1f0">
    <w:name w:val="Основной текст Знак1"/>
    <w:aliases w:val="Основной текст Знак Знак"/>
    <w:rsid w:val="00D7382D"/>
    <w:rPr>
      <w:rFonts w:ascii="Calibri" w:hAnsi="Calibri" w:cs="Calibri"/>
      <w:sz w:val="24"/>
      <w:szCs w:val="22"/>
      <w:lang w:val="ru-RU" w:eastAsia="ar-SA" w:bidi="ar-SA"/>
    </w:rPr>
  </w:style>
  <w:style w:type="paragraph" w:styleId="2b">
    <w:name w:val="toc 2"/>
    <w:basedOn w:val="a"/>
    <w:next w:val="a"/>
    <w:rsid w:val="00D7382D"/>
    <w:pPr>
      <w:widowControl/>
      <w:autoSpaceDN/>
      <w:spacing w:after="100" w:line="360" w:lineRule="auto"/>
      <w:ind w:firstLine="709"/>
      <w:textAlignment w:val="auto"/>
    </w:pPr>
    <w:rPr>
      <w:rFonts w:eastAsia="Calibri" w:cs="Calibri"/>
      <w:i/>
      <w:kern w:val="0"/>
      <w:sz w:val="24"/>
      <w:szCs w:val="24"/>
      <w:lang w:eastAsia="ar-SA"/>
    </w:rPr>
  </w:style>
  <w:style w:type="paragraph" w:styleId="affe">
    <w:name w:val="TOC Heading"/>
    <w:basedOn w:val="10"/>
    <w:next w:val="a"/>
    <w:uiPriority w:val="39"/>
    <w:qFormat/>
    <w:rsid w:val="00D7382D"/>
    <w:pPr>
      <w:numPr>
        <w:numId w:val="0"/>
      </w:numPr>
      <w:spacing w:before="480" w:after="240" w:line="276" w:lineRule="auto"/>
      <w:jc w:val="center"/>
    </w:pPr>
    <w:rPr>
      <w:rFonts w:ascii="Cambria" w:eastAsia="Calibri" w:hAnsi="Cambria" w:cs="Calibri"/>
      <w:color w:val="365F91"/>
      <w:kern w:val="0"/>
      <w:sz w:val="28"/>
      <w:szCs w:val="28"/>
    </w:rPr>
  </w:style>
  <w:style w:type="paragraph" w:customStyle="1" w:styleId="S2">
    <w:name w:val="S_Титульный"/>
    <w:basedOn w:val="a"/>
    <w:rsid w:val="00D7382D"/>
    <w:pPr>
      <w:widowControl/>
      <w:autoSpaceDN/>
      <w:spacing w:line="360" w:lineRule="auto"/>
      <w:ind w:left="3060" w:firstLine="0"/>
      <w:jc w:val="right"/>
      <w:textAlignment w:val="auto"/>
    </w:pPr>
    <w:rPr>
      <w:rFonts w:cs="Calibri"/>
      <w:b/>
      <w:caps/>
      <w:kern w:val="0"/>
      <w:sz w:val="24"/>
      <w:szCs w:val="24"/>
      <w:lang w:eastAsia="ar-SA"/>
    </w:rPr>
  </w:style>
  <w:style w:type="paragraph" w:styleId="1f1">
    <w:name w:val="toc 1"/>
    <w:basedOn w:val="a"/>
    <w:next w:val="a"/>
    <w:uiPriority w:val="39"/>
    <w:rsid w:val="00D7382D"/>
    <w:pPr>
      <w:widowControl/>
      <w:tabs>
        <w:tab w:val="right" w:leader="dot" w:pos="10195"/>
      </w:tabs>
      <w:autoSpaceDN/>
      <w:spacing w:line="360" w:lineRule="auto"/>
      <w:ind w:firstLine="0"/>
      <w:textAlignment w:val="auto"/>
    </w:pPr>
    <w:rPr>
      <w:rFonts w:eastAsia="Calibri" w:cs="Calibri"/>
      <w:b/>
      <w:kern w:val="0"/>
      <w:sz w:val="28"/>
      <w:szCs w:val="28"/>
      <w:lang w:eastAsia="ar-SA"/>
    </w:rPr>
  </w:style>
  <w:style w:type="paragraph" w:styleId="34">
    <w:name w:val="toc 3"/>
    <w:basedOn w:val="a"/>
    <w:next w:val="a"/>
    <w:rsid w:val="00D7382D"/>
    <w:pPr>
      <w:widowControl/>
      <w:autoSpaceDN/>
      <w:spacing w:line="360" w:lineRule="auto"/>
      <w:ind w:left="480" w:firstLine="0"/>
      <w:textAlignment w:val="auto"/>
    </w:pPr>
    <w:rPr>
      <w:rFonts w:eastAsia="Calibri" w:cs="Calibri"/>
      <w:kern w:val="0"/>
      <w:sz w:val="24"/>
      <w:szCs w:val="22"/>
      <w:lang w:eastAsia="ar-SA"/>
    </w:rPr>
  </w:style>
  <w:style w:type="paragraph" w:customStyle="1" w:styleId="1">
    <w:name w:val="Маркированный список1"/>
    <w:basedOn w:val="a"/>
    <w:rsid w:val="00D7382D"/>
    <w:pPr>
      <w:widowControl/>
      <w:numPr>
        <w:numId w:val="3"/>
      </w:numPr>
      <w:autoSpaceDN/>
      <w:spacing w:line="360" w:lineRule="auto"/>
      <w:textAlignment w:val="auto"/>
    </w:pPr>
    <w:rPr>
      <w:rFonts w:cs="Calibri"/>
      <w:color w:val="333399"/>
      <w:w w:val="109"/>
      <w:kern w:val="0"/>
      <w:sz w:val="24"/>
      <w:szCs w:val="24"/>
      <w:lang w:eastAsia="ar-SA"/>
    </w:rPr>
  </w:style>
  <w:style w:type="paragraph" w:customStyle="1" w:styleId="S3">
    <w:name w:val="S_Маркированный"/>
    <w:basedOn w:val="1"/>
    <w:rsid w:val="00D7382D"/>
    <w:pPr>
      <w:tabs>
        <w:tab w:val="left" w:pos="992"/>
      </w:tabs>
      <w:spacing w:line="240" w:lineRule="auto"/>
    </w:pPr>
    <w:rPr>
      <w:color w:val="auto"/>
    </w:rPr>
  </w:style>
  <w:style w:type="paragraph" w:customStyle="1" w:styleId="S4">
    <w:name w:val="S_Обычный"/>
    <w:basedOn w:val="a"/>
    <w:rsid w:val="00D7382D"/>
    <w:pPr>
      <w:widowControl/>
      <w:autoSpaceDN/>
      <w:spacing w:line="360" w:lineRule="auto"/>
      <w:ind w:firstLine="709"/>
      <w:textAlignment w:val="auto"/>
    </w:pPr>
    <w:rPr>
      <w:rFonts w:cs="Calibri"/>
      <w:kern w:val="0"/>
      <w:sz w:val="24"/>
      <w:szCs w:val="24"/>
      <w:lang w:eastAsia="ar-SA"/>
    </w:rPr>
  </w:style>
  <w:style w:type="paragraph" w:customStyle="1" w:styleId="310">
    <w:name w:val="Основной текст 31"/>
    <w:basedOn w:val="a"/>
    <w:rsid w:val="00D7382D"/>
    <w:pPr>
      <w:widowControl/>
      <w:autoSpaceDN/>
      <w:spacing w:after="120" w:line="360" w:lineRule="auto"/>
      <w:ind w:firstLine="567"/>
      <w:jc w:val="left"/>
      <w:textAlignment w:val="auto"/>
    </w:pPr>
    <w:rPr>
      <w:rFonts w:cs="Calibri"/>
      <w:kern w:val="0"/>
      <w:sz w:val="16"/>
      <w:szCs w:val="16"/>
      <w:lang w:eastAsia="ar-SA"/>
    </w:rPr>
  </w:style>
  <w:style w:type="paragraph" w:customStyle="1" w:styleId="Style6">
    <w:name w:val="Style6"/>
    <w:basedOn w:val="a"/>
    <w:rsid w:val="00D7382D"/>
    <w:pPr>
      <w:autoSpaceDE w:val="0"/>
      <w:autoSpaceDN/>
      <w:spacing w:line="410" w:lineRule="exact"/>
      <w:ind w:firstLine="0"/>
      <w:jc w:val="left"/>
      <w:textAlignment w:val="auto"/>
    </w:pPr>
    <w:rPr>
      <w:rFonts w:ascii="MS Reference Sans Serif" w:hAnsi="MS Reference Sans Serif" w:cs="Calibri"/>
      <w:color w:val="000000"/>
      <w:kern w:val="0"/>
      <w:sz w:val="24"/>
      <w:szCs w:val="24"/>
      <w:lang w:eastAsia="ar-SA"/>
    </w:rPr>
  </w:style>
  <w:style w:type="paragraph" w:customStyle="1" w:styleId="211">
    <w:name w:val="Основной текст 21"/>
    <w:basedOn w:val="a"/>
    <w:rsid w:val="00D7382D"/>
    <w:pPr>
      <w:widowControl/>
      <w:autoSpaceDN/>
      <w:spacing w:after="120" w:line="480" w:lineRule="auto"/>
      <w:ind w:firstLine="0"/>
      <w:jc w:val="left"/>
      <w:textAlignment w:val="auto"/>
    </w:pPr>
    <w:rPr>
      <w:rFonts w:cs="Calibri"/>
      <w:kern w:val="0"/>
      <w:sz w:val="24"/>
      <w:szCs w:val="24"/>
      <w:lang w:eastAsia="ar-SA"/>
    </w:rPr>
  </w:style>
  <w:style w:type="paragraph" w:customStyle="1" w:styleId="Style1">
    <w:name w:val="Style1"/>
    <w:basedOn w:val="a"/>
    <w:rsid w:val="00D7382D"/>
    <w:pPr>
      <w:autoSpaceDE w:val="0"/>
      <w:autoSpaceDN/>
      <w:spacing w:line="410" w:lineRule="exact"/>
      <w:ind w:firstLine="468"/>
      <w:textAlignment w:val="auto"/>
    </w:pPr>
    <w:rPr>
      <w:rFonts w:ascii="MS Reference Sans Serif" w:hAnsi="MS Reference Sans Serif" w:cs="Calibri"/>
      <w:color w:val="000000"/>
      <w:kern w:val="0"/>
      <w:sz w:val="24"/>
      <w:szCs w:val="24"/>
      <w:lang w:eastAsia="ar-SA"/>
    </w:rPr>
  </w:style>
  <w:style w:type="paragraph" w:styleId="43">
    <w:name w:val="toc 4"/>
    <w:basedOn w:val="a"/>
    <w:next w:val="a"/>
    <w:rsid w:val="00D7382D"/>
    <w:pPr>
      <w:widowControl/>
      <w:autoSpaceDN/>
      <w:spacing w:line="360" w:lineRule="auto"/>
      <w:ind w:left="720" w:firstLine="0"/>
      <w:textAlignment w:val="auto"/>
    </w:pPr>
    <w:rPr>
      <w:rFonts w:eastAsia="Calibri" w:cs="Calibri"/>
      <w:kern w:val="0"/>
      <w:sz w:val="24"/>
      <w:szCs w:val="22"/>
      <w:lang w:eastAsia="ar-SA"/>
    </w:rPr>
  </w:style>
  <w:style w:type="paragraph" w:customStyle="1" w:styleId="Style2">
    <w:name w:val="Style2"/>
    <w:basedOn w:val="a"/>
    <w:rsid w:val="00D7382D"/>
    <w:pPr>
      <w:autoSpaceDE w:val="0"/>
      <w:autoSpaceDN/>
      <w:spacing w:line="410" w:lineRule="exact"/>
      <w:ind w:firstLine="468"/>
      <w:textAlignment w:val="auto"/>
    </w:pPr>
    <w:rPr>
      <w:rFonts w:ascii="MS Reference Sans Serif" w:hAnsi="MS Reference Sans Serif" w:cs="Calibri"/>
      <w:kern w:val="0"/>
      <w:sz w:val="24"/>
      <w:szCs w:val="24"/>
      <w:lang w:eastAsia="ar-SA"/>
    </w:rPr>
  </w:style>
  <w:style w:type="paragraph" w:customStyle="1" w:styleId="Style3">
    <w:name w:val="Style3"/>
    <w:basedOn w:val="a"/>
    <w:rsid w:val="00D7382D"/>
    <w:pPr>
      <w:autoSpaceDE w:val="0"/>
      <w:autoSpaceDN/>
      <w:spacing w:line="410" w:lineRule="exact"/>
      <w:ind w:firstLine="0"/>
      <w:jc w:val="center"/>
      <w:textAlignment w:val="auto"/>
    </w:pPr>
    <w:rPr>
      <w:rFonts w:ascii="MS Reference Sans Serif" w:hAnsi="MS Reference Sans Serif" w:cs="Calibri"/>
      <w:kern w:val="0"/>
      <w:sz w:val="24"/>
      <w:szCs w:val="24"/>
      <w:lang w:eastAsia="ar-SA"/>
    </w:rPr>
  </w:style>
  <w:style w:type="paragraph" w:customStyle="1" w:styleId="Style4">
    <w:name w:val="Style4"/>
    <w:basedOn w:val="a"/>
    <w:rsid w:val="00D7382D"/>
    <w:pPr>
      <w:autoSpaceDE w:val="0"/>
      <w:autoSpaceDN/>
      <w:spacing w:line="411" w:lineRule="exact"/>
      <w:ind w:firstLine="540"/>
      <w:jc w:val="center"/>
      <w:textAlignment w:val="auto"/>
    </w:pPr>
    <w:rPr>
      <w:rFonts w:ascii="MS Reference Sans Serif" w:hAnsi="MS Reference Sans Serif" w:cs="Calibri"/>
      <w:kern w:val="0"/>
      <w:sz w:val="24"/>
      <w:szCs w:val="24"/>
      <w:lang w:eastAsia="ar-SA"/>
    </w:rPr>
  </w:style>
  <w:style w:type="paragraph" w:customStyle="1" w:styleId="Style5">
    <w:name w:val="Style5"/>
    <w:basedOn w:val="a"/>
    <w:rsid w:val="00D7382D"/>
    <w:pPr>
      <w:autoSpaceDE w:val="0"/>
      <w:autoSpaceDN/>
      <w:spacing w:line="410" w:lineRule="exact"/>
      <w:ind w:hanging="331"/>
      <w:jc w:val="center"/>
      <w:textAlignment w:val="auto"/>
    </w:pPr>
    <w:rPr>
      <w:rFonts w:ascii="MS Reference Sans Serif" w:hAnsi="MS Reference Sans Serif" w:cs="Calibri"/>
      <w:kern w:val="0"/>
      <w:sz w:val="24"/>
      <w:szCs w:val="24"/>
      <w:lang w:eastAsia="ar-SA"/>
    </w:rPr>
  </w:style>
  <w:style w:type="paragraph" w:customStyle="1" w:styleId="Style7">
    <w:name w:val="Style7"/>
    <w:basedOn w:val="a"/>
    <w:rsid w:val="00D7382D"/>
    <w:pPr>
      <w:autoSpaceDE w:val="0"/>
      <w:autoSpaceDN/>
      <w:spacing w:line="240" w:lineRule="auto"/>
      <w:ind w:firstLine="0"/>
      <w:jc w:val="center"/>
      <w:textAlignment w:val="auto"/>
    </w:pPr>
    <w:rPr>
      <w:rFonts w:ascii="MS Reference Sans Serif" w:hAnsi="MS Reference Sans Serif" w:cs="Calibri"/>
      <w:kern w:val="0"/>
      <w:sz w:val="24"/>
      <w:szCs w:val="24"/>
      <w:lang w:eastAsia="ar-SA"/>
    </w:rPr>
  </w:style>
  <w:style w:type="paragraph" w:customStyle="1" w:styleId="Style8">
    <w:name w:val="Style8"/>
    <w:basedOn w:val="a"/>
    <w:rsid w:val="00D7382D"/>
    <w:pPr>
      <w:autoSpaceDE w:val="0"/>
      <w:autoSpaceDN/>
      <w:spacing w:line="216" w:lineRule="exact"/>
      <w:ind w:firstLine="122"/>
      <w:jc w:val="center"/>
      <w:textAlignment w:val="auto"/>
    </w:pPr>
    <w:rPr>
      <w:rFonts w:ascii="MS Reference Sans Serif" w:hAnsi="MS Reference Sans Serif" w:cs="Calibri"/>
      <w:kern w:val="0"/>
      <w:sz w:val="24"/>
      <w:szCs w:val="24"/>
      <w:lang w:eastAsia="ar-SA"/>
    </w:rPr>
  </w:style>
  <w:style w:type="paragraph" w:customStyle="1" w:styleId="Style11">
    <w:name w:val="Style11"/>
    <w:basedOn w:val="a"/>
    <w:rsid w:val="00D7382D"/>
    <w:pPr>
      <w:autoSpaceDE w:val="0"/>
      <w:autoSpaceDN/>
      <w:spacing w:line="274" w:lineRule="exact"/>
      <w:ind w:firstLine="0"/>
      <w:textAlignment w:val="auto"/>
    </w:pPr>
    <w:rPr>
      <w:rFonts w:ascii="MS Reference Sans Serif" w:hAnsi="MS Reference Sans Serif" w:cs="Calibri"/>
      <w:kern w:val="0"/>
      <w:sz w:val="24"/>
      <w:szCs w:val="24"/>
      <w:lang w:eastAsia="ar-SA"/>
    </w:rPr>
  </w:style>
  <w:style w:type="paragraph" w:customStyle="1" w:styleId="Style13">
    <w:name w:val="Style13"/>
    <w:basedOn w:val="a"/>
    <w:rsid w:val="00D7382D"/>
    <w:pPr>
      <w:autoSpaceDE w:val="0"/>
      <w:autoSpaceDN/>
      <w:spacing w:line="277" w:lineRule="exact"/>
      <w:ind w:firstLine="0"/>
      <w:jc w:val="center"/>
      <w:textAlignment w:val="auto"/>
    </w:pPr>
    <w:rPr>
      <w:rFonts w:ascii="MS Reference Sans Serif" w:hAnsi="MS Reference Sans Serif" w:cs="Calibri"/>
      <w:kern w:val="0"/>
      <w:sz w:val="24"/>
      <w:szCs w:val="24"/>
      <w:lang w:eastAsia="ar-SA"/>
    </w:rPr>
  </w:style>
  <w:style w:type="paragraph" w:customStyle="1" w:styleId="Style12">
    <w:name w:val="Style12"/>
    <w:basedOn w:val="a"/>
    <w:rsid w:val="00D7382D"/>
    <w:pPr>
      <w:numPr>
        <w:numId w:val="12"/>
      </w:numPr>
      <w:tabs>
        <w:tab w:val="clear" w:pos="360"/>
      </w:tabs>
      <w:autoSpaceDE w:val="0"/>
      <w:autoSpaceDN/>
      <w:spacing w:line="281" w:lineRule="exact"/>
      <w:ind w:left="0" w:hanging="94"/>
      <w:textAlignment w:val="auto"/>
    </w:pPr>
    <w:rPr>
      <w:rFonts w:ascii="MS Reference Sans Serif" w:hAnsi="MS Reference Sans Serif" w:cs="Calibri"/>
      <w:kern w:val="0"/>
      <w:sz w:val="24"/>
      <w:szCs w:val="24"/>
      <w:lang w:eastAsia="ar-SA"/>
    </w:rPr>
  </w:style>
  <w:style w:type="paragraph" w:customStyle="1" w:styleId="Style9">
    <w:name w:val="Style9"/>
    <w:basedOn w:val="a"/>
    <w:rsid w:val="00D7382D"/>
    <w:pPr>
      <w:autoSpaceDE w:val="0"/>
      <w:autoSpaceDN/>
      <w:spacing w:line="238" w:lineRule="exact"/>
      <w:ind w:firstLine="0"/>
      <w:jc w:val="center"/>
      <w:textAlignment w:val="auto"/>
    </w:pPr>
    <w:rPr>
      <w:rFonts w:ascii="MS Reference Sans Serif" w:hAnsi="MS Reference Sans Serif" w:cs="Calibri"/>
      <w:kern w:val="0"/>
      <w:sz w:val="24"/>
      <w:szCs w:val="24"/>
      <w:lang w:eastAsia="ar-SA"/>
    </w:rPr>
  </w:style>
  <w:style w:type="paragraph" w:customStyle="1" w:styleId="Style10">
    <w:name w:val="Style10"/>
    <w:basedOn w:val="a"/>
    <w:rsid w:val="00D7382D"/>
    <w:pPr>
      <w:autoSpaceDE w:val="0"/>
      <w:autoSpaceDN/>
      <w:spacing w:line="240" w:lineRule="auto"/>
      <w:ind w:firstLine="0"/>
      <w:jc w:val="center"/>
      <w:textAlignment w:val="auto"/>
    </w:pPr>
    <w:rPr>
      <w:rFonts w:ascii="Garamond" w:hAnsi="Garamond" w:cs="Calibri"/>
      <w:kern w:val="0"/>
      <w:sz w:val="24"/>
      <w:szCs w:val="24"/>
      <w:lang w:eastAsia="ar-SA"/>
    </w:rPr>
  </w:style>
  <w:style w:type="paragraph" w:customStyle="1" w:styleId="S10">
    <w:name w:val="S_Заголовок 1"/>
    <w:basedOn w:val="a"/>
    <w:rsid w:val="00D7382D"/>
    <w:pPr>
      <w:widowControl/>
      <w:tabs>
        <w:tab w:val="num" w:pos="360"/>
        <w:tab w:val="left" w:pos="720"/>
      </w:tabs>
      <w:autoSpaceDN/>
      <w:spacing w:line="240" w:lineRule="auto"/>
      <w:ind w:left="720" w:firstLine="0"/>
      <w:jc w:val="center"/>
      <w:textAlignment w:val="auto"/>
    </w:pPr>
    <w:rPr>
      <w:rFonts w:cs="Calibri"/>
      <w:b/>
      <w:caps/>
      <w:kern w:val="0"/>
      <w:sz w:val="24"/>
      <w:szCs w:val="24"/>
      <w:lang w:eastAsia="ar-SA"/>
    </w:rPr>
  </w:style>
  <w:style w:type="paragraph" w:customStyle="1" w:styleId="S20">
    <w:name w:val="S_Заголовок 2"/>
    <w:basedOn w:val="2"/>
    <w:rsid w:val="00D7382D"/>
    <w:pPr>
      <w:keepNext w:val="0"/>
      <w:tabs>
        <w:tab w:val="num" w:pos="1070"/>
      </w:tabs>
      <w:spacing w:before="0" w:after="300"/>
      <w:ind w:left="1070" w:hanging="360"/>
      <w:jc w:val="center"/>
    </w:pPr>
    <w:rPr>
      <w:rFonts w:ascii="Times New Roman" w:hAnsi="Times New Roman" w:cs="Calibri"/>
      <w:bCs w:val="0"/>
      <w:iCs w:val="0"/>
      <w:sz w:val="24"/>
      <w:szCs w:val="24"/>
    </w:rPr>
  </w:style>
  <w:style w:type="paragraph" w:customStyle="1" w:styleId="S30">
    <w:name w:val="S_Заголовок 3"/>
    <w:basedOn w:val="3"/>
    <w:rsid w:val="00D7382D"/>
    <w:pPr>
      <w:keepNext w:val="0"/>
      <w:tabs>
        <w:tab w:val="num" w:pos="2330"/>
      </w:tabs>
      <w:spacing w:before="0" w:after="0" w:line="360" w:lineRule="auto"/>
      <w:ind w:left="2330" w:hanging="720"/>
      <w:jc w:val="both"/>
    </w:pPr>
    <w:rPr>
      <w:rFonts w:ascii="Times New Roman" w:hAnsi="Times New Roman" w:cs="Calibri"/>
      <w:b w:val="0"/>
      <w:bCs w:val="0"/>
      <w:i/>
      <w:sz w:val="24"/>
      <w:szCs w:val="24"/>
      <w:u w:val="single"/>
    </w:rPr>
  </w:style>
  <w:style w:type="paragraph" w:customStyle="1" w:styleId="S40">
    <w:name w:val="S_Заголовок 4"/>
    <w:basedOn w:val="4"/>
    <w:rsid w:val="00D7382D"/>
    <w:pPr>
      <w:keepNext w:val="0"/>
      <w:tabs>
        <w:tab w:val="num" w:pos="2150"/>
      </w:tabs>
      <w:spacing w:before="0" w:after="0" w:line="360" w:lineRule="auto"/>
      <w:ind w:left="720" w:firstLine="0"/>
      <w:jc w:val="center"/>
    </w:pPr>
    <w:rPr>
      <w:rFonts w:cs="Calibri"/>
      <w:bCs w:val="0"/>
      <w:i/>
      <w:sz w:val="24"/>
      <w:szCs w:val="24"/>
    </w:rPr>
  </w:style>
  <w:style w:type="paragraph" w:customStyle="1" w:styleId="afff">
    <w:name w:val="Таблица"/>
    <w:basedOn w:val="a"/>
    <w:qFormat/>
    <w:rsid w:val="00D7382D"/>
    <w:pPr>
      <w:widowControl/>
      <w:autoSpaceDN/>
      <w:spacing w:line="240" w:lineRule="auto"/>
      <w:ind w:firstLine="0"/>
      <w:textAlignment w:val="auto"/>
    </w:pPr>
    <w:rPr>
      <w:rFonts w:cs="Calibri"/>
      <w:kern w:val="0"/>
      <w:sz w:val="24"/>
      <w:szCs w:val="24"/>
      <w:lang w:eastAsia="ar-SA"/>
    </w:rPr>
  </w:style>
  <w:style w:type="paragraph" w:customStyle="1" w:styleId="afff0">
    <w:name w:val="Заголовок таблици"/>
    <w:basedOn w:val="a"/>
    <w:rsid w:val="00D7382D"/>
    <w:pPr>
      <w:widowControl/>
      <w:autoSpaceDN/>
      <w:spacing w:line="240" w:lineRule="auto"/>
      <w:ind w:firstLine="540"/>
      <w:textAlignment w:val="auto"/>
    </w:pPr>
    <w:rPr>
      <w:rFonts w:cs="Calibri"/>
      <w:kern w:val="0"/>
      <w:sz w:val="24"/>
      <w:szCs w:val="24"/>
      <w:lang w:eastAsia="ar-SA"/>
    </w:rPr>
  </w:style>
  <w:style w:type="paragraph" w:customStyle="1" w:styleId="111">
    <w:name w:val="Обычный11"/>
    <w:rsid w:val="00D7382D"/>
    <w:pPr>
      <w:suppressAutoHyphens/>
    </w:pPr>
    <w:rPr>
      <w:rFonts w:eastAsia="Arial" w:cs="Calibri"/>
      <w:sz w:val="24"/>
      <w:lang w:eastAsia="ar-SA"/>
    </w:rPr>
  </w:style>
  <w:style w:type="paragraph" w:customStyle="1" w:styleId="afff1">
    <w:name w:val="Обычный в таблице"/>
    <w:basedOn w:val="a"/>
    <w:rsid w:val="00D7382D"/>
    <w:pPr>
      <w:widowControl/>
      <w:autoSpaceDN/>
      <w:spacing w:line="360" w:lineRule="auto"/>
      <w:ind w:hanging="6"/>
      <w:jc w:val="center"/>
      <w:textAlignment w:val="auto"/>
    </w:pPr>
    <w:rPr>
      <w:rFonts w:cs="Calibri"/>
      <w:kern w:val="0"/>
      <w:sz w:val="24"/>
      <w:szCs w:val="24"/>
      <w:lang w:eastAsia="ar-SA"/>
    </w:rPr>
  </w:style>
  <w:style w:type="paragraph" w:customStyle="1" w:styleId="112">
    <w:name w:val="Название объекта11"/>
    <w:basedOn w:val="a"/>
    <w:next w:val="a"/>
    <w:rsid w:val="00D7382D"/>
    <w:pPr>
      <w:widowControl/>
      <w:autoSpaceDN/>
      <w:spacing w:after="200" w:line="240" w:lineRule="auto"/>
      <w:ind w:firstLine="0"/>
      <w:jc w:val="center"/>
      <w:textAlignment w:val="auto"/>
    </w:pPr>
    <w:rPr>
      <w:rFonts w:cs="Calibri"/>
      <w:b/>
      <w:bCs/>
      <w:color w:val="4F81BD"/>
      <w:kern w:val="0"/>
      <w:sz w:val="18"/>
      <w:szCs w:val="18"/>
      <w:lang w:eastAsia="ar-SA"/>
    </w:rPr>
  </w:style>
  <w:style w:type="paragraph" w:customStyle="1" w:styleId="1f2">
    <w:name w:val="Без интервала1"/>
    <w:rsid w:val="00D7382D"/>
    <w:pPr>
      <w:suppressAutoHyphens/>
    </w:pPr>
    <w:rPr>
      <w:rFonts w:ascii="Calibri" w:eastAsia="Arial" w:hAnsi="Calibri" w:cs="Calibri"/>
      <w:sz w:val="22"/>
      <w:szCs w:val="22"/>
      <w:lang w:eastAsia="ar-SA"/>
    </w:rPr>
  </w:style>
  <w:style w:type="paragraph" w:customStyle="1" w:styleId="afff2">
    <w:name w:val="Абзац рядовой"/>
    <w:basedOn w:val="a"/>
    <w:rsid w:val="00D7382D"/>
    <w:pPr>
      <w:widowControl/>
      <w:autoSpaceDN/>
      <w:spacing w:line="240" w:lineRule="auto"/>
      <w:ind w:firstLine="0"/>
      <w:textAlignment w:val="auto"/>
    </w:pPr>
    <w:rPr>
      <w:rFonts w:cs="Calibri"/>
      <w:kern w:val="0"/>
      <w:sz w:val="28"/>
      <w:szCs w:val="28"/>
      <w:lang w:eastAsia="ar-SA"/>
    </w:rPr>
  </w:style>
  <w:style w:type="paragraph" w:customStyle="1" w:styleId="ConsNormal">
    <w:name w:val="ConsNormal"/>
    <w:rsid w:val="00D7382D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afff3">
    <w:name w:val="СтильЗ"/>
    <w:basedOn w:val="a"/>
    <w:rsid w:val="00D7382D"/>
    <w:pPr>
      <w:widowControl/>
      <w:autoSpaceDN/>
      <w:spacing w:line="360" w:lineRule="auto"/>
      <w:ind w:firstLine="567"/>
      <w:textAlignment w:val="auto"/>
    </w:pPr>
    <w:rPr>
      <w:rFonts w:cs="Calibri"/>
      <w:kern w:val="0"/>
      <w:sz w:val="24"/>
      <w:lang w:eastAsia="ar-SA"/>
    </w:rPr>
  </w:style>
  <w:style w:type="paragraph" w:customStyle="1" w:styleId="2c">
    <w:name w:val="Заг 2 Знак"/>
    <w:basedOn w:val="a"/>
    <w:rsid w:val="00D7382D"/>
    <w:pPr>
      <w:widowControl/>
      <w:autoSpaceDN/>
      <w:spacing w:before="240" w:after="180" w:line="240" w:lineRule="auto"/>
      <w:ind w:firstLine="0"/>
      <w:jc w:val="left"/>
      <w:textAlignment w:val="auto"/>
    </w:pPr>
    <w:rPr>
      <w:rFonts w:ascii="Arial" w:hAnsi="Arial" w:cs="Arial"/>
      <w:b/>
      <w:caps/>
      <w:color w:val="0070C0"/>
      <w:kern w:val="0"/>
      <w:sz w:val="24"/>
      <w:szCs w:val="28"/>
      <w:lang w:eastAsia="ar-SA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S5">
    <w:name w:val="S_Обычний подчёркнутый"/>
    <w:basedOn w:val="a"/>
    <w:rsid w:val="00D7382D"/>
    <w:pPr>
      <w:widowControl/>
      <w:autoSpaceDN/>
      <w:spacing w:line="240" w:lineRule="auto"/>
      <w:ind w:firstLine="0"/>
      <w:jc w:val="center"/>
      <w:textAlignment w:val="auto"/>
    </w:pPr>
    <w:rPr>
      <w:rFonts w:cs="Calibri"/>
      <w:i/>
      <w:kern w:val="0"/>
      <w:sz w:val="24"/>
      <w:szCs w:val="24"/>
      <w:u w:val="single"/>
      <w:lang w:eastAsia="ar-SA"/>
    </w:rPr>
  </w:style>
  <w:style w:type="paragraph" w:customStyle="1" w:styleId="1f3">
    <w:name w:val="Основной текст1"/>
    <w:basedOn w:val="a"/>
    <w:rsid w:val="00D7382D"/>
    <w:pPr>
      <w:widowControl/>
      <w:shd w:val="clear" w:color="auto" w:fill="FFFFFF"/>
      <w:autoSpaceDN/>
      <w:spacing w:line="274" w:lineRule="exact"/>
      <w:ind w:firstLine="0"/>
      <w:textAlignment w:val="auto"/>
    </w:pPr>
    <w:rPr>
      <w:rFonts w:cs="Calibri"/>
      <w:kern w:val="0"/>
      <w:sz w:val="20"/>
      <w:lang w:eastAsia="ar-SA"/>
    </w:rPr>
  </w:style>
  <w:style w:type="paragraph" w:customStyle="1" w:styleId="Bodytext101">
    <w:name w:val="Body text (10)1"/>
    <w:basedOn w:val="a"/>
    <w:rsid w:val="00D7382D"/>
    <w:pPr>
      <w:widowControl/>
      <w:shd w:val="clear" w:color="auto" w:fill="FFFFFF"/>
      <w:autoSpaceDN/>
      <w:spacing w:before="420" w:after="180" w:line="283" w:lineRule="exact"/>
      <w:ind w:hanging="1160"/>
      <w:textAlignment w:val="auto"/>
    </w:pPr>
    <w:rPr>
      <w:rFonts w:ascii="Arial Narrow" w:hAnsi="Arial Narrow" w:cs="Arial Narrow"/>
      <w:kern w:val="0"/>
      <w:sz w:val="21"/>
      <w:szCs w:val="21"/>
      <w:lang w:eastAsia="ar-SA"/>
    </w:rPr>
  </w:style>
  <w:style w:type="paragraph" w:customStyle="1" w:styleId="Bodytext1">
    <w:name w:val="Body text1"/>
    <w:basedOn w:val="a"/>
    <w:rsid w:val="00D7382D"/>
    <w:pPr>
      <w:widowControl/>
      <w:shd w:val="clear" w:color="auto" w:fill="FFFFFF"/>
      <w:autoSpaceDN/>
      <w:spacing w:after="180" w:line="298" w:lineRule="exact"/>
      <w:ind w:firstLine="0"/>
      <w:textAlignment w:val="auto"/>
    </w:pPr>
    <w:rPr>
      <w:rFonts w:ascii="Arial Unicode MS" w:eastAsia="Arial Unicode MS" w:hAnsi="Arial Unicode MS" w:cs="Arial Unicode MS"/>
      <w:kern w:val="0"/>
      <w:sz w:val="20"/>
      <w:lang w:eastAsia="ar-SA"/>
    </w:rPr>
  </w:style>
  <w:style w:type="paragraph" w:customStyle="1" w:styleId="311">
    <w:name w:val="Основной текст с отступом 31"/>
    <w:basedOn w:val="a"/>
    <w:rsid w:val="00D7382D"/>
    <w:pPr>
      <w:widowControl/>
      <w:autoSpaceDN/>
      <w:spacing w:after="120" w:line="360" w:lineRule="auto"/>
      <w:ind w:left="283" w:firstLine="0"/>
      <w:textAlignment w:val="auto"/>
    </w:pPr>
    <w:rPr>
      <w:rFonts w:eastAsia="Calibri" w:cs="Calibri"/>
      <w:bCs/>
      <w:kern w:val="0"/>
      <w:sz w:val="16"/>
      <w:szCs w:val="16"/>
      <w:lang w:val="x-none" w:eastAsia="ar-SA"/>
    </w:rPr>
  </w:style>
  <w:style w:type="paragraph" w:customStyle="1" w:styleId="44">
    <w:name w:val="Стиль 4"/>
    <w:basedOn w:val="4"/>
    <w:rsid w:val="00D7382D"/>
    <w:pPr>
      <w:keepLines/>
      <w:numPr>
        <w:ilvl w:val="0"/>
        <w:numId w:val="0"/>
      </w:numPr>
      <w:spacing w:before="200" w:after="0" w:line="360" w:lineRule="auto"/>
      <w:ind w:firstLine="709"/>
      <w:jc w:val="both"/>
    </w:pPr>
    <w:rPr>
      <w:rFonts w:cs="Calibri"/>
      <w:iCs/>
      <w:sz w:val="24"/>
      <w:szCs w:val="22"/>
      <w:lang w:val="x-none"/>
    </w:rPr>
  </w:style>
  <w:style w:type="paragraph" w:customStyle="1" w:styleId="afff4">
    <w:name w:val="Стиль"/>
    <w:rsid w:val="00D7382D"/>
    <w:pPr>
      <w:widowControl w:val="0"/>
      <w:suppressAutoHyphens/>
      <w:autoSpaceDE w:val="0"/>
    </w:pPr>
    <w:rPr>
      <w:rFonts w:eastAsia="Arial" w:cs="Calibri"/>
      <w:sz w:val="24"/>
      <w:szCs w:val="24"/>
      <w:lang w:eastAsia="ar-SA"/>
    </w:rPr>
  </w:style>
  <w:style w:type="paragraph" w:customStyle="1" w:styleId="ConsNonformat">
    <w:name w:val="ConsNonformat"/>
    <w:rsid w:val="00D7382D"/>
    <w:pPr>
      <w:widowControl w:val="0"/>
      <w:suppressAutoHyphens/>
      <w:autoSpaceDE w:val="0"/>
      <w:ind w:right="19772"/>
    </w:pPr>
    <w:rPr>
      <w:rFonts w:ascii="Courier New" w:eastAsia="Arial" w:hAnsi="Courier New" w:cs="Courier New"/>
      <w:lang w:eastAsia="ar-SA"/>
    </w:rPr>
  </w:style>
  <w:style w:type="paragraph" w:customStyle="1" w:styleId="afff5">
    <w:name w:val="Знак Знак Знак Знак Знак Знак"/>
    <w:basedOn w:val="a"/>
    <w:rsid w:val="00D7382D"/>
    <w:pPr>
      <w:widowControl/>
      <w:autoSpaceDN/>
      <w:spacing w:before="280" w:after="280" w:line="276" w:lineRule="auto"/>
      <w:ind w:firstLine="0"/>
      <w:jc w:val="left"/>
      <w:textAlignment w:val="auto"/>
    </w:pPr>
    <w:rPr>
      <w:rFonts w:ascii="Tahoma" w:eastAsia="Calibri" w:hAnsi="Tahoma" w:cs="Calibri"/>
      <w:kern w:val="0"/>
      <w:sz w:val="20"/>
      <w:lang w:val="en-US" w:eastAsia="ar-SA"/>
    </w:rPr>
  </w:style>
  <w:style w:type="paragraph" w:customStyle="1" w:styleId="1f4">
    <w:name w:val="Цитата1"/>
    <w:basedOn w:val="a"/>
    <w:rsid w:val="00D7382D"/>
    <w:pPr>
      <w:widowControl/>
      <w:autoSpaceDN/>
      <w:spacing w:line="240" w:lineRule="auto"/>
      <w:ind w:left="-567" w:right="-1" w:firstLine="567"/>
      <w:textAlignment w:val="auto"/>
    </w:pPr>
    <w:rPr>
      <w:rFonts w:cs="Calibri"/>
      <w:kern w:val="0"/>
      <w:sz w:val="28"/>
      <w:lang w:eastAsia="ar-SA"/>
    </w:rPr>
  </w:style>
  <w:style w:type="paragraph" w:customStyle="1" w:styleId="uni">
    <w:name w:val="uni"/>
    <w:basedOn w:val="a"/>
    <w:rsid w:val="00D7382D"/>
    <w:pPr>
      <w:widowControl/>
      <w:autoSpaceDN/>
      <w:spacing w:before="280" w:after="280" w:line="240" w:lineRule="auto"/>
      <w:ind w:firstLine="0"/>
      <w:jc w:val="left"/>
      <w:textAlignment w:val="auto"/>
    </w:pPr>
    <w:rPr>
      <w:rFonts w:cs="Calibri"/>
      <w:kern w:val="0"/>
      <w:sz w:val="24"/>
      <w:szCs w:val="24"/>
      <w:lang w:eastAsia="ar-SA"/>
    </w:rPr>
  </w:style>
  <w:style w:type="paragraph" w:customStyle="1" w:styleId="afff6">
    <w:name w:val="основной текст"/>
    <w:basedOn w:val="a"/>
    <w:rsid w:val="00D7382D"/>
    <w:pPr>
      <w:widowControl/>
      <w:autoSpaceDN/>
      <w:spacing w:after="120" w:line="240" w:lineRule="auto"/>
      <w:ind w:firstLine="851"/>
      <w:textAlignment w:val="auto"/>
    </w:pPr>
    <w:rPr>
      <w:rFonts w:ascii="Arial" w:hAnsi="Arial" w:cs="Calibri"/>
      <w:kern w:val="0"/>
      <w:sz w:val="28"/>
      <w:lang w:eastAsia="ar-SA"/>
    </w:rPr>
  </w:style>
  <w:style w:type="paragraph" w:customStyle="1" w:styleId="1f5">
    <w:name w:val="Текст примечания1"/>
    <w:basedOn w:val="a"/>
    <w:rsid w:val="00D7382D"/>
    <w:pPr>
      <w:widowControl/>
      <w:autoSpaceDN/>
      <w:spacing w:line="360" w:lineRule="auto"/>
      <w:ind w:firstLine="680"/>
      <w:textAlignment w:val="auto"/>
    </w:pPr>
    <w:rPr>
      <w:rFonts w:cs="Calibri"/>
      <w:kern w:val="0"/>
      <w:sz w:val="20"/>
      <w:lang w:eastAsia="ar-SA"/>
    </w:rPr>
  </w:style>
  <w:style w:type="paragraph" w:customStyle="1" w:styleId="Char">
    <w:name w:val="Char Знак"/>
    <w:basedOn w:val="a"/>
    <w:rsid w:val="00D7382D"/>
    <w:pPr>
      <w:widowControl/>
      <w:autoSpaceDN/>
      <w:spacing w:before="280" w:after="280" w:line="240" w:lineRule="auto"/>
      <w:ind w:firstLine="0"/>
      <w:jc w:val="left"/>
      <w:textAlignment w:val="auto"/>
    </w:pPr>
    <w:rPr>
      <w:rFonts w:ascii="Tahoma" w:hAnsi="Tahoma" w:cs="Calibri"/>
      <w:kern w:val="0"/>
      <w:sz w:val="20"/>
      <w:lang w:val="en-US" w:eastAsia="ar-SA"/>
    </w:rPr>
  </w:style>
  <w:style w:type="paragraph" w:customStyle="1" w:styleId="1f6">
    <w:name w:val="_ЗАГОЛОВОК 1"/>
    <w:basedOn w:val="a"/>
    <w:rsid w:val="00D7382D"/>
    <w:pPr>
      <w:keepNext/>
      <w:pageBreakBefore/>
      <w:widowControl/>
      <w:autoSpaceDN/>
      <w:spacing w:before="120" w:line="360" w:lineRule="auto"/>
      <w:ind w:firstLine="0"/>
      <w:textAlignment w:val="auto"/>
    </w:pPr>
    <w:rPr>
      <w:rFonts w:ascii="Arial" w:hAnsi="Arial" w:cs="Arial"/>
      <w:b/>
      <w:bCs/>
      <w:caps/>
      <w:kern w:val="0"/>
      <w:sz w:val="28"/>
      <w:szCs w:val="32"/>
      <w:lang w:eastAsia="ar-SA"/>
    </w:rPr>
  </w:style>
  <w:style w:type="paragraph" w:customStyle="1" w:styleId="afff7">
    <w:name w:val="Штамп"/>
    <w:basedOn w:val="a"/>
    <w:rsid w:val="00D7382D"/>
    <w:pPr>
      <w:widowControl/>
      <w:autoSpaceDN/>
      <w:spacing w:line="240" w:lineRule="auto"/>
      <w:ind w:firstLine="0"/>
      <w:jc w:val="center"/>
      <w:textAlignment w:val="auto"/>
    </w:pPr>
    <w:rPr>
      <w:rFonts w:ascii="ГОСТ тип А" w:hAnsi="ГОСТ тип А" w:cs="Calibri"/>
      <w:i/>
      <w:kern w:val="0"/>
      <w:sz w:val="18"/>
      <w:lang w:eastAsia="ar-SA"/>
    </w:rPr>
  </w:style>
  <w:style w:type="paragraph" w:customStyle="1" w:styleId="1f7">
    <w:name w:val="Абзац списка1"/>
    <w:basedOn w:val="a"/>
    <w:rsid w:val="00D7382D"/>
    <w:pPr>
      <w:widowControl/>
      <w:autoSpaceDN/>
      <w:spacing w:after="200" w:line="276" w:lineRule="auto"/>
      <w:ind w:left="720" w:firstLine="0"/>
      <w:jc w:val="left"/>
      <w:textAlignment w:val="auto"/>
    </w:pPr>
    <w:rPr>
      <w:rFonts w:eastAsia="Calibri" w:cs="Calibri"/>
      <w:kern w:val="0"/>
      <w:sz w:val="24"/>
      <w:szCs w:val="22"/>
      <w:lang w:eastAsia="ar-SA"/>
    </w:rPr>
  </w:style>
  <w:style w:type="paragraph" w:customStyle="1" w:styleId="msolistparagraph0">
    <w:name w:val="msolistparagraph"/>
    <w:basedOn w:val="a"/>
    <w:rsid w:val="00D7382D"/>
    <w:pPr>
      <w:widowControl/>
      <w:autoSpaceDN/>
      <w:spacing w:after="200" w:line="276" w:lineRule="auto"/>
      <w:ind w:left="720" w:firstLine="0"/>
      <w:jc w:val="left"/>
      <w:textAlignment w:val="auto"/>
    </w:pPr>
    <w:rPr>
      <w:rFonts w:ascii="Calibri" w:eastAsia="Calibri" w:hAnsi="Calibri" w:cs="Calibri"/>
      <w:kern w:val="0"/>
      <w:sz w:val="22"/>
      <w:szCs w:val="22"/>
      <w:lang w:eastAsia="ar-SA"/>
    </w:rPr>
  </w:style>
  <w:style w:type="paragraph" w:customStyle="1" w:styleId="xl65">
    <w:name w:val="xl65"/>
    <w:basedOn w:val="a"/>
    <w:rsid w:val="00D7382D"/>
    <w:pPr>
      <w:widowControl/>
      <w:autoSpaceDN/>
      <w:spacing w:before="280" w:after="280" w:line="240" w:lineRule="auto"/>
      <w:ind w:firstLine="0"/>
      <w:jc w:val="left"/>
      <w:textAlignment w:val="center"/>
    </w:pPr>
    <w:rPr>
      <w:rFonts w:cs="Calibri"/>
      <w:kern w:val="0"/>
      <w:sz w:val="24"/>
      <w:szCs w:val="24"/>
      <w:lang w:eastAsia="ar-SA"/>
    </w:rPr>
  </w:style>
  <w:style w:type="paragraph" w:customStyle="1" w:styleId="xl66">
    <w:name w:val="xl66"/>
    <w:basedOn w:val="a"/>
    <w:rsid w:val="00D7382D"/>
    <w:pPr>
      <w:widowControl/>
      <w:autoSpaceDN/>
      <w:spacing w:before="280" w:after="280" w:line="240" w:lineRule="auto"/>
      <w:ind w:firstLine="0"/>
      <w:jc w:val="center"/>
      <w:textAlignment w:val="center"/>
    </w:pPr>
    <w:rPr>
      <w:rFonts w:cs="Calibri"/>
      <w:kern w:val="0"/>
      <w:sz w:val="24"/>
      <w:szCs w:val="24"/>
      <w:lang w:eastAsia="ar-SA"/>
    </w:rPr>
  </w:style>
  <w:style w:type="paragraph" w:customStyle="1" w:styleId="xl67">
    <w:name w:val="xl67"/>
    <w:basedOn w:val="a"/>
    <w:rsid w:val="00D7382D"/>
    <w:pPr>
      <w:widowControl/>
      <w:autoSpaceDN/>
      <w:spacing w:before="280" w:after="280" w:line="240" w:lineRule="auto"/>
      <w:ind w:firstLine="0"/>
      <w:jc w:val="center"/>
      <w:textAlignment w:val="center"/>
    </w:pPr>
    <w:rPr>
      <w:rFonts w:cs="Calibri"/>
      <w:kern w:val="0"/>
      <w:sz w:val="24"/>
      <w:szCs w:val="24"/>
      <w:lang w:eastAsia="ar-SA"/>
    </w:rPr>
  </w:style>
  <w:style w:type="paragraph" w:customStyle="1" w:styleId="xl68">
    <w:name w:val="xl68"/>
    <w:basedOn w:val="a"/>
    <w:rsid w:val="00D7382D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kern w:val="0"/>
      <w:sz w:val="24"/>
      <w:szCs w:val="24"/>
      <w:lang w:eastAsia="ar-SA"/>
    </w:rPr>
  </w:style>
  <w:style w:type="paragraph" w:customStyle="1" w:styleId="xl69">
    <w:name w:val="xl69"/>
    <w:basedOn w:val="a"/>
    <w:rsid w:val="00D7382D"/>
    <w:pPr>
      <w:widowControl/>
      <w:autoSpaceDN/>
      <w:spacing w:before="280" w:after="280" w:line="240" w:lineRule="auto"/>
      <w:ind w:firstLine="0"/>
      <w:jc w:val="left"/>
      <w:textAlignment w:val="center"/>
    </w:pPr>
    <w:rPr>
      <w:rFonts w:cs="Calibri"/>
      <w:b/>
      <w:bCs/>
      <w:kern w:val="0"/>
      <w:sz w:val="24"/>
      <w:szCs w:val="24"/>
      <w:lang w:eastAsia="ar-SA"/>
    </w:rPr>
  </w:style>
  <w:style w:type="paragraph" w:customStyle="1" w:styleId="xl70">
    <w:name w:val="xl70"/>
    <w:basedOn w:val="a"/>
    <w:rsid w:val="00D7382D"/>
    <w:pPr>
      <w:widowControl/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kern w:val="0"/>
      <w:sz w:val="24"/>
      <w:szCs w:val="24"/>
      <w:lang w:eastAsia="ar-SA"/>
    </w:rPr>
  </w:style>
  <w:style w:type="paragraph" w:customStyle="1" w:styleId="xl71">
    <w:name w:val="xl71"/>
    <w:basedOn w:val="a"/>
    <w:rsid w:val="00D7382D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kern w:val="0"/>
      <w:sz w:val="24"/>
      <w:szCs w:val="24"/>
      <w:lang w:eastAsia="ar-SA"/>
    </w:rPr>
  </w:style>
  <w:style w:type="paragraph" w:customStyle="1" w:styleId="xl72">
    <w:name w:val="xl72"/>
    <w:basedOn w:val="a"/>
    <w:rsid w:val="00D7382D"/>
    <w:pPr>
      <w:widowControl/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b/>
      <w:bCs/>
      <w:kern w:val="0"/>
      <w:sz w:val="24"/>
      <w:szCs w:val="24"/>
      <w:lang w:eastAsia="ar-SA"/>
    </w:rPr>
  </w:style>
  <w:style w:type="paragraph" w:customStyle="1" w:styleId="xl73">
    <w:name w:val="xl73"/>
    <w:basedOn w:val="a"/>
    <w:rsid w:val="00D7382D"/>
    <w:pPr>
      <w:widowControl/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b/>
      <w:bCs/>
      <w:kern w:val="0"/>
      <w:sz w:val="24"/>
      <w:szCs w:val="24"/>
      <w:lang w:eastAsia="ar-SA"/>
    </w:rPr>
  </w:style>
  <w:style w:type="paragraph" w:customStyle="1" w:styleId="xl74">
    <w:name w:val="xl74"/>
    <w:basedOn w:val="a"/>
    <w:rsid w:val="00D7382D"/>
    <w:pPr>
      <w:widowControl/>
      <w:pBdr>
        <w:top w:val="single" w:sz="8" w:space="0" w:color="000000"/>
        <w:left w:val="single" w:sz="8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b/>
      <w:bCs/>
      <w:kern w:val="0"/>
      <w:sz w:val="24"/>
      <w:szCs w:val="24"/>
      <w:lang w:eastAsia="ar-SA"/>
    </w:rPr>
  </w:style>
  <w:style w:type="paragraph" w:customStyle="1" w:styleId="xl75">
    <w:name w:val="xl75"/>
    <w:basedOn w:val="a"/>
    <w:rsid w:val="00D7382D"/>
    <w:pPr>
      <w:widowControl/>
      <w:pBdr>
        <w:left w:val="single" w:sz="8" w:space="0" w:color="000000"/>
        <w:bottom w:val="single" w:sz="8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b/>
      <w:bCs/>
      <w:kern w:val="0"/>
      <w:sz w:val="24"/>
      <w:szCs w:val="24"/>
      <w:lang w:eastAsia="ar-SA"/>
    </w:rPr>
  </w:style>
  <w:style w:type="paragraph" w:customStyle="1" w:styleId="xl76">
    <w:name w:val="xl76"/>
    <w:basedOn w:val="a"/>
    <w:rsid w:val="00D7382D"/>
    <w:pPr>
      <w:widowControl/>
      <w:pBdr>
        <w:top w:val="single" w:sz="8" w:space="0" w:color="000000"/>
        <w:right w:val="single" w:sz="4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b/>
      <w:bCs/>
      <w:kern w:val="0"/>
      <w:sz w:val="24"/>
      <w:szCs w:val="24"/>
      <w:lang w:eastAsia="ar-SA"/>
    </w:rPr>
  </w:style>
  <w:style w:type="paragraph" w:customStyle="1" w:styleId="xl77">
    <w:name w:val="xl77"/>
    <w:basedOn w:val="a"/>
    <w:rsid w:val="00D7382D"/>
    <w:pPr>
      <w:widowControl/>
      <w:pBdr>
        <w:bottom w:val="single" w:sz="8" w:space="0" w:color="000000"/>
        <w:right w:val="single" w:sz="4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b/>
      <w:bCs/>
      <w:kern w:val="0"/>
      <w:sz w:val="24"/>
      <w:szCs w:val="24"/>
      <w:lang w:eastAsia="ar-SA"/>
    </w:rPr>
  </w:style>
  <w:style w:type="paragraph" w:customStyle="1" w:styleId="xl78">
    <w:name w:val="xl78"/>
    <w:basedOn w:val="a"/>
    <w:rsid w:val="00D7382D"/>
    <w:pPr>
      <w:widowControl/>
      <w:pBdr>
        <w:top w:val="single" w:sz="8" w:space="0" w:color="000000"/>
        <w:left w:val="single" w:sz="4" w:space="0" w:color="000000"/>
        <w:right w:val="single" w:sz="8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b/>
      <w:bCs/>
      <w:kern w:val="0"/>
      <w:sz w:val="24"/>
      <w:szCs w:val="24"/>
      <w:lang w:eastAsia="ar-SA"/>
    </w:rPr>
  </w:style>
  <w:style w:type="paragraph" w:customStyle="1" w:styleId="xl79">
    <w:name w:val="xl79"/>
    <w:basedOn w:val="a"/>
    <w:rsid w:val="00D7382D"/>
    <w:pPr>
      <w:widowControl/>
      <w:pBdr>
        <w:left w:val="single" w:sz="4" w:space="0" w:color="000000"/>
        <w:bottom w:val="single" w:sz="8" w:space="0" w:color="000000"/>
        <w:right w:val="single" w:sz="8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b/>
      <w:bCs/>
      <w:kern w:val="0"/>
      <w:sz w:val="24"/>
      <w:szCs w:val="24"/>
      <w:lang w:eastAsia="ar-SA"/>
    </w:rPr>
  </w:style>
  <w:style w:type="paragraph" w:customStyle="1" w:styleId="xl80">
    <w:name w:val="xl80"/>
    <w:basedOn w:val="a"/>
    <w:rsid w:val="00D7382D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kern w:val="0"/>
      <w:sz w:val="24"/>
      <w:szCs w:val="24"/>
      <w:lang w:eastAsia="ar-SA"/>
    </w:rPr>
  </w:style>
  <w:style w:type="paragraph" w:customStyle="1" w:styleId="xl81">
    <w:name w:val="xl81"/>
    <w:basedOn w:val="a"/>
    <w:rsid w:val="00D7382D"/>
    <w:pPr>
      <w:widowControl/>
      <w:pBdr>
        <w:top w:val="single" w:sz="4" w:space="0" w:color="000000"/>
        <w:left w:val="single" w:sz="4" w:space="0" w:color="000000"/>
        <w:bottom w:val="single" w:sz="8" w:space="0" w:color="000000"/>
        <w:right w:val="single" w:sz="8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kern w:val="0"/>
      <w:sz w:val="24"/>
      <w:szCs w:val="24"/>
      <w:lang w:eastAsia="ar-SA"/>
    </w:rPr>
  </w:style>
  <w:style w:type="paragraph" w:customStyle="1" w:styleId="xl82">
    <w:name w:val="xl82"/>
    <w:basedOn w:val="a"/>
    <w:rsid w:val="00D7382D"/>
    <w:pPr>
      <w:widowControl/>
      <w:pBdr>
        <w:left w:val="single" w:sz="4" w:space="0" w:color="000000"/>
        <w:bottom w:val="single" w:sz="4" w:space="0" w:color="000000"/>
        <w:right w:val="single" w:sz="8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kern w:val="0"/>
      <w:sz w:val="24"/>
      <w:szCs w:val="24"/>
      <w:lang w:eastAsia="ar-SA"/>
    </w:rPr>
  </w:style>
  <w:style w:type="paragraph" w:customStyle="1" w:styleId="xl83">
    <w:name w:val="xl83"/>
    <w:basedOn w:val="a"/>
    <w:rsid w:val="00D7382D"/>
    <w:pPr>
      <w:widowControl/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kern w:val="0"/>
      <w:sz w:val="24"/>
      <w:szCs w:val="24"/>
      <w:lang w:eastAsia="ar-SA"/>
    </w:rPr>
  </w:style>
  <w:style w:type="paragraph" w:customStyle="1" w:styleId="xl84">
    <w:name w:val="xl84"/>
    <w:basedOn w:val="a"/>
    <w:rsid w:val="00D7382D"/>
    <w:pPr>
      <w:widowControl/>
      <w:pBdr>
        <w:top w:val="single" w:sz="4" w:space="0" w:color="000000"/>
        <w:left w:val="single" w:sz="8" w:space="0" w:color="000000"/>
        <w:bottom w:val="single" w:sz="8" w:space="0" w:color="000000"/>
        <w:right w:val="single" w:sz="4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kern w:val="0"/>
      <w:sz w:val="24"/>
      <w:szCs w:val="24"/>
      <w:lang w:eastAsia="ar-SA"/>
    </w:rPr>
  </w:style>
  <w:style w:type="paragraph" w:customStyle="1" w:styleId="xl85">
    <w:name w:val="xl85"/>
    <w:basedOn w:val="a"/>
    <w:rsid w:val="00D7382D"/>
    <w:pPr>
      <w:widowControl/>
      <w:pBdr>
        <w:left w:val="single" w:sz="8" w:space="0" w:color="000000"/>
        <w:bottom w:val="single" w:sz="4" w:space="0" w:color="000000"/>
        <w:right w:val="single" w:sz="4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kern w:val="0"/>
      <w:sz w:val="24"/>
      <w:szCs w:val="24"/>
      <w:lang w:eastAsia="ar-SA"/>
    </w:rPr>
  </w:style>
  <w:style w:type="paragraph" w:styleId="51">
    <w:name w:val="toc 5"/>
    <w:basedOn w:val="1b"/>
    <w:rsid w:val="00D7382D"/>
    <w:pPr>
      <w:tabs>
        <w:tab w:val="right" w:leader="dot" w:pos="8506"/>
      </w:tabs>
      <w:spacing w:line="360" w:lineRule="auto"/>
      <w:ind w:left="1132"/>
      <w:jc w:val="both"/>
    </w:pPr>
    <w:rPr>
      <w:rFonts w:ascii="Arial" w:eastAsia="Calibri" w:hAnsi="Arial" w:cs="Mangal"/>
      <w:sz w:val="24"/>
      <w:szCs w:val="22"/>
    </w:rPr>
  </w:style>
  <w:style w:type="paragraph" w:styleId="61">
    <w:name w:val="toc 6"/>
    <w:basedOn w:val="1b"/>
    <w:rsid w:val="00D7382D"/>
    <w:pPr>
      <w:tabs>
        <w:tab w:val="right" w:leader="dot" w:pos="8223"/>
      </w:tabs>
      <w:spacing w:line="360" w:lineRule="auto"/>
      <w:ind w:left="1415"/>
      <w:jc w:val="both"/>
    </w:pPr>
    <w:rPr>
      <w:rFonts w:ascii="Arial" w:eastAsia="Calibri" w:hAnsi="Arial" w:cs="Mangal"/>
      <w:sz w:val="24"/>
      <w:szCs w:val="22"/>
    </w:rPr>
  </w:style>
  <w:style w:type="paragraph" w:styleId="71">
    <w:name w:val="toc 7"/>
    <w:basedOn w:val="1b"/>
    <w:rsid w:val="00D7382D"/>
    <w:pPr>
      <w:tabs>
        <w:tab w:val="right" w:leader="dot" w:pos="7940"/>
      </w:tabs>
      <w:spacing w:line="360" w:lineRule="auto"/>
      <w:ind w:left="1698"/>
      <w:jc w:val="both"/>
    </w:pPr>
    <w:rPr>
      <w:rFonts w:ascii="Arial" w:eastAsia="Calibri" w:hAnsi="Arial" w:cs="Mangal"/>
      <w:sz w:val="24"/>
      <w:szCs w:val="22"/>
    </w:rPr>
  </w:style>
  <w:style w:type="paragraph" w:styleId="81">
    <w:name w:val="toc 8"/>
    <w:basedOn w:val="1b"/>
    <w:rsid w:val="00D7382D"/>
    <w:pPr>
      <w:tabs>
        <w:tab w:val="right" w:leader="dot" w:pos="7657"/>
      </w:tabs>
      <w:spacing w:line="360" w:lineRule="auto"/>
      <w:ind w:left="1981"/>
      <w:jc w:val="both"/>
    </w:pPr>
    <w:rPr>
      <w:rFonts w:ascii="Arial" w:eastAsia="Calibri" w:hAnsi="Arial" w:cs="Mangal"/>
      <w:sz w:val="24"/>
      <w:szCs w:val="22"/>
    </w:rPr>
  </w:style>
  <w:style w:type="paragraph" w:styleId="91">
    <w:name w:val="toc 9"/>
    <w:basedOn w:val="1b"/>
    <w:rsid w:val="00D7382D"/>
    <w:pPr>
      <w:tabs>
        <w:tab w:val="right" w:leader="dot" w:pos="7374"/>
      </w:tabs>
      <w:spacing w:line="360" w:lineRule="auto"/>
      <w:ind w:left="2264"/>
      <w:jc w:val="both"/>
    </w:pPr>
    <w:rPr>
      <w:rFonts w:ascii="Arial" w:eastAsia="Calibri" w:hAnsi="Arial" w:cs="Mangal"/>
      <w:sz w:val="24"/>
      <w:szCs w:val="22"/>
    </w:rPr>
  </w:style>
  <w:style w:type="paragraph" w:customStyle="1" w:styleId="100">
    <w:name w:val="Оглавление 10"/>
    <w:basedOn w:val="1b"/>
    <w:rsid w:val="00D7382D"/>
    <w:pPr>
      <w:tabs>
        <w:tab w:val="right" w:leader="dot" w:pos="7091"/>
      </w:tabs>
      <w:spacing w:line="360" w:lineRule="auto"/>
      <w:ind w:left="2547"/>
      <w:jc w:val="both"/>
    </w:pPr>
    <w:rPr>
      <w:rFonts w:ascii="Arial" w:eastAsia="Calibri" w:hAnsi="Arial" w:cs="Mangal"/>
      <w:sz w:val="24"/>
      <w:szCs w:val="22"/>
    </w:rPr>
  </w:style>
  <w:style w:type="paragraph" w:styleId="afff8">
    <w:name w:val="Block Text"/>
    <w:basedOn w:val="a"/>
    <w:unhideWhenUsed/>
    <w:rsid w:val="00D7382D"/>
    <w:pPr>
      <w:widowControl/>
      <w:tabs>
        <w:tab w:val="left" w:pos="1418"/>
      </w:tabs>
      <w:suppressAutoHyphens w:val="0"/>
      <w:overflowPunct w:val="0"/>
      <w:autoSpaceDE w:val="0"/>
      <w:adjustRightInd w:val="0"/>
      <w:spacing w:line="240" w:lineRule="auto"/>
      <w:ind w:left="660" w:right="-143" w:firstLine="0"/>
      <w:jc w:val="left"/>
      <w:textAlignment w:val="auto"/>
    </w:pPr>
    <w:rPr>
      <w:kern w:val="0"/>
      <w:sz w:val="24"/>
      <w:szCs w:val="24"/>
    </w:rPr>
  </w:style>
  <w:style w:type="character" w:customStyle="1" w:styleId="apple-converted-space">
    <w:name w:val="apple-converted-space"/>
    <w:rsid w:val="00D7382D"/>
  </w:style>
  <w:style w:type="paragraph" w:customStyle="1" w:styleId="afff9">
    <w:name w:val="П.З."/>
    <w:basedOn w:val="a"/>
    <w:link w:val="afffa"/>
    <w:uiPriority w:val="99"/>
    <w:rsid w:val="00D7382D"/>
    <w:pPr>
      <w:widowControl/>
      <w:suppressAutoHyphens w:val="0"/>
      <w:autoSpaceDN/>
      <w:spacing w:line="240" w:lineRule="auto"/>
      <w:ind w:firstLine="851"/>
      <w:jc w:val="left"/>
      <w:textAlignment w:val="auto"/>
    </w:pPr>
    <w:rPr>
      <w:rFonts w:ascii="Calibri" w:hAnsi="Calibri"/>
      <w:kern w:val="0"/>
      <w:sz w:val="24"/>
      <w:szCs w:val="28"/>
      <w:lang w:val="x-none" w:eastAsia="x-none"/>
    </w:rPr>
  </w:style>
  <w:style w:type="character" w:customStyle="1" w:styleId="afffa">
    <w:name w:val="П.З. Знак"/>
    <w:link w:val="afff9"/>
    <w:uiPriority w:val="99"/>
    <w:locked/>
    <w:rsid w:val="00D7382D"/>
    <w:rPr>
      <w:rFonts w:ascii="Calibri" w:eastAsia="Times New Roman" w:hAnsi="Calibri" w:cs="Times New Roman"/>
      <w:sz w:val="24"/>
      <w:szCs w:val="28"/>
      <w:lang w:val="x-none" w:eastAsia="x-none"/>
    </w:rPr>
  </w:style>
  <w:style w:type="character" w:customStyle="1" w:styleId="FontStyle112">
    <w:name w:val="Font Style112"/>
    <w:uiPriority w:val="99"/>
    <w:rsid w:val="00D7382D"/>
    <w:rPr>
      <w:rFonts w:ascii="Times New Roman" w:hAnsi="Times New Roman" w:cs="Times New Roman"/>
      <w:sz w:val="20"/>
      <w:szCs w:val="20"/>
    </w:rPr>
  </w:style>
  <w:style w:type="character" w:customStyle="1" w:styleId="62">
    <w:name w:val="Основной текст6"/>
    <w:rsid w:val="00D7382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shd w:val="clear" w:color="auto" w:fill="FFFFFF"/>
      <w:lang w:val="ru-RU"/>
    </w:rPr>
  </w:style>
  <w:style w:type="paragraph" w:customStyle="1" w:styleId="Default">
    <w:name w:val="Default"/>
    <w:rsid w:val="00D7382D"/>
    <w:pPr>
      <w:autoSpaceDE w:val="0"/>
      <w:autoSpaceDN w:val="0"/>
      <w:adjustRightInd w:val="0"/>
    </w:pPr>
    <w:rPr>
      <w:rFonts w:eastAsia="Times New Roman" w:cs="Times New Roman"/>
      <w:color w:val="000000"/>
      <w:sz w:val="24"/>
      <w:szCs w:val="24"/>
    </w:rPr>
  </w:style>
  <w:style w:type="paragraph" w:customStyle="1" w:styleId="formattext">
    <w:name w:val="formattext"/>
    <w:basedOn w:val="a"/>
    <w:rsid w:val="00D7382D"/>
    <w:pPr>
      <w:widowControl/>
      <w:suppressAutoHyphens w:val="0"/>
      <w:autoSpaceDN/>
      <w:spacing w:before="100" w:beforeAutospacing="1" w:after="100" w:afterAutospacing="1" w:line="240" w:lineRule="auto"/>
      <w:ind w:firstLine="0"/>
      <w:jc w:val="left"/>
      <w:textAlignment w:val="auto"/>
    </w:pPr>
    <w:rPr>
      <w:kern w:val="0"/>
      <w:sz w:val="24"/>
      <w:szCs w:val="24"/>
    </w:rPr>
  </w:style>
  <w:style w:type="paragraph" w:customStyle="1" w:styleId="db9fe9049761426654245bb2dd862eecmsonormal">
    <w:name w:val="db9fe9049761426654245bb2dd862eecmsonormal"/>
    <w:basedOn w:val="a"/>
    <w:rsid w:val="00D7382D"/>
    <w:pPr>
      <w:widowControl/>
      <w:suppressAutoHyphens w:val="0"/>
      <w:autoSpaceDN/>
      <w:spacing w:before="100" w:beforeAutospacing="1" w:after="100" w:afterAutospacing="1" w:line="240" w:lineRule="auto"/>
      <w:ind w:firstLine="0"/>
      <w:jc w:val="left"/>
      <w:textAlignment w:val="auto"/>
    </w:pPr>
    <w:rPr>
      <w:kern w:val="0"/>
      <w:sz w:val="24"/>
      <w:szCs w:val="24"/>
    </w:rPr>
  </w:style>
  <w:style w:type="character" w:customStyle="1" w:styleId="oqoid">
    <w:name w:val="_oqoid"/>
    <w:rsid w:val="00D7382D"/>
  </w:style>
  <w:style w:type="character" w:customStyle="1" w:styleId="tluih8">
    <w:name w:val="_tluih8"/>
    <w:rsid w:val="00D7382D"/>
  </w:style>
  <w:style w:type="character" w:customStyle="1" w:styleId="6vzrncr">
    <w:name w:val="_6vzrncr"/>
    <w:rsid w:val="00D7382D"/>
  </w:style>
  <w:style w:type="character" w:customStyle="1" w:styleId="er2xx9">
    <w:name w:val="_er2xx9"/>
    <w:rsid w:val="00D7382D"/>
  </w:style>
  <w:style w:type="character" w:customStyle="1" w:styleId="afffb">
    <w:name w:val="Цветовое выделение"/>
    <w:uiPriority w:val="99"/>
    <w:rsid w:val="00D7382D"/>
    <w:rPr>
      <w:b/>
      <w:color w:val="26282F"/>
    </w:rPr>
  </w:style>
  <w:style w:type="paragraph" w:customStyle="1" w:styleId="afffc">
    <w:name w:val="Комментарий"/>
    <w:basedOn w:val="a"/>
    <w:next w:val="a"/>
    <w:uiPriority w:val="99"/>
    <w:rsid w:val="00D7382D"/>
    <w:pPr>
      <w:suppressAutoHyphens w:val="0"/>
      <w:autoSpaceDE w:val="0"/>
      <w:adjustRightInd w:val="0"/>
      <w:spacing w:before="75" w:line="240" w:lineRule="auto"/>
      <w:ind w:left="170" w:firstLine="0"/>
      <w:textAlignment w:val="auto"/>
    </w:pPr>
    <w:rPr>
      <w:rFonts w:ascii="Times New Roman CYR" w:hAnsi="Times New Roman CYR" w:cs="Times New Roman CYR"/>
      <w:color w:val="353842"/>
      <w:kern w:val="0"/>
      <w:sz w:val="24"/>
      <w:szCs w:val="24"/>
      <w:shd w:val="clear" w:color="auto" w:fill="F0F0F0"/>
    </w:rPr>
  </w:style>
  <w:style w:type="paragraph" w:customStyle="1" w:styleId="afffd">
    <w:name w:val="Информация о версии"/>
    <w:basedOn w:val="afffc"/>
    <w:next w:val="a"/>
    <w:uiPriority w:val="99"/>
    <w:rsid w:val="00D7382D"/>
    <w:rPr>
      <w:i/>
      <w:iCs/>
    </w:rPr>
  </w:style>
  <w:style w:type="paragraph" w:customStyle="1" w:styleId="afffe">
    <w:name w:val="Нормальный (таблица)"/>
    <w:basedOn w:val="a"/>
    <w:next w:val="a"/>
    <w:uiPriority w:val="99"/>
    <w:rsid w:val="00D7382D"/>
    <w:pPr>
      <w:suppressAutoHyphens w:val="0"/>
      <w:autoSpaceDE w:val="0"/>
      <w:adjustRightInd w:val="0"/>
      <w:spacing w:line="240" w:lineRule="auto"/>
      <w:ind w:firstLine="0"/>
      <w:textAlignment w:val="auto"/>
    </w:pPr>
    <w:rPr>
      <w:rFonts w:ascii="Times New Roman CYR" w:hAnsi="Times New Roman CYR" w:cs="Times New Roman CYR"/>
      <w:kern w:val="0"/>
      <w:sz w:val="24"/>
      <w:szCs w:val="24"/>
    </w:rPr>
  </w:style>
  <w:style w:type="paragraph" w:customStyle="1" w:styleId="affff">
    <w:name w:val="Прижатый влево"/>
    <w:basedOn w:val="a"/>
    <w:next w:val="a"/>
    <w:uiPriority w:val="99"/>
    <w:rsid w:val="00D7382D"/>
    <w:pPr>
      <w:suppressAutoHyphens w:val="0"/>
      <w:autoSpaceDE w:val="0"/>
      <w:adjustRightInd w:val="0"/>
      <w:spacing w:line="240" w:lineRule="auto"/>
      <w:ind w:firstLine="0"/>
      <w:jc w:val="left"/>
      <w:textAlignment w:val="auto"/>
    </w:pPr>
    <w:rPr>
      <w:rFonts w:ascii="Times New Roman CYR" w:hAnsi="Times New Roman CYR" w:cs="Times New Roman CYR"/>
      <w:kern w:val="0"/>
      <w:sz w:val="24"/>
      <w:szCs w:val="24"/>
    </w:rPr>
  </w:style>
  <w:style w:type="paragraph" w:customStyle="1" w:styleId="Twordnaim">
    <w:name w:val="Tword_naim"/>
    <w:basedOn w:val="a"/>
    <w:rsid w:val="00D7382D"/>
    <w:pPr>
      <w:widowControl/>
      <w:suppressAutoHyphens w:val="0"/>
      <w:autoSpaceDN/>
      <w:spacing w:line="240" w:lineRule="auto"/>
      <w:ind w:firstLine="0"/>
      <w:jc w:val="center"/>
      <w:textAlignment w:val="auto"/>
    </w:pPr>
    <w:rPr>
      <w:rFonts w:ascii="ISOCPEUR" w:hAnsi="ISOCPEUR" w:cs="Arial"/>
      <w:i/>
      <w:kern w:val="0"/>
      <w:sz w:val="28"/>
      <w:szCs w:val="28"/>
    </w:rPr>
  </w:style>
  <w:style w:type="paragraph" w:customStyle="1" w:styleId="Twordizme">
    <w:name w:val="Tword_izme"/>
    <w:basedOn w:val="a"/>
    <w:link w:val="TwordizmeChar"/>
    <w:rsid w:val="00D7382D"/>
    <w:pPr>
      <w:widowControl/>
      <w:suppressAutoHyphens w:val="0"/>
      <w:autoSpaceDN/>
      <w:spacing w:line="240" w:lineRule="auto"/>
      <w:ind w:firstLine="0"/>
      <w:jc w:val="center"/>
      <w:textAlignment w:val="auto"/>
    </w:pPr>
    <w:rPr>
      <w:rFonts w:ascii="ISOCPEUR" w:hAnsi="ISOCPEUR"/>
      <w:kern w:val="0"/>
      <w:sz w:val="18"/>
      <w:szCs w:val="24"/>
    </w:rPr>
  </w:style>
  <w:style w:type="character" w:customStyle="1" w:styleId="TwordizmeChar">
    <w:name w:val="Tword_izme Char"/>
    <w:link w:val="Twordizme"/>
    <w:rsid w:val="00D7382D"/>
    <w:rPr>
      <w:rFonts w:ascii="ISOCPEUR" w:eastAsia="Times New Roman" w:hAnsi="ISOCPEUR" w:cs="Times New Roman"/>
      <w:sz w:val="18"/>
      <w:szCs w:val="24"/>
    </w:rPr>
  </w:style>
  <w:style w:type="paragraph" w:customStyle="1" w:styleId="Twordfami">
    <w:name w:val="Tword_fami"/>
    <w:basedOn w:val="a"/>
    <w:rsid w:val="00D7382D"/>
    <w:pPr>
      <w:widowControl/>
      <w:suppressAutoHyphens w:val="0"/>
      <w:autoSpaceDN/>
      <w:spacing w:line="240" w:lineRule="auto"/>
      <w:ind w:firstLine="0"/>
      <w:jc w:val="left"/>
      <w:textAlignment w:val="auto"/>
    </w:pPr>
    <w:rPr>
      <w:rFonts w:ascii="ISOCPEUR" w:hAnsi="ISOCPEUR" w:cs="Arial"/>
      <w:i/>
      <w:kern w:val="0"/>
      <w:sz w:val="22"/>
    </w:rPr>
  </w:style>
  <w:style w:type="paragraph" w:customStyle="1" w:styleId="Tworddate">
    <w:name w:val="Tword_date"/>
    <w:basedOn w:val="a"/>
    <w:link w:val="TworddateChar"/>
    <w:rsid w:val="00D7382D"/>
    <w:pPr>
      <w:widowControl/>
      <w:suppressAutoHyphens w:val="0"/>
      <w:autoSpaceDN/>
      <w:spacing w:line="240" w:lineRule="auto"/>
      <w:ind w:firstLine="0"/>
      <w:jc w:val="center"/>
      <w:textAlignment w:val="auto"/>
    </w:pPr>
    <w:rPr>
      <w:rFonts w:ascii="ISOCPEUR" w:hAnsi="ISOCPEUR"/>
      <w:i/>
      <w:kern w:val="0"/>
      <w:sz w:val="16"/>
      <w:szCs w:val="24"/>
    </w:rPr>
  </w:style>
  <w:style w:type="character" w:customStyle="1" w:styleId="TworddateChar">
    <w:name w:val="Tword_date Char"/>
    <w:link w:val="Tworddate"/>
    <w:rsid w:val="00D7382D"/>
    <w:rPr>
      <w:rFonts w:ascii="ISOCPEUR" w:eastAsia="Times New Roman" w:hAnsi="ISOCPEUR" w:cs="Times New Roman"/>
      <w:i/>
      <w:sz w:val="16"/>
      <w:szCs w:val="24"/>
    </w:rPr>
  </w:style>
  <w:style w:type="paragraph" w:customStyle="1" w:styleId="Twordnormal">
    <w:name w:val="Tword_normal"/>
    <w:basedOn w:val="a"/>
    <w:link w:val="Twordnormal0"/>
    <w:rsid w:val="00D7382D"/>
    <w:pPr>
      <w:widowControl/>
      <w:suppressAutoHyphens w:val="0"/>
      <w:autoSpaceDN/>
      <w:spacing w:line="240" w:lineRule="auto"/>
      <w:ind w:firstLine="709"/>
      <w:textAlignment w:val="auto"/>
    </w:pPr>
    <w:rPr>
      <w:rFonts w:ascii="ISOCPEUR" w:hAnsi="ISOCPEUR"/>
      <w:i/>
      <w:kern w:val="0"/>
      <w:sz w:val="28"/>
      <w:szCs w:val="24"/>
    </w:rPr>
  </w:style>
  <w:style w:type="character" w:customStyle="1" w:styleId="Twordnormal0">
    <w:name w:val="Tword_normal Знак"/>
    <w:link w:val="Twordnormal"/>
    <w:rsid w:val="00D7382D"/>
    <w:rPr>
      <w:rFonts w:ascii="ISOCPEUR" w:eastAsia="Times New Roman" w:hAnsi="ISOCPEUR" w:cs="Times New Roman"/>
      <w:i/>
      <w:sz w:val="28"/>
      <w:szCs w:val="24"/>
    </w:rPr>
  </w:style>
  <w:style w:type="paragraph" w:customStyle="1" w:styleId="Twordaddfieldheads">
    <w:name w:val="Tword_add_field_heads"/>
    <w:basedOn w:val="a"/>
    <w:rsid w:val="00D7382D"/>
    <w:pPr>
      <w:suppressAutoHyphens w:val="0"/>
      <w:autoSpaceDN/>
      <w:adjustRightInd w:val="0"/>
      <w:spacing w:line="240" w:lineRule="auto"/>
      <w:ind w:firstLine="0"/>
      <w:jc w:val="center"/>
    </w:pPr>
    <w:rPr>
      <w:rFonts w:ascii="ISOCPEUR" w:hAnsi="ISOCPEUR" w:cs="Arial"/>
      <w:i/>
      <w:kern w:val="0"/>
      <w:sz w:val="22"/>
    </w:rPr>
  </w:style>
  <w:style w:type="paragraph" w:customStyle="1" w:styleId="TwordLRhead">
    <w:name w:val="Tword_LR_head"/>
    <w:basedOn w:val="a"/>
    <w:rsid w:val="00D7382D"/>
    <w:pPr>
      <w:suppressAutoHyphens w:val="0"/>
      <w:autoSpaceDN/>
      <w:adjustRightInd w:val="0"/>
      <w:spacing w:line="480" w:lineRule="auto"/>
      <w:ind w:firstLine="0"/>
      <w:jc w:val="center"/>
    </w:pPr>
    <w:rPr>
      <w:rFonts w:ascii="ISOCPEUR" w:hAnsi="ISOCPEUR"/>
      <w:i/>
      <w:kern w:val="0"/>
      <w:szCs w:val="24"/>
    </w:rPr>
  </w:style>
  <w:style w:type="paragraph" w:customStyle="1" w:styleId="affff0">
    <w:name w:val="Текст записки"/>
    <w:basedOn w:val="Twordnaim"/>
    <w:rsid w:val="00D7382D"/>
    <w:pPr>
      <w:ind w:firstLine="851"/>
      <w:jc w:val="both"/>
    </w:pPr>
    <w:rPr>
      <w:rFonts w:cs="Times New Roman"/>
      <w:i w:val="0"/>
      <w:szCs w:val="20"/>
    </w:rPr>
  </w:style>
  <w:style w:type="paragraph" w:customStyle="1" w:styleId="affff1">
    <w:name w:val="Текст таблицы"/>
    <w:basedOn w:val="a"/>
    <w:rsid w:val="00D7382D"/>
    <w:pPr>
      <w:widowControl/>
      <w:suppressAutoHyphens w:val="0"/>
      <w:autoSpaceDN/>
      <w:spacing w:line="240" w:lineRule="auto"/>
      <w:ind w:firstLine="0"/>
      <w:jc w:val="left"/>
      <w:textAlignment w:val="auto"/>
    </w:pPr>
    <w:rPr>
      <w:rFonts w:ascii="ISOCPEUR" w:hAnsi="ISOCPEUR"/>
      <w:kern w:val="0"/>
      <w:sz w:val="28"/>
      <w:szCs w:val="28"/>
    </w:rPr>
  </w:style>
  <w:style w:type="paragraph" w:customStyle="1" w:styleId="affff2">
    <w:name w:val="_Текст записки + полужирный"/>
    <w:basedOn w:val="affff0"/>
    <w:rsid w:val="00D7382D"/>
    <w:rPr>
      <w:b/>
      <w:bCs/>
    </w:rPr>
  </w:style>
  <w:style w:type="paragraph" w:styleId="affff3">
    <w:name w:val="Document Map"/>
    <w:basedOn w:val="a"/>
    <w:link w:val="affff4"/>
    <w:semiHidden/>
    <w:rsid w:val="00D7382D"/>
    <w:pPr>
      <w:widowControl/>
      <w:shd w:val="clear" w:color="auto" w:fill="000080"/>
      <w:suppressAutoHyphens w:val="0"/>
      <w:autoSpaceDN/>
      <w:spacing w:line="240" w:lineRule="auto"/>
      <w:ind w:firstLine="0"/>
      <w:jc w:val="left"/>
      <w:textAlignment w:val="auto"/>
    </w:pPr>
    <w:rPr>
      <w:rFonts w:ascii="Tahoma" w:hAnsi="Tahoma" w:cs="Tahoma"/>
      <w:kern w:val="0"/>
      <w:sz w:val="20"/>
    </w:rPr>
  </w:style>
  <w:style w:type="character" w:customStyle="1" w:styleId="affff4">
    <w:name w:val="Схема документа Знак"/>
    <w:link w:val="affff3"/>
    <w:semiHidden/>
    <w:rsid w:val="00D7382D"/>
    <w:rPr>
      <w:rFonts w:ascii="Tahoma" w:eastAsia="Times New Roman" w:hAnsi="Tahoma"/>
      <w:shd w:val="clear" w:color="auto" w:fill="000080"/>
    </w:rPr>
  </w:style>
  <w:style w:type="paragraph" w:customStyle="1" w:styleId="affff5">
    <w:name w:val="Чертежный"/>
    <w:rsid w:val="00D7382D"/>
    <w:pPr>
      <w:jc w:val="both"/>
    </w:pPr>
    <w:rPr>
      <w:rFonts w:ascii="ISOCPEUR" w:eastAsia="Times New Roman" w:hAnsi="ISOCPEUR" w:cs="Times New Roman"/>
      <w:i/>
      <w:sz w:val="28"/>
      <w:lang w:val="uk-UA"/>
    </w:rPr>
  </w:style>
  <w:style w:type="paragraph" w:customStyle="1" w:styleId="Betreffzeile">
    <w:name w:val="Betreffzeile"/>
    <w:basedOn w:val="a"/>
    <w:rsid w:val="00D7382D"/>
    <w:pPr>
      <w:widowControl/>
      <w:suppressAutoHyphens w:val="0"/>
      <w:autoSpaceDN/>
      <w:spacing w:line="240" w:lineRule="auto"/>
      <w:ind w:firstLine="0"/>
      <w:jc w:val="left"/>
      <w:textAlignment w:val="auto"/>
    </w:pPr>
    <w:rPr>
      <w:rFonts w:ascii="Arial" w:hAnsi="Arial"/>
      <w:kern w:val="0"/>
      <w:sz w:val="20"/>
      <w:lang w:val="de-DE"/>
    </w:rPr>
  </w:style>
  <w:style w:type="paragraph" w:styleId="2d">
    <w:name w:val="List 2"/>
    <w:basedOn w:val="a"/>
    <w:rsid w:val="00D7382D"/>
    <w:pPr>
      <w:widowControl/>
      <w:suppressAutoHyphens w:val="0"/>
      <w:autoSpaceDN/>
      <w:spacing w:line="240" w:lineRule="auto"/>
      <w:ind w:left="720" w:hanging="360"/>
      <w:jc w:val="left"/>
      <w:textAlignment w:val="auto"/>
    </w:pPr>
    <w:rPr>
      <w:kern w:val="0"/>
      <w:sz w:val="20"/>
      <w:lang w:val="en-US"/>
    </w:rPr>
  </w:style>
  <w:style w:type="paragraph" w:styleId="35">
    <w:name w:val="Body Text Indent 3"/>
    <w:basedOn w:val="a"/>
    <w:link w:val="312"/>
    <w:rsid w:val="00D7382D"/>
    <w:pPr>
      <w:widowControl/>
      <w:suppressAutoHyphens w:val="0"/>
      <w:autoSpaceDN/>
      <w:spacing w:after="120" w:line="240" w:lineRule="auto"/>
      <w:ind w:left="283" w:firstLine="0"/>
      <w:jc w:val="left"/>
      <w:textAlignment w:val="auto"/>
    </w:pPr>
    <w:rPr>
      <w:rFonts w:ascii="Arial" w:hAnsi="Arial"/>
      <w:kern w:val="0"/>
      <w:sz w:val="16"/>
      <w:szCs w:val="16"/>
      <w:lang w:val="en-AU"/>
    </w:rPr>
  </w:style>
  <w:style w:type="character" w:customStyle="1" w:styleId="312">
    <w:name w:val="Основной текст с отступом 3 Знак1"/>
    <w:link w:val="35"/>
    <w:rsid w:val="00D7382D"/>
    <w:rPr>
      <w:rFonts w:ascii="Arial" w:eastAsia="Times New Roman" w:hAnsi="Arial" w:cs="Times New Roman"/>
      <w:sz w:val="16"/>
      <w:szCs w:val="16"/>
      <w:lang w:val="en-AU"/>
    </w:rPr>
  </w:style>
  <w:style w:type="paragraph" w:styleId="2e">
    <w:name w:val="Body Text 2"/>
    <w:basedOn w:val="a"/>
    <w:link w:val="213"/>
    <w:rsid w:val="00D7382D"/>
    <w:pPr>
      <w:widowControl/>
      <w:suppressAutoHyphens w:val="0"/>
      <w:autoSpaceDN/>
      <w:spacing w:line="240" w:lineRule="auto"/>
      <w:ind w:firstLine="0"/>
      <w:jc w:val="left"/>
      <w:textAlignment w:val="auto"/>
    </w:pPr>
    <w:rPr>
      <w:rFonts w:ascii="Arial" w:hAnsi="Arial"/>
      <w:b/>
      <w:bCs/>
      <w:kern w:val="0"/>
      <w:sz w:val="24"/>
    </w:rPr>
  </w:style>
  <w:style w:type="character" w:customStyle="1" w:styleId="213">
    <w:name w:val="Основной текст 2 Знак1"/>
    <w:link w:val="2e"/>
    <w:rsid w:val="00D7382D"/>
    <w:rPr>
      <w:rFonts w:ascii="Arial" w:eastAsia="Times New Roman" w:hAnsi="Arial" w:cs="Times New Roman"/>
      <w:b/>
      <w:bCs/>
      <w:sz w:val="24"/>
    </w:rPr>
  </w:style>
  <w:style w:type="paragraph" w:customStyle="1" w:styleId="Iniiaiieoaeno">
    <w:name w:val="Iniiaiie oaeno"/>
    <w:basedOn w:val="a"/>
    <w:rsid w:val="00D7382D"/>
    <w:pPr>
      <w:widowControl/>
      <w:suppressAutoHyphens w:val="0"/>
      <w:autoSpaceDN/>
      <w:spacing w:line="240" w:lineRule="auto"/>
      <w:ind w:firstLine="0"/>
      <w:jc w:val="left"/>
      <w:textAlignment w:val="auto"/>
    </w:pPr>
    <w:rPr>
      <w:kern w:val="0"/>
      <w:sz w:val="24"/>
    </w:rPr>
  </w:style>
  <w:style w:type="paragraph" w:customStyle="1" w:styleId="63">
    <w:name w:val="заголовок 6"/>
    <w:basedOn w:val="a"/>
    <w:next w:val="a"/>
    <w:rsid w:val="00D7382D"/>
    <w:pPr>
      <w:keepNext/>
      <w:suppressAutoHyphens w:val="0"/>
      <w:autoSpaceDN/>
      <w:spacing w:line="240" w:lineRule="auto"/>
      <w:ind w:firstLine="0"/>
      <w:textAlignment w:val="auto"/>
    </w:pPr>
    <w:rPr>
      <w:rFonts w:ascii="Arial" w:hAnsi="Arial"/>
      <w:kern w:val="0"/>
      <w:sz w:val="24"/>
      <w:lang w:val="en-GB"/>
    </w:rPr>
  </w:style>
  <w:style w:type="paragraph" w:customStyle="1" w:styleId="1f8">
    <w:name w:val="заголовок 1"/>
    <w:basedOn w:val="a"/>
    <w:next w:val="a"/>
    <w:rsid w:val="00D7382D"/>
    <w:pPr>
      <w:keepNext/>
      <w:suppressAutoHyphens w:val="0"/>
      <w:autoSpaceDN/>
      <w:spacing w:line="-400" w:lineRule="auto"/>
      <w:ind w:firstLine="0"/>
      <w:jc w:val="left"/>
      <w:textAlignment w:val="auto"/>
    </w:pPr>
    <w:rPr>
      <w:rFonts w:ascii="Arial" w:hAnsi="Arial"/>
      <w:kern w:val="0"/>
      <w:sz w:val="24"/>
    </w:rPr>
  </w:style>
  <w:style w:type="paragraph" w:styleId="36">
    <w:name w:val="Body Text 3"/>
    <w:basedOn w:val="a"/>
    <w:link w:val="313"/>
    <w:rsid w:val="00D7382D"/>
    <w:pPr>
      <w:widowControl/>
      <w:suppressAutoHyphens w:val="0"/>
      <w:autoSpaceDN/>
      <w:spacing w:line="240" w:lineRule="auto"/>
      <w:ind w:firstLine="0"/>
      <w:jc w:val="center"/>
      <w:textAlignment w:val="auto"/>
    </w:pPr>
    <w:rPr>
      <w:kern w:val="0"/>
      <w:sz w:val="28"/>
      <w:szCs w:val="24"/>
    </w:rPr>
  </w:style>
  <w:style w:type="character" w:customStyle="1" w:styleId="313">
    <w:name w:val="Основной текст 3 Знак1"/>
    <w:link w:val="36"/>
    <w:rsid w:val="00D7382D"/>
    <w:rPr>
      <w:rFonts w:eastAsia="Times New Roman" w:cs="Times New Roman"/>
      <w:sz w:val="28"/>
      <w:szCs w:val="24"/>
    </w:rPr>
  </w:style>
  <w:style w:type="paragraph" w:customStyle="1" w:styleId="45">
    <w:name w:val="çàãîëîâîê 4"/>
    <w:basedOn w:val="a"/>
    <w:next w:val="a"/>
    <w:rsid w:val="00D7382D"/>
    <w:pPr>
      <w:keepNext/>
      <w:widowControl/>
      <w:suppressAutoHyphens w:val="0"/>
      <w:autoSpaceDN/>
      <w:spacing w:line="240" w:lineRule="auto"/>
      <w:ind w:firstLine="0"/>
      <w:jc w:val="center"/>
      <w:textAlignment w:val="auto"/>
    </w:pPr>
    <w:rPr>
      <w:rFonts w:ascii="Arial" w:hAnsi="Arial"/>
      <w:kern w:val="0"/>
      <w:sz w:val="28"/>
    </w:rPr>
  </w:style>
  <w:style w:type="paragraph" w:customStyle="1" w:styleId="affff6">
    <w:name w:val="òàáëèöà"/>
    <w:rsid w:val="00D7382D"/>
    <w:pPr>
      <w:spacing w:before="60" w:after="60"/>
      <w:jc w:val="center"/>
    </w:pPr>
    <w:rPr>
      <w:rFonts w:ascii="Arial" w:eastAsia="Times New Roman" w:hAnsi="Arial" w:cs="Times New Roman"/>
    </w:rPr>
  </w:style>
  <w:style w:type="paragraph" w:customStyle="1" w:styleId="Text1">
    <w:name w:val="Text 1"/>
    <w:basedOn w:val="a"/>
    <w:rsid w:val="00D7382D"/>
    <w:pPr>
      <w:widowControl/>
      <w:suppressAutoHyphens w:val="0"/>
      <w:autoSpaceDN/>
      <w:spacing w:before="120" w:line="240" w:lineRule="auto"/>
      <w:ind w:firstLine="0"/>
      <w:textAlignment w:val="auto"/>
    </w:pPr>
    <w:rPr>
      <w:rFonts w:ascii="Arial" w:hAnsi="Arial"/>
      <w:kern w:val="0"/>
      <w:sz w:val="24"/>
      <w:lang w:val="de-DE"/>
    </w:rPr>
  </w:style>
  <w:style w:type="paragraph" w:customStyle="1" w:styleId="Kursiv">
    <w:name w:val="Kursiv"/>
    <w:basedOn w:val="a"/>
    <w:rsid w:val="00D7382D"/>
    <w:pPr>
      <w:widowControl/>
      <w:suppressAutoHyphens w:val="0"/>
      <w:autoSpaceDN/>
      <w:spacing w:line="240" w:lineRule="auto"/>
      <w:ind w:firstLine="0"/>
      <w:textAlignment w:val="auto"/>
    </w:pPr>
    <w:rPr>
      <w:rFonts w:ascii="Arial" w:hAnsi="Arial"/>
      <w:i/>
      <w:kern w:val="0"/>
      <w:sz w:val="24"/>
      <w:lang w:val="de-DE"/>
    </w:rPr>
  </w:style>
  <w:style w:type="paragraph" w:styleId="affff7">
    <w:name w:val="List Bullet"/>
    <w:basedOn w:val="a"/>
    <w:autoRedefine/>
    <w:rsid w:val="00D7382D"/>
    <w:pPr>
      <w:widowControl/>
      <w:tabs>
        <w:tab w:val="num" w:pos="360"/>
      </w:tabs>
      <w:suppressAutoHyphens w:val="0"/>
      <w:autoSpaceDN/>
      <w:spacing w:line="240" w:lineRule="auto"/>
      <w:ind w:left="357" w:hanging="357"/>
      <w:textAlignment w:val="auto"/>
    </w:pPr>
    <w:rPr>
      <w:rFonts w:ascii="Arial" w:hAnsi="Arial"/>
      <w:kern w:val="0"/>
      <w:sz w:val="24"/>
    </w:rPr>
  </w:style>
  <w:style w:type="paragraph" w:customStyle="1" w:styleId="affff8">
    <w:name w:val="Абзац основной"/>
    <w:basedOn w:val="a"/>
    <w:rsid w:val="00D7382D"/>
    <w:pPr>
      <w:widowControl/>
      <w:suppressAutoHyphens w:val="0"/>
      <w:autoSpaceDN/>
      <w:spacing w:after="120" w:line="360" w:lineRule="auto"/>
      <w:ind w:firstLine="567"/>
      <w:textAlignment w:val="auto"/>
    </w:pPr>
    <w:rPr>
      <w:kern w:val="0"/>
      <w:sz w:val="24"/>
      <w:szCs w:val="24"/>
    </w:rPr>
  </w:style>
  <w:style w:type="paragraph" w:customStyle="1" w:styleId="BodyText21">
    <w:name w:val="Body Text 21"/>
    <w:basedOn w:val="a"/>
    <w:rsid w:val="00D7382D"/>
    <w:pPr>
      <w:suppressAutoHyphens w:val="0"/>
      <w:autoSpaceDN/>
      <w:spacing w:line="240" w:lineRule="auto"/>
      <w:ind w:firstLine="709"/>
      <w:textAlignment w:val="auto"/>
    </w:pPr>
    <w:rPr>
      <w:kern w:val="0"/>
      <w:sz w:val="24"/>
    </w:rPr>
  </w:style>
  <w:style w:type="paragraph" w:customStyle="1" w:styleId="37">
    <w:name w:val="Основной текст3"/>
    <w:basedOn w:val="a"/>
    <w:link w:val="38"/>
    <w:rsid w:val="00D7382D"/>
    <w:pPr>
      <w:suppressAutoHyphens w:val="0"/>
      <w:autoSpaceDN/>
      <w:spacing w:line="240" w:lineRule="auto"/>
      <w:ind w:firstLine="709"/>
      <w:textAlignment w:val="auto"/>
    </w:pPr>
    <w:rPr>
      <w:kern w:val="0"/>
      <w:sz w:val="24"/>
      <w:szCs w:val="24"/>
    </w:rPr>
  </w:style>
  <w:style w:type="character" w:customStyle="1" w:styleId="38">
    <w:name w:val="Основной текст3 Знак"/>
    <w:link w:val="37"/>
    <w:rsid w:val="00D7382D"/>
    <w:rPr>
      <w:rFonts w:eastAsia="Times New Roman" w:cs="Times New Roman"/>
      <w:sz w:val="24"/>
      <w:szCs w:val="24"/>
    </w:rPr>
  </w:style>
  <w:style w:type="paragraph" w:customStyle="1" w:styleId="52">
    <w:name w:val="Основной текст5 Знак"/>
    <w:basedOn w:val="af5"/>
    <w:link w:val="53"/>
    <w:rsid w:val="00D7382D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53">
    <w:name w:val="Основной текст5 Знак Знак"/>
    <w:link w:val="52"/>
    <w:rsid w:val="00D7382D"/>
    <w:rPr>
      <w:rFonts w:eastAsia="Times New Roman" w:cs="Times New Roman"/>
      <w:sz w:val="24"/>
      <w:szCs w:val="24"/>
    </w:rPr>
  </w:style>
  <w:style w:type="paragraph" w:customStyle="1" w:styleId="12pt">
    <w:name w:val="Основной текст с отступом + 12 pt"/>
    <w:basedOn w:val="afa"/>
    <w:link w:val="12pt0"/>
    <w:rsid w:val="00D7382D"/>
    <w:pPr>
      <w:widowControl w:val="0"/>
      <w:suppressAutoHyphens w:val="0"/>
    </w:pPr>
    <w:rPr>
      <w:color w:val="000000"/>
      <w:sz w:val="24"/>
      <w:szCs w:val="24"/>
      <w:lang w:eastAsia="ru-RU"/>
    </w:rPr>
  </w:style>
  <w:style w:type="character" w:customStyle="1" w:styleId="12pt0">
    <w:name w:val="Основной текст с отступом + 12 pt Знак"/>
    <w:link w:val="12pt"/>
    <w:rsid w:val="00D7382D"/>
    <w:rPr>
      <w:rFonts w:eastAsia="Times New Roman" w:cs="Times New Roman"/>
      <w:color w:val="000000"/>
      <w:sz w:val="24"/>
      <w:szCs w:val="24"/>
    </w:rPr>
  </w:style>
  <w:style w:type="paragraph" w:customStyle="1" w:styleId="Tableofcontents">
    <w:name w:val="Table of contents"/>
    <w:basedOn w:val="a"/>
    <w:rsid w:val="00D7382D"/>
    <w:pPr>
      <w:widowControl/>
      <w:tabs>
        <w:tab w:val="left" w:pos="4820"/>
        <w:tab w:val="left" w:pos="6521"/>
        <w:tab w:val="left" w:pos="7655"/>
      </w:tabs>
      <w:suppressAutoHyphens w:val="0"/>
      <w:autoSpaceDN/>
      <w:spacing w:after="120" w:line="240" w:lineRule="auto"/>
      <w:ind w:firstLine="0"/>
      <w:jc w:val="left"/>
      <w:textAlignment w:val="auto"/>
    </w:pPr>
    <w:rPr>
      <w:kern w:val="0"/>
      <w:sz w:val="24"/>
      <w:lang w:val="sv-SE"/>
    </w:rPr>
  </w:style>
  <w:style w:type="paragraph" w:customStyle="1" w:styleId="BodySingle">
    <w:name w:val="Body Single"/>
    <w:rsid w:val="00D7382D"/>
    <w:rPr>
      <w:rFonts w:ascii="Arial" w:eastAsia="Times New Roman" w:hAnsi="Arial" w:cs="Times New Roman"/>
      <w:color w:val="000000"/>
      <w:sz w:val="24"/>
      <w:lang w:val="en-US"/>
    </w:rPr>
  </w:style>
  <w:style w:type="paragraph" w:customStyle="1" w:styleId="39">
    <w:name w:val="заголовок 3"/>
    <w:basedOn w:val="a"/>
    <w:next w:val="a"/>
    <w:rsid w:val="00D7382D"/>
    <w:pPr>
      <w:keepNext/>
      <w:suppressAutoHyphens w:val="0"/>
      <w:autoSpaceDN/>
      <w:spacing w:line="240" w:lineRule="auto"/>
      <w:ind w:firstLine="0"/>
      <w:jc w:val="center"/>
      <w:textAlignment w:val="auto"/>
    </w:pPr>
    <w:rPr>
      <w:rFonts w:ascii="Arial" w:hAnsi="Arial"/>
      <w:b/>
      <w:kern w:val="0"/>
      <w:sz w:val="24"/>
      <w:lang w:val="en-GB"/>
    </w:rPr>
  </w:style>
  <w:style w:type="paragraph" w:customStyle="1" w:styleId="Normal2">
    <w:name w:val="Normal2"/>
    <w:rsid w:val="00D7382D"/>
    <w:pPr>
      <w:widowControl w:val="0"/>
    </w:pPr>
    <w:rPr>
      <w:rFonts w:eastAsia="Times New Roman" w:cs="Times New Roman"/>
      <w:lang w:val="en-US"/>
    </w:rPr>
  </w:style>
  <w:style w:type="paragraph" w:customStyle="1" w:styleId="BodyTextIndent1">
    <w:name w:val="Body Text Indent1"/>
    <w:basedOn w:val="a"/>
    <w:rsid w:val="00D7382D"/>
    <w:pPr>
      <w:widowControl/>
      <w:suppressAutoHyphens w:val="0"/>
      <w:autoSpaceDN/>
      <w:spacing w:after="120" w:line="240" w:lineRule="auto"/>
      <w:ind w:left="283" w:firstLine="0"/>
      <w:jc w:val="left"/>
      <w:textAlignment w:val="auto"/>
    </w:pPr>
    <w:rPr>
      <w:kern w:val="0"/>
      <w:sz w:val="24"/>
      <w:szCs w:val="24"/>
    </w:rPr>
  </w:style>
  <w:style w:type="paragraph" w:styleId="affff9">
    <w:name w:val="annotation text"/>
    <w:basedOn w:val="a"/>
    <w:link w:val="1f9"/>
    <w:rsid w:val="00D7382D"/>
    <w:pPr>
      <w:widowControl/>
      <w:suppressAutoHyphens w:val="0"/>
      <w:autoSpaceDN/>
      <w:spacing w:line="240" w:lineRule="auto"/>
      <w:ind w:firstLine="0"/>
      <w:jc w:val="left"/>
      <w:textAlignment w:val="auto"/>
    </w:pPr>
    <w:rPr>
      <w:kern w:val="0"/>
      <w:sz w:val="20"/>
    </w:rPr>
  </w:style>
  <w:style w:type="character" w:customStyle="1" w:styleId="1f9">
    <w:name w:val="Текст примечания Знак1"/>
    <w:link w:val="affff9"/>
    <w:semiHidden/>
    <w:rsid w:val="00D7382D"/>
    <w:rPr>
      <w:rFonts w:eastAsia="Times New Roman" w:cs="Times New Roman"/>
    </w:rPr>
  </w:style>
  <w:style w:type="paragraph" w:styleId="affffa">
    <w:name w:val="annotation subject"/>
    <w:basedOn w:val="affff9"/>
    <w:next w:val="affff9"/>
    <w:link w:val="affffb"/>
    <w:uiPriority w:val="99"/>
    <w:semiHidden/>
    <w:rsid w:val="00D7382D"/>
    <w:rPr>
      <w:b/>
      <w:bCs/>
    </w:rPr>
  </w:style>
  <w:style w:type="character" w:customStyle="1" w:styleId="affffb">
    <w:name w:val="Тема примечания Знак"/>
    <w:link w:val="affffa"/>
    <w:uiPriority w:val="99"/>
    <w:semiHidden/>
    <w:rsid w:val="00D7382D"/>
    <w:rPr>
      <w:rFonts w:eastAsia="Times New Roman" w:cs="Times New Roman"/>
      <w:b/>
      <w:bCs/>
    </w:rPr>
  </w:style>
  <w:style w:type="paragraph" w:customStyle="1" w:styleId="2f">
    <w:name w:val="Стиль Заголовок 2"/>
    <w:basedOn w:val="2"/>
    <w:rsid w:val="00D7382D"/>
    <w:pPr>
      <w:numPr>
        <w:ilvl w:val="0"/>
        <w:numId w:val="0"/>
      </w:numPr>
      <w:suppressAutoHyphens w:val="0"/>
      <w:spacing w:before="0" w:after="0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Normal1">
    <w:name w:val="Normal1"/>
    <w:rsid w:val="00D7382D"/>
    <w:pPr>
      <w:widowControl w:val="0"/>
    </w:pPr>
    <w:rPr>
      <w:rFonts w:eastAsia="Times New Roman" w:cs="Times New Roman"/>
      <w:lang w:val="en-US"/>
    </w:rPr>
  </w:style>
  <w:style w:type="paragraph" w:customStyle="1" w:styleId="FR1">
    <w:name w:val="FR1"/>
    <w:rsid w:val="00D7382D"/>
    <w:pPr>
      <w:widowControl w:val="0"/>
      <w:spacing w:line="420" w:lineRule="auto"/>
      <w:ind w:firstLine="720"/>
      <w:jc w:val="both"/>
    </w:pPr>
    <w:rPr>
      <w:rFonts w:eastAsia="Times New Roman" w:cs="Times New Roman"/>
      <w:sz w:val="28"/>
    </w:rPr>
  </w:style>
  <w:style w:type="paragraph" w:styleId="affffc">
    <w:name w:val="caption"/>
    <w:basedOn w:val="a"/>
    <w:qFormat/>
    <w:rsid w:val="00D7382D"/>
    <w:pPr>
      <w:tabs>
        <w:tab w:val="left" w:pos="170"/>
        <w:tab w:val="right" w:pos="9185"/>
      </w:tabs>
      <w:autoSpaceDE w:val="0"/>
      <w:spacing w:before="840" w:line="311" w:lineRule="exact"/>
      <w:ind w:firstLine="709"/>
      <w:jc w:val="center"/>
      <w:textAlignment w:val="auto"/>
    </w:pPr>
    <w:rPr>
      <w:b/>
      <w:bCs/>
      <w:i/>
      <w:iCs/>
      <w:kern w:val="0"/>
      <w:sz w:val="28"/>
      <w:szCs w:val="28"/>
    </w:rPr>
  </w:style>
  <w:style w:type="paragraph" w:customStyle="1" w:styleId="affffd">
    <w:name w:val="Без висячих строк"/>
    <w:basedOn w:val="a"/>
    <w:next w:val="a"/>
    <w:rsid w:val="00D7382D"/>
    <w:pPr>
      <w:widowControl/>
      <w:suppressAutoHyphens w:val="0"/>
      <w:autoSpaceDE w:val="0"/>
      <w:spacing w:line="311" w:lineRule="exact"/>
      <w:ind w:firstLine="709"/>
      <w:textAlignment w:val="auto"/>
    </w:pPr>
    <w:rPr>
      <w:kern w:val="0"/>
      <w:sz w:val="28"/>
      <w:szCs w:val="28"/>
    </w:rPr>
  </w:style>
  <w:style w:type="paragraph" w:customStyle="1" w:styleId="Aeaaucaaieiaie">
    <w:name w:val="Aeaau caaieiaie"/>
    <w:basedOn w:val="a"/>
    <w:next w:val="a"/>
    <w:rsid w:val="00D7382D"/>
    <w:pPr>
      <w:keepNext/>
      <w:keepLines/>
      <w:suppressAutoHyphens w:val="0"/>
      <w:overflowPunct w:val="0"/>
      <w:autoSpaceDE w:val="0"/>
      <w:adjustRightInd w:val="0"/>
      <w:spacing w:before="240" w:after="240" w:line="240" w:lineRule="auto"/>
      <w:ind w:firstLine="0"/>
      <w:jc w:val="center"/>
    </w:pPr>
    <w:rPr>
      <w:rFonts w:ascii="NTCourierVK/Cyrillic" w:hAnsi="NTCourierVK/Cyrillic"/>
      <w:kern w:val="0"/>
      <w:sz w:val="28"/>
    </w:rPr>
  </w:style>
  <w:style w:type="paragraph" w:customStyle="1" w:styleId="1fa">
    <w:name w:val="çàãîëîâîê 1"/>
    <w:basedOn w:val="a"/>
    <w:next w:val="a"/>
    <w:rsid w:val="00D7382D"/>
    <w:pPr>
      <w:keepNext/>
      <w:suppressAutoHyphens w:val="0"/>
      <w:overflowPunct w:val="0"/>
      <w:autoSpaceDE w:val="0"/>
      <w:adjustRightInd w:val="0"/>
      <w:spacing w:line="240" w:lineRule="auto"/>
      <w:ind w:firstLine="0"/>
      <w:jc w:val="center"/>
    </w:pPr>
    <w:rPr>
      <w:kern w:val="0"/>
      <w:sz w:val="24"/>
      <w:szCs w:val="24"/>
    </w:rPr>
  </w:style>
  <w:style w:type="paragraph" w:customStyle="1" w:styleId="affffe">
    <w:name w:val="ПЦ"/>
    <w:basedOn w:val="a"/>
    <w:rsid w:val="00D7382D"/>
    <w:pPr>
      <w:suppressAutoHyphens w:val="0"/>
      <w:autoSpaceDN/>
      <w:spacing w:line="360" w:lineRule="auto"/>
      <w:ind w:firstLine="0"/>
      <w:jc w:val="center"/>
      <w:textAlignment w:val="auto"/>
    </w:pPr>
    <w:rPr>
      <w:rFonts w:ascii="Arial" w:hAnsi="Arial"/>
      <w:b/>
      <w:caps/>
      <w:kern w:val="0"/>
      <w:sz w:val="28"/>
      <w:szCs w:val="28"/>
    </w:rPr>
  </w:style>
  <w:style w:type="paragraph" w:customStyle="1" w:styleId="afffff">
    <w:name w:val="ПЦ не жирный"/>
    <w:basedOn w:val="affffe"/>
    <w:rsid w:val="00D7382D"/>
    <w:rPr>
      <w:b w:val="0"/>
    </w:rPr>
  </w:style>
  <w:style w:type="paragraph" w:customStyle="1" w:styleId="114">
    <w:name w:val="Стиль Заголовок 1 + 14 пт полужирный все прописные"/>
    <w:basedOn w:val="10"/>
    <w:rsid w:val="00D7382D"/>
    <w:pPr>
      <w:widowControl w:val="0"/>
      <w:numPr>
        <w:numId w:val="0"/>
      </w:numPr>
      <w:suppressAutoHyphens w:val="0"/>
      <w:spacing w:before="0" w:after="0" w:line="360" w:lineRule="auto"/>
      <w:ind w:firstLine="709"/>
      <w:jc w:val="both"/>
    </w:pPr>
    <w:rPr>
      <w:caps/>
      <w:kern w:val="0"/>
      <w:sz w:val="28"/>
      <w:szCs w:val="28"/>
      <w:lang w:eastAsia="ru-RU"/>
    </w:rPr>
  </w:style>
  <w:style w:type="paragraph" w:customStyle="1" w:styleId="1140">
    <w:name w:val="Стиль Заголовок 1 + 14 пт все прописные"/>
    <w:basedOn w:val="10"/>
    <w:autoRedefine/>
    <w:rsid w:val="00D7382D"/>
    <w:pPr>
      <w:widowControl w:val="0"/>
      <w:numPr>
        <w:numId w:val="0"/>
      </w:numPr>
      <w:suppressAutoHyphens w:val="0"/>
      <w:spacing w:before="0" w:after="0" w:line="360" w:lineRule="auto"/>
      <w:jc w:val="center"/>
    </w:pPr>
    <w:rPr>
      <w:bCs w:val="0"/>
      <w:caps/>
      <w:kern w:val="0"/>
      <w:sz w:val="28"/>
      <w:szCs w:val="28"/>
      <w:lang w:eastAsia="ru-RU"/>
    </w:rPr>
  </w:style>
  <w:style w:type="paragraph" w:customStyle="1" w:styleId="afffff0">
    <w:name w:val="приложение"/>
    <w:basedOn w:val="10"/>
    <w:rsid w:val="00D7382D"/>
    <w:pPr>
      <w:widowControl w:val="0"/>
      <w:numPr>
        <w:numId w:val="0"/>
      </w:numPr>
      <w:suppressAutoHyphens w:val="0"/>
      <w:spacing w:before="0" w:after="0" w:line="5280" w:lineRule="auto"/>
      <w:ind w:firstLine="7258"/>
      <w:jc w:val="center"/>
    </w:pPr>
    <w:rPr>
      <w:rFonts w:cs="Times New Roman"/>
      <w:caps/>
      <w:kern w:val="0"/>
      <w:sz w:val="28"/>
      <w:szCs w:val="20"/>
      <w:lang w:eastAsia="ru-RU"/>
    </w:rPr>
  </w:style>
  <w:style w:type="paragraph" w:customStyle="1" w:styleId="FR4">
    <w:name w:val="FR4"/>
    <w:rsid w:val="00D7382D"/>
    <w:pPr>
      <w:widowControl w:val="0"/>
      <w:autoSpaceDE w:val="0"/>
      <w:autoSpaceDN w:val="0"/>
      <w:adjustRightInd w:val="0"/>
    </w:pPr>
    <w:rPr>
      <w:rFonts w:eastAsia="Times New Roman" w:cs="Times New Roman"/>
      <w:sz w:val="18"/>
      <w:szCs w:val="18"/>
    </w:rPr>
  </w:style>
  <w:style w:type="paragraph" w:styleId="2f0">
    <w:name w:val="Quote"/>
    <w:basedOn w:val="a"/>
    <w:next w:val="a"/>
    <w:link w:val="2f1"/>
    <w:qFormat/>
    <w:rsid w:val="00D7382D"/>
    <w:pPr>
      <w:widowControl/>
      <w:suppressAutoHyphens w:val="0"/>
      <w:autoSpaceDN/>
      <w:spacing w:before="100" w:beforeAutospacing="1" w:afterAutospacing="1" w:line="240" w:lineRule="auto"/>
      <w:ind w:firstLine="720"/>
      <w:textAlignment w:val="auto"/>
    </w:pPr>
    <w:rPr>
      <w:rFonts w:ascii="Arial" w:eastAsia="Arial" w:hAnsi="Arial"/>
      <w:i/>
      <w:kern w:val="0"/>
      <w:sz w:val="24"/>
      <w:szCs w:val="24"/>
      <w:lang w:val="en-US" w:eastAsia="en-US" w:bidi="en-US"/>
    </w:rPr>
  </w:style>
  <w:style w:type="character" w:customStyle="1" w:styleId="2f1">
    <w:name w:val="Цитата 2 Знак"/>
    <w:link w:val="2f0"/>
    <w:rsid w:val="00D7382D"/>
    <w:rPr>
      <w:rFonts w:ascii="Arial" w:eastAsia="Arial" w:hAnsi="Arial" w:cs="Times New Roman"/>
      <w:i/>
      <w:sz w:val="24"/>
      <w:szCs w:val="24"/>
      <w:lang w:val="en-US" w:eastAsia="en-US" w:bidi="en-US"/>
    </w:rPr>
  </w:style>
  <w:style w:type="paragraph" w:customStyle="1" w:styleId="14pt">
    <w:name w:val="Стиль 14 pt Черный"/>
    <w:basedOn w:val="a"/>
    <w:rsid w:val="00D7382D"/>
    <w:pPr>
      <w:shd w:val="clear" w:color="auto" w:fill="FFFFFF"/>
      <w:suppressAutoHyphens w:val="0"/>
      <w:autoSpaceDE w:val="0"/>
      <w:adjustRightInd w:val="0"/>
      <w:spacing w:line="360" w:lineRule="auto"/>
      <w:ind w:firstLine="720"/>
      <w:jc w:val="left"/>
      <w:textAlignment w:val="auto"/>
    </w:pPr>
    <w:rPr>
      <w:color w:val="000000"/>
      <w:kern w:val="0"/>
      <w:sz w:val="28"/>
      <w:szCs w:val="28"/>
    </w:rPr>
  </w:style>
  <w:style w:type="paragraph" w:customStyle="1" w:styleId="afffff1">
    <w:name w:val="для надписи"/>
    <w:basedOn w:val="Twordizme"/>
    <w:rsid w:val="00D7382D"/>
    <w:pPr>
      <w:jc w:val="left"/>
    </w:pPr>
    <w:rPr>
      <w:sz w:val="22"/>
    </w:rPr>
  </w:style>
  <w:style w:type="paragraph" w:customStyle="1" w:styleId="2f2">
    <w:name w:val="для надписи 2"/>
    <w:basedOn w:val="Twordizme"/>
    <w:link w:val="2f3"/>
    <w:rsid w:val="00D7382D"/>
    <w:rPr>
      <w:sz w:val="22"/>
    </w:rPr>
  </w:style>
  <w:style w:type="character" w:customStyle="1" w:styleId="2f3">
    <w:name w:val="для надписи 2 Знак"/>
    <w:link w:val="2f2"/>
    <w:rsid w:val="00D7382D"/>
    <w:rPr>
      <w:rFonts w:ascii="ISOCPEUR" w:eastAsia="Times New Roman" w:hAnsi="ISOCPEUR" w:cs="Times New Roman"/>
      <w:sz w:val="22"/>
      <w:szCs w:val="24"/>
    </w:rPr>
  </w:style>
  <w:style w:type="paragraph" w:customStyle="1" w:styleId="afffff2">
    <w:name w:val="Знак"/>
    <w:basedOn w:val="a"/>
    <w:rsid w:val="00D7382D"/>
    <w:pPr>
      <w:widowControl/>
      <w:suppressAutoHyphens w:val="0"/>
      <w:autoSpaceDN/>
      <w:spacing w:after="160" w:line="240" w:lineRule="exact"/>
      <w:ind w:firstLine="0"/>
      <w:jc w:val="left"/>
      <w:textAlignment w:val="auto"/>
    </w:pPr>
    <w:rPr>
      <w:rFonts w:ascii="Verdana" w:hAnsi="Verdana"/>
      <w:kern w:val="0"/>
      <w:sz w:val="24"/>
      <w:szCs w:val="24"/>
      <w:lang w:val="en-US" w:eastAsia="en-US"/>
    </w:rPr>
  </w:style>
  <w:style w:type="paragraph" w:customStyle="1" w:styleId="1fb">
    <w:name w:val="Знак1"/>
    <w:basedOn w:val="a"/>
    <w:rsid w:val="00D7382D"/>
    <w:pPr>
      <w:widowControl/>
      <w:suppressAutoHyphens w:val="0"/>
      <w:autoSpaceDN/>
      <w:spacing w:after="160" w:line="240" w:lineRule="exact"/>
      <w:ind w:firstLine="0"/>
      <w:jc w:val="left"/>
      <w:textAlignment w:val="auto"/>
    </w:pPr>
    <w:rPr>
      <w:rFonts w:ascii="Tahoma" w:hAnsi="Tahoma" w:cs="Tahoma"/>
      <w:kern w:val="0"/>
      <w:sz w:val="20"/>
      <w:lang w:val="en-US" w:eastAsia="en-US"/>
    </w:rPr>
  </w:style>
  <w:style w:type="paragraph" w:customStyle="1" w:styleId="2f4">
    <w:name w:val="Абзац списка2"/>
    <w:basedOn w:val="a"/>
    <w:rsid w:val="00D7382D"/>
    <w:pPr>
      <w:widowControl/>
      <w:suppressAutoHyphens w:val="0"/>
      <w:autoSpaceDN/>
      <w:spacing w:line="240" w:lineRule="auto"/>
      <w:ind w:left="720" w:firstLine="0"/>
      <w:jc w:val="left"/>
      <w:textAlignment w:val="auto"/>
    </w:pPr>
    <w:rPr>
      <w:rFonts w:eastAsia="Calibri"/>
      <w:kern w:val="0"/>
      <w:sz w:val="24"/>
      <w:szCs w:val="24"/>
    </w:rPr>
  </w:style>
  <w:style w:type="paragraph" w:customStyle="1" w:styleId="113">
    <w:name w:val="Знак1 Знак Знак Знак1"/>
    <w:basedOn w:val="a"/>
    <w:rsid w:val="00D7382D"/>
    <w:pPr>
      <w:widowControl/>
      <w:suppressAutoHyphens w:val="0"/>
      <w:autoSpaceDN/>
      <w:spacing w:after="160" w:line="240" w:lineRule="exact"/>
      <w:ind w:firstLine="0"/>
      <w:jc w:val="left"/>
      <w:textAlignment w:val="auto"/>
    </w:pPr>
    <w:rPr>
      <w:rFonts w:ascii="Verdana" w:hAnsi="Verdana"/>
      <w:kern w:val="0"/>
      <w:sz w:val="24"/>
      <w:szCs w:val="24"/>
      <w:lang w:val="en-US" w:eastAsia="en-US"/>
    </w:rPr>
  </w:style>
  <w:style w:type="paragraph" w:customStyle="1" w:styleId="02102">
    <w:name w:val="Стиль По ширине Слева:  021 см Справа:  02 см"/>
    <w:basedOn w:val="a"/>
    <w:rsid w:val="00D7382D"/>
    <w:pPr>
      <w:widowControl/>
      <w:suppressAutoHyphens w:val="0"/>
      <w:autoSpaceDN/>
      <w:spacing w:line="360" w:lineRule="auto"/>
      <w:ind w:left="120" w:right="113" w:firstLine="0"/>
      <w:textAlignment w:val="auto"/>
    </w:pPr>
    <w:rPr>
      <w:kern w:val="0"/>
      <w:sz w:val="24"/>
    </w:rPr>
  </w:style>
  <w:style w:type="paragraph" w:customStyle="1" w:styleId="02">
    <w:name w:val="Стиль По ширине Справа:  02 см"/>
    <w:basedOn w:val="a"/>
    <w:rsid w:val="00D7382D"/>
    <w:pPr>
      <w:widowControl/>
      <w:suppressAutoHyphens w:val="0"/>
      <w:autoSpaceDN/>
      <w:spacing w:line="360" w:lineRule="auto"/>
      <w:ind w:right="113" w:firstLine="0"/>
      <w:textAlignment w:val="auto"/>
    </w:pPr>
    <w:rPr>
      <w:kern w:val="0"/>
      <w:sz w:val="24"/>
    </w:rPr>
  </w:style>
  <w:style w:type="paragraph" w:customStyle="1" w:styleId="a30">
    <w:name w:val="a3"/>
    <w:basedOn w:val="a"/>
    <w:rsid w:val="00D7382D"/>
    <w:pPr>
      <w:widowControl/>
      <w:suppressAutoHyphens w:val="0"/>
      <w:autoSpaceDE w:val="0"/>
      <w:spacing w:line="240" w:lineRule="auto"/>
      <w:ind w:firstLine="284"/>
      <w:textAlignment w:val="auto"/>
    </w:pPr>
    <w:rPr>
      <w:color w:val="000000"/>
      <w:kern w:val="0"/>
      <w:sz w:val="24"/>
      <w:szCs w:val="24"/>
    </w:rPr>
  </w:style>
  <w:style w:type="paragraph" w:customStyle="1" w:styleId="western">
    <w:name w:val="western"/>
    <w:basedOn w:val="a"/>
    <w:rsid w:val="00D7382D"/>
    <w:pPr>
      <w:widowControl/>
      <w:suppressAutoHyphens w:val="0"/>
      <w:autoSpaceDN/>
      <w:spacing w:before="100" w:beforeAutospacing="1" w:after="119" w:line="240" w:lineRule="auto"/>
      <w:ind w:firstLine="0"/>
      <w:jc w:val="left"/>
      <w:textAlignment w:val="auto"/>
    </w:pPr>
    <w:rPr>
      <w:color w:val="000000"/>
      <w:kern w:val="0"/>
      <w:sz w:val="28"/>
      <w:szCs w:val="28"/>
    </w:rPr>
  </w:style>
  <w:style w:type="numbering" w:customStyle="1" w:styleId="1fc">
    <w:name w:val="Нет списка1"/>
    <w:next w:val="a2"/>
    <w:uiPriority w:val="99"/>
    <w:semiHidden/>
    <w:unhideWhenUsed/>
    <w:rsid w:val="0000221C"/>
  </w:style>
  <w:style w:type="paragraph" w:styleId="afffff3">
    <w:name w:val="footnote text"/>
    <w:basedOn w:val="a"/>
    <w:link w:val="afffff4"/>
    <w:unhideWhenUsed/>
    <w:rsid w:val="0000221C"/>
    <w:pPr>
      <w:widowControl/>
      <w:suppressAutoHyphens w:val="0"/>
      <w:autoSpaceDN/>
      <w:spacing w:line="240" w:lineRule="auto"/>
      <w:ind w:firstLine="0"/>
      <w:jc w:val="left"/>
      <w:textAlignment w:val="auto"/>
    </w:pPr>
    <w:rPr>
      <w:rFonts w:ascii="Calibri" w:hAnsi="Calibri"/>
      <w:kern w:val="0"/>
      <w:sz w:val="20"/>
      <w:lang w:eastAsia="en-US"/>
    </w:rPr>
  </w:style>
  <w:style w:type="character" w:customStyle="1" w:styleId="afffff4">
    <w:name w:val="Текст сноски Знак"/>
    <w:link w:val="afffff3"/>
    <w:rsid w:val="0000221C"/>
    <w:rPr>
      <w:rFonts w:ascii="Calibri" w:eastAsia="Times New Roman" w:hAnsi="Calibri" w:cs="Times New Roman"/>
      <w:lang w:eastAsia="en-US"/>
    </w:rPr>
  </w:style>
  <w:style w:type="character" w:styleId="afffff5">
    <w:name w:val="footnote reference"/>
    <w:uiPriority w:val="99"/>
    <w:unhideWhenUsed/>
    <w:rsid w:val="0000221C"/>
    <w:rPr>
      <w:rFonts w:cs="Times New Roman"/>
      <w:vertAlign w:val="superscript"/>
    </w:rPr>
  </w:style>
  <w:style w:type="character" w:customStyle="1" w:styleId="blk3">
    <w:name w:val="blk3"/>
    <w:rsid w:val="0000221C"/>
    <w:rPr>
      <w:vanish w:val="0"/>
      <w:webHidden w:val="0"/>
      <w:specVanish w:val="0"/>
    </w:rPr>
  </w:style>
  <w:style w:type="table" w:customStyle="1" w:styleId="1fd">
    <w:name w:val="Сетка таблицы1"/>
    <w:basedOn w:val="a1"/>
    <w:next w:val="af4"/>
    <w:uiPriority w:val="99"/>
    <w:rsid w:val="0000221C"/>
    <w:pPr>
      <w:widowControl w:val="0"/>
      <w:autoSpaceDE w:val="0"/>
      <w:autoSpaceDN w:val="0"/>
      <w:adjustRightInd w:val="0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ff6">
    <w:name w:val="annotation reference"/>
    <w:uiPriority w:val="99"/>
    <w:semiHidden/>
    <w:unhideWhenUsed/>
    <w:rsid w:val="0000221C"/>
    <w:rPr>
      <w:sz w:val="16"/>
      <w:szCs w:val="16"/>
    </w:rPr>
  </w:style>
  <w:style w:type="paragraph" w:styleId="afffff7">
    <w:name w:val="Revision"/>
    <w:hidden/>
    <w:uiPriority w:val="99"/>
    <w:semiHidden/>
    <w:rsid w:val="0000221C"/>
    <w:rPr>
      <w:rFonts w:ascii="Calibri" w:eastAsia="Calibri" w:hAnsi="Calibri" w:cs="Times New Roman"/>
      <w:sz w:val="22"/>
      <w:szCs w:val="22"/>
      <w:lang w:eastAsia="en-US"/>
    </w:rPr>
  </w:style>
  <w:style w:type="numbering" w:customStyle="1" w:styleId="115">
    <w:name w:val="Нет списка11"/>
    <w:next w:val="a2"/>
    <w:uiPriority w:val="99"/>
    <w:semiHidden/>
    <w:unhideWhenUsed/>
    <w:rsid w:val="0000221C"/>
  </w:style>
  <w:style w:type="table" w:customStyle="1" w:styleId="116">
    <w:name w:val="Сетка таблицы11"/>
    <w:basedOn w:val="a1"/>
    <w:next w:val="af4"/>
    <w:uiPriority w:val="59"/>
    <w:rsid w:val="0000221C"/>
    <w:rPr>
      <w:rFonts w:ascii="Calibri" w:eastAsia="Calibri" w:hAnsi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lk1">
    <w:name w:val="blk1"/>
    <w:rsid w:val="0000221C"/>
    <w:rPr>
      <w:vanish w:val="0"/>
      <w:webHidden w:val="0"/>
      <w:specVanish w:val="0"/>
    </w:rPr>
  </w:style>
  <w:style w:type="table" w:customStyle="1" w:styleId="1110">
    <w:name w:val="Сетка таблицы111"/>
    <w:basedOn w:val="a1"/>
    <w:next w:val="af4"/>
    <w:uiPriority w:val="59"/>
    <w:rsid w:val="0000221C"/>
    <w:pPr>
      <w:widowControl w:val="0"/>
      <w:autoSpaceDE w:val="0"/>
      <w:autoSpaceDN w:val="0"/>
      <w:adjustRightInd w:val="0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semiHidden/>
    <w:unhideWhenUsed/>
    <w:rsid w:val="0000221C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autoSpaceDN/>
      <w:spacing w:line="240" w:lineRule="auto"/>
      <w:ind w:firstLine="0"/>
      <w:jc w:val="left"/>
      <w:textAlignment w:val="auto"/>
    </w:pPr>
    <w:rPr>
      <w:rFonts w:ascii="Courier New" w:hAnsi="Courier New" w:cs="Courier New"/>
      <w:kern w:val="0"/>
      <w:sz w:val="20"/>
    </w:rPr>
  </w:style>
  <w:style w:type="character" w:customStyle="1" w:styleId="HTML0">
    <w:name w:val="Стандартный HTML Знак"/>
    <w:link w:val="HTML"/>
    <w:uiPriority w:val="99"/>
    <w:semiHidden/>
    <w:rsid w:val="0000221C"/>
    <w:rPr>
      <w:rFonts w:ascii="Courier New" w:eastAsia="Times New Roman" w:hAnsi="Courier New" w:cs="Courier New"/>
    </w:rPr>
  </w:style>
  <w:style w:type="table" w:customStyle="1" w:styleId="TableNormal">
    <w:name w:val="Table Normal"/>
    <w:uiPriority w:val="2"/>
    <w:semiHidden/>
    <w:unhideWhenUsed/>
    <w:qFormat/>
    <w:rsid w:val="0000221C"/>
    <w:pPr>
      <w:widowControl w:val="0"/>
      <w:autoSpaceDE w:val="0"/>
      <w:autoSpaceDN w:val="0"/>
    </w:pPr>
    <w:rPr>
      <w:rFonts w:ascii="Calibri" w:eastAsia="Calibri" w:hAnsi="Calibri" w:cs="Times New Roman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00221C"/>
    <w:pPr>
      <w:suppressAutoHyphens w:val="0"/>
      <w:autoSpaceDE w:val="0"/>
      <w:spacing w:line="240" w:lineRule="auto"/>
      <w:ind w:firstLine="0"/>
      <w:jc w:val="left"/>
      <w:textAlignment w:val="auto"/>
    </w:pPr>
    <w:rPr>
      <w:kern w:val="0"/>
      <w:sz w:val="22"/>
      <w:szCs w:val="22"/>
      <w:lang w:bidi="ru-RU"/>
    </w:rPr>
  </w:style>
  <w:style w:type="numbering" w:customStyle="1" w:styleId="2f5">
    <w:name w:val="Нет списка2"/>
    <w:next w:val="a2"/>
    <w:semiHidden/>
    <w:rsid w:val="0000221C"/>
  </w:style>
  <w:style w:type="character" w:customStyle="1" w:styleId="p">
    <w:name w:val="p"/>
    <w:rsid w:val="0000221C"/>
  </w:style>
  <w:style w:type="table" w:customStyle="1" w:styleId="2f6">
    <w:name w:val="Сетка таблицы2"/>
    <w:basedOn w:val="a1"/>
    <w:next w:val="af4"/>
    <w:rsid w:val="0000221C"/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rialFett">
    <w:name w:val="Arial_Fett"/>
    <w:rsid w:val="0000221C"/>
    <w:rPr>
      <w:rFonts w:ascii="Arial" w:hAnsi="Arial" w:cs="Arial"/>
      <w:b/>
      <w:bCs/>
    </w:rPr>
  </w:style>
  <w:style w:type="character" w:customStyle="1" w:styleId="afffff8">
    <w:name w:val="Основной шрифт"/>
    <w:rsid w:val="0000221C"/>
  </w:style>
  <w:style w:type="character" w:customStyle="1" w:styleId="afffff9">
    <w:name w:val="Основной текст Знак Знак Знак"/>
    <w:rsid w:val="0000221C"/>
    <w:rPr>
      <w:sz w:val="24"/>
      <w:szCs w:val="24"/>
      <w:lang w:val="ru-RU" w:eastAsia="ru-RU" w:bidi="ar-SA"/>
    </w:rPr>
  </w:style>
  <w:style w:type="character" w:customStyle="1" w:styleId="3a">
    <w:name w:val="Основной текст3 Знак Знак"/>
    <w:rsid w:val="0000221C"/>
    <w:rPr>
      <w:sz w:val="24"/>
      <w:szCs w:val="24"/>
      <w:lang w:val="ru-RU" w:eastAsia="ru-RU" w:bidi="ar-SA"/>
    </w:rPr>
  </w:style>
  <w:style w:type="character" w:customStyle="1" w:styleId="1141">
    <w:name w:val="Стиль Заголовок 1 + 14 пт полужирный все прописные Знак"/>
    <w:rsid w:val="0000221C"/>
    <w:rPr>
      <w:rFonts w:ascii="Arial" w:hAnsi="Arial" w:cs="Arial"/>
      <w:b/>
      <w:bCs/>
      <w:caps/>
      <w:sz w:val="28"/>
      <w:szCs w:val="28"/>
      <w:lang w:val="ru-RU" w:eastAsia="ru-RU" w:bidi="ar-SA"/>
    </w:rPr>
  </w:style>
  <w:style w:type="character" w:customStyle="1" w:styleId="-">
    <w:name w:val="Стиль Темно-синий"/>
    <w:rsid w:val="0000221C"/>
    <w:rPr>
      <w:color w:val="auto"/>
    </w:rPr>
  </w:style>
  <w:style w:type="character" w:customStyle="1" w:styleId="14pt0">
    <w:name w:val="Стиль 14 pt Черный Знак"/>
    <w:rsid w:val="0000221C"/>
    <w:rPr>
      <w:color w:val="000000"/>
      <w:sz w:val="28"/>
      <w:szCs w:val="28"/>
      <w:lang w:val="ru-RU" w:eastAsia="ru-RU" w:bidi="ar-SA"/>
    </w:rPr>
  </w:style>
  <w:style w:type="paragraph" w:customStyle="1" w:styleId="214">
    <w:name w:val="Абзац списка21"/>
    <w:basedOn w:val="a"/>
    <w:rsid w:val="0000221C"/>
    <w:pPr>
      <w:widowControl/>
      <w:suppressAutoHyphens w:val="0"/>
      <w:autoSpaceDN/>
      <w:spacing w:line="240" w:lineRule="auto"/>
      <w:ind w:left="720" w:firstLine="0"/>
      <w:jc w:val="left"/>
      <w:textAlignment w:val="auto"/>
    </w:pPr>
    <w:rPr>
      <w:rFonts w:eastAsia="Calibri"/>
      <w:kern w:val="0"/>
      <w:sz w:val="24"/>
      <w:szCs w:val="24"/>
    </w:rPr>
  </w:style>
  <w:style w:type="paragraph" w:customStyle="1" w:styleId="1111">
    <w:name w:val="Знак1 Знак Знак Знак11"/>
    <w:basedOn w:val="a"/>
    <w:rsid w:val="0000221C"/>
    <w:pPr>
      <w:widowControl/>
      <w:suppressAutoHyphens w:val="0"/>
      <w:autoSpaceDN/>
      <w:spacing w:after="160" w:line="240" w:lineRule="exact"/>
      <w:ind w:firstLine="0"/>
      <w:jc w:val="left"/>
      <w:textAlignment w:val="auto"/>
    </w:pPr>
    <w:rPr>
      <w:rFonts w:ascii="Verdana" w:hAnsi="Verdana"/>
      <w:kern w:val="0"/>
      <w:sz w:val="24"/>
      <w:szCs w:val="24"/>
      <w:lang w:val="en-US" w:eastAsia="en-US"/>
    </w:rPr>
  </w:style>
  <w:style w:type="paragraph" w:customStyle="1" w:styleId="1fe">
    <w:name w:val="Знак Знак1"/>
    <w:basedOn w:val="a"/>
    <w:rsid w:val="0000221C"/>
    <w:pPr>
      <w:widowControl/>
      <w:suppressAutoHyphens w:val="0"/>
      <w:autoSpaceDN/>
      <w:spacing w:after="160" w:line="240" w:lineRule="exact"/>
      <w:ind w:firstLine="0"/>
      <w:jc w:val="left"/>
      <w:textAlignment w:val="auto"/>
    </w:pPr>
    <w:rPr>
      <w:rFonts w:ascii="Tahoma" w:hAnsi="Tahoma" w:cs="Tahoma"/>
      <w:kern w:val="0"/>
      <w:sz w:val="20"/>
      <w:lang w:val="en-US" w:eastAsia="en-US"/>
    </w:rPr>
  </w:style>
  <w:style w:type="character" w:customStyle="1" w:styleId="b">
    <w:name w:val="b"/>
    <w:rsid w:val="0000221C"/>
  </w:style>
  <w:style w:type="table" w:customStyle="1" w:styleId="TableNormal1">
    <w:name w:val="Table Normal1"/>
    <w:uiPriority w:val="2"/>
    <w:semiHidden/>
    <w:unhideWhenUsed/>
    <w:qFormat/>
    <w:rsid w:val="0000221C"/>
    <w:pPr>
      <w:widowControl w:val="0"/>
      <w:autoSpaceDE w:val="0"/>
      <w:autoSpaceDN w:val="0"/>
    </w:pPr>
    <w:rPr>
      <w:rFonts w:ascii="Calibri" w:eastAsia="Calibri" w:hAnsi="Calibri" w:cs="Times New Roman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msonormal0">
    <w:name w:val="msonormal"/>
    <w:basedOn w:val="a"/>
    <w:rsid w:val="0000221C"/>
    <w:pPr>
      <w:widowControl/>
      <w:suppressAutoHyphens w:val="0"/>
      <w:autoSpaceDN/>
      <w:spacing w:before="100" w:beforeAutospacing="1" w:after="100" w:afterAutospacing="1" w:line="240" w:lineRule="auto"/>
      <w:ind w:firstLine="0"/>
      <w:jc w:val="left"/>
      <w:textAlignment w:val="auto"/>
    </w:pPr>
    <w:rPr>
      <w:kern w:val="0"/>
      <w:sz w:val="24"/>
      <w:szCs w:val="24"/>
    </w:rPr>
  </w:style>
  <w:style w:type="character" w:customStyle="1" w:styleId="af0">
    <w:name w:val="Абзац списка Знак"/>
    <w:link w:val="af"/>
    <w:uiPriority w:val="34"/>
    <w:locked/>
    <w:rsid w:val="0000221C"/>
    <w:rPr>
      <w:rFonts w:eastAsia="Times New Roman" w:cs="Times New Roman"/>
      <w:kern w:val="3"/>
      <w:sz w:val="32"/>
    </w:rPr>
  </w:style>
  <w:style w:type="table" w:customStyle="1" w:styleId="1120">
    <w:name w:val="Сетка таблицы112"/>
    <w:basedOn w:val="a1"/>
    <w:next w:val="af4"/>
    <w:uiPriority w:val="59"/>
    <w:rsid w:val="00322C78"/>
    <w:rPr>
      <w:rFonts w:ascii="Calibri" w:eastAsia="Times New Roman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">
    <w:name w:val="Table Normal2"/>
    <w:uiPriority w:val="2"/>
    <w:semiHidden/>
    <w:unhideWhenUsed/>
    <w:qFormat/>
    <w:rsid w:val="00322C78"/>
    <w:pPr>
      <w:widowControl w:val="0"/>
      <w:autoSpaceDE w:val="0"/>
      <w:autoSpaceDN w:val="0"/>
    </w:pPr>
    <w:rPr>
      <w:rFonts w:ascii="Calibri" w:eastAsia="Times New Roman" w:hAnsi="Calibri" w:cs="Times New Roman"/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5">
    <w:name w:val="Сетка таблицы21"/>
    <w:basedOn w:val="a1"/>
    <w:next w:val="af4"/>
    <w:rsid w:val="00322C78"/>
    <w:pPr>
      <w:widowControl w:val="0"/>
      <w:autoSpaceDE w:val="0"/>
      <w:autoSpaceDN w:val="0"/>
      <w:adjustRightInd w:val="0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">
    <w:name w:val="Нет списка111"/>
    <w:next w:val="a2"/>
    <w:uiPriority w:val="99"/>
    <w:semiHidden/>
    <w:unhideWhenUsed/>
    <w:rsid w:val="00322C78"/>
  </w:style>
  <w:style w:type="table" w:customStyle="1" w:styleId="120">
    <w:name w:val="Сетка таблицы12"/>
    <w:basedOn w:val="a1"/>
    <w:next w:val="af4"/>
    <w:uiPriority w:val="59"/>
    <w:rsid w:val="00322C78"/>
    <w:rPr>
      <w:rFonts w:ascii="Calibri" w:eastAsia="Times New Roman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">
    <w:name w:val="Table Normal11"/>
    <w:uiPriority w:val="2"/>
    <w:semiHidden/>
    <w:unhideWhenUsed/>
    <w:qFormat/>
    <w:rsid w:val="00322C78"/>
    <w:pPr>
      <w:widowControl w:val="0"/>
      <w:autoSpaceDE w:val="0"/>
      <w:autoSpaceDN w:val="0"/>
    </w:pPr>
    <w:rPr>
      <w:rFonts w:ascii="Calibri" w:eastAsia="Times New Roman" w:hAnsi="Calibri" w:cs="Times New Roman"/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216">
    <w:name w:val="Нет списка21"/>
    <w:next w:val="a2"/>
    <w:semiHidden/>
    <w:rsid w:val="00322C78"/>
  </w:style>
  <w:style w:type="table" w:customStyle="1" w:styleId="2110">
    <w:name w:val="Сетка таблицы211"/>
    <w:basedOn w:val="a1"/>
    <w:next w:val="af4"/>
    <w:rsid w:val="00322C78"/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1">
    <w:name w:val="Table Normal111"/>
    <w:uiPriority w:val="2"/>
    <w:semiHidden/>
    <w:unhideWhenUsed/>
    <w:qFormat/>
    <w:rsid w:val="00322C78"/>
    <w:pPr>
      <w:widowControl w:val="0"/>
      <w:autoSpaceDE w:val="0"/>
      <w:autoSpaceDN w:val="0"/>
    </w:pPr>
    <w:rPr>
      <w:rFonts w:ascii="Calibri" w:eastAsia="Calibri" w:hAnsi="Calibri" w:cs="Times New Roman"/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3b">
    <w:name w:val="Нет списка3"/>
    <w:next w:val="a2"/>
    <w:uiPriority w:val="99"/>
    <w:semiHidden/>
    <w:unhideWhenUsed/>
    <w:rsid w:val="00322C78"/>
  </w:style>
  <w:style w:type="numbering" w:customStyle="1" w:styleId="WW8Num11">
    <w:name w:val="WW8Num11"/>
    <w:rsid w:val="00322C78"/>
  </w:style>
  <w:style w:type="table" w:customStyle="1" w:styleId="3c">
    <w:name w:val="Сетка таблицы3"/>
    <w:basedOn w:val="a1"/>
    <w:next w:val="af4"/>
    <w:uiPriority w:val="99"/>
    <w:rsid w:val="00D43FD4"/>
    <w:pPr>
      <w:widowControl w:val="0"/>
      <w:autoSpaceDE w:val="0"/>
      <w:autoSpaceDN w:val="0"/>
      <w:adjustRightInd w:val="0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6">
    <w:name w:val="Сетка таблицы4"/>
    <w:basedOn w:val="a1"/>
    <w:next w:val="af4"/>
    <w:uiPriority w:val="99"/>
    <w:rsid w:val="008B1A2A"/>
    <w:pPr>
      <w:widowControl w:val="0"/>
      <w:autoSpaceDE w:val="0"/>
      <w:autoSpaceDN w:val="0"/>
      <w:adjustRightInd w:val="0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4">
    <w:name w:val="Сетка таблицы5"/>
    <w:basedOn w:val="a1"/>
    <w:next w:val="af4"/>
    <w:uiPriority w:val="99"/>
    <w:rsid w:val="005711A0"/>
    <w:pPr>
      <w:widowControl w:val="0"/>
      <w:autoSpaceDE w:val="0"/>
      <w:autoSpaceDN w:val="0"/>
      <w:adjustRightInd w:val="0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0">
    <w:name w:val="Сетка таблицы113"/>
    <w:basedOn w:val="a1"/>
    <w:next w:val="af4"/>
    <w:uiPriority w:val="59"/>
    <w:rsid w:val="00B90667"/>
    <w:rPr>
      <w:rFonts w:ascii="Calibri" w:eastAsia="Times New Roman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">
    <w:name w:val="Table Normal3"/>
    <w:uiPriority w:val="2"/>
    <w:semiHidden/>
    <w:unhideWhenUsed/>
    <w:qFormat/>
    <w:rsid w:val="00B90667"/>
    <w:pPr>
      <w:widowControl w:val="0"/>
      <w:autoSpaceDE w:val="0"/>
      <w:autoSpaceDN w:val="0"/>
    </w:pPr>
    <w:rPr>
      <w:rFonts w:ascii="Calibri" w:eastAsia="Times New Roman" w:hAnsi="Calibri" w:cs="Times New Roman"/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20">
    <w:name w:val="Сетка таблицы22"/>
    <w:basedOn w:val="a1"/>
    <w:next w:val="af4"/>
    <w:rsid w:val="00B90667"/>
    <w:pPr>
      <w:widowControl w:val="0"/>
      <w:autoSpaceDE w:val="0"/>
      <w:autoSpaceDN w:val="0"/>
      <w:adjustRightInd w:val="0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2">
    <w:name w:val="Table Normal12"/>
    <w:uiPriority w:val="2"/>
    <w:semiHidden/>
    <w:unhideWhenUsed/>
    <w:qFormat/>
    <w:rsid w:val="00B90667"/>
    <w:pPr>
      <w:widowControl w:val="0"/>
      <w:autoSpaceDE w:val="0"/>
      <w:autoSpaceDN w:val="0"/>
    </w:pPr>
    <w:rPr>
      <w:rFonts w:ascii="Calibri" w:eastAsia="Times New Roman" w:hAnsi="Calibri" w:cs="Times New Roman"/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20">
    <w:name w:val="Сетка таблицы212"/>
    <w:basedOn w:val="a1"/>
    <w:next w:val="af4"/>
    <w:rsid w:val="00B90667"/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2">
    <w:name w:val="Table Normal112"/>
    <w:uiPriority w:val="2"/>
    <w:semiHidden/>
    <w:unhideWhenUsed/>
    <w:qFormat/>
    <w:rsid w:val="00B90667"/>
    <w:pPr>
      <w:widowControl w:val="0"/>
      <w:autoSpaceDE w:val="0"/>
      <w:autoSpaceDN w:val="0"/>
    </w:pPr>
    <w:rPr>
      <w:rFonts w:ascii="Calibri" w:eastAsia="Calibri" w:hAnsi="Calibri" w:cs="Times New Roman"/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WW8Num111">
    <w:name w:val="WW8Num111"/>
    <w:rsid w:val="00B906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870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7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8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3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25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5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F4161D-DF3D-4DB8-8CE8-7E6D9962D7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2289</Words>
  <Characters>13049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Voronezh cityhall</Company>
  <LinksUpToDate>false</LinksUpToDate>
  <CharactersWithSpaces>15308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ovfedosova</dc:creator>
  <cp:lastModifiedBy>Шатохина И.А.</cp:lastModifiedBy>
  <cp:revision>2</cp:revision>
  <cp:lastPrinted>2023-01-23T12:29:00Z</cp:lastPrinted>
  <dcterms:created xsi:type="dcterms:W3CDTF">2023-01-23T12:36:00Z</dcterms:created>
  <dcterms:modified xsi:type="dcterms:W3CDTF">2023-01-23T12:36:00Z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